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C6F" w:rsidRPr="00D701C8" w:rsidRDefault="00221C6F">
      <w:pPr>
        <w:jc w:val="center"/>
        <w:rPr>
          <w:rFonts w:ascii="Arial" w:hAnsi="Arial" w:cs="Arial"/>
          <w:sz w:val="32"/>
          <w:szCs w:val="32"/>
        </w:rPr>
      </w:pPr>
    </w:p>
    <w:p w:rsidR="007E0BB3" w:rsidRDefault="007E0BB3" w:rsidP="00031A8F">
      <w:pPr>
        <w:jc w:val="center"/>
        <w:rPr>
          <w:rFonts w:ascii="Arial" w:hAnsi="Arial" w:cs="Arial"/>
          <w:b/>
          <w:bCs/>
        </w:rPr>
      </w:pPr>
      <w:r w:rsidRPr="007E0BB3">
        <w:rPr>
          <w:rFonts w:ascii="Arial" w:hAnsi="Arial" w:cs="Arial"/>
          <w:b/>
          <w:bCs/>
          <w:noProof/>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-66626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7E0BB3" w:rsidRPr="00DE0254" w:rsidRDefault="007E0BB3" w:rsidP="007E0BB3">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7E0BB3" w:rsidRPr="00DE0254" w:rsidRDefault="007E0BB3" w:rsidP="007E0BB3">
      <w:pPr>
        <w:pStyle w:val="Default"/>
        <w:jc w:val="center"/>
        <w:rPr>
          <w:b/>
          <w:bCs/>
          <w:sz w:val="32"/>
          <w:szCs w:val="32"/>
          <w:lang w:val="sr-Cyrl-CS"/>
        </w:rPr>
      </w:pPr>
    </w:p>
    <w:p w:rsidR="007E0BB3" w:rsidRPr="007E0BB3" w:rsidRDefault="007E0BB3" w:rsidP="007E0BB3">
      <w:pPr>
        <w:rPr>
          <w:rFonts w:ascii="Arial" w:hAnsi="Arial" w:cs="Arial"/>
        </w:rPr>
      </w:pPr>
    </w:p>
    <w:p w:rsidR="007E0BB3" w:rsidRPr="00DE0254" w:rsidRDefault="007E0BB3" w:rsidP="007E0BB3">
      <w:pPr>
        <w:rPr>
          <w:rFonts w:ascii="Arial" w:hAnsi="Arial" w:cs="Arial"/>
          <w:lang w:val="sr-Cyrl-CS"/>
        </w:rPr>
      </w:pP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7E0BB3" w:rsidRPr="00DE0254" w:rsidRDefault="00C87AFE" w:rsidP="007E0BB3">
      <w:pPr>
        <w:jc w:val="center"/>
        <w:rPr>
          <w:rFonts w:ascii="Arial" w:hAnsi="Arial" w:cs="Arial"/>
          <w:b/>
          <w:sz w:val="32"/>
          <w:szCs w:val="32"/>
          <w:lang w:val="sr-Cyrl-CS"/>
        </w:rPr>
      </w:pPr>
      <w:r>
        <w:rPr>
          <w:rFonts w:ascii="Arial" w:hAnsi="Arial" w:cs="Arial"/>
          <w:b/>
          <w:sz w:val="32"/>
          <w:szCs w:val="32"/>
          <w:lang w:val="sr-Cyrl-CS"/>
        </w:rPr>
        <w:t>БРОЈ 031-</w:t>
      </w:r>
      <w:r w:rsidR="00D73763">
        <w:rPr>
          <w:rFonts w:ascii="Arial" w:hAnsi="Arial" w:cs="Arial"/>
          <w:b/>
          <w:color w:val="auto"/>
          <w:sz w:val="32"/>
          <w:szCs w:val="32"/>
          <w:lang w:val="sr-Cyrl-CS"/>
        </w:rPr>
        <w:t>727</w:t>
      </w:r>
      <w:r w:rsidR="007E0BB3" w:rsidRPr="00DE0254">
        <w:rPr>
          <w:rFonts w:ascii="Arial" w:hAnsi="Arial" w:cs="Arial"/>
          <w:b/>
          <w:sz w:val="32"/>
          <w:szCs w:val="32"/>
          <w:lang w:val="sr-Cyrl-CS"/>
        </w:rPr>
        <w:t>/17-01</w:t>
      </w:r>
      <w:r>
        <w:rPr>
          <w:rFonts w:ascii="Arial" w:hAnsi="Arial" w:cs="Arial"/>
          <w:b/>
          <w:sz w:val="32"/>
          <w:szCs w:val="32"/>
          <w:lang w:val="sr-Cyrl-CS"/>
        </w:rPr>
        <w:t xml:space="preserve"> од </w:t>
      </w:r>
      <w:r w:rsidR="008D7313" w:rsidRPr="008D7313">
        <w:rPr>
          <w:rFonts w:ascii="Arial" w:hAnsi="Arial" w:cs="Arial"/>
          <w:b/>
          <w:color w:val="auto"/>
          <w:sz w:val="32"/>
          <w:szCs w:val="32"/>
        </w:rPr>
        <w:t>27</w:t>
      </w:r>
      <w:r w:rsidR="00817041">
        <w:rPr>
          <w:rFonts w:ascii="Arial" w:hAnsi="Arial" w:cs="Arial"/>
          <w:b/>
          <w:sz w:val="32"/>
          <w:szCs w:val="32"/>
          <w:lang w:val="sr-Cyrl-CS"/>
        </w:rPr>
        <w:t>.</w:t>
      </w:r>
      <w:r w:rsidR="00817041">
        <w:rPr>
          <w:rFonts w:ascii="Arial" w:hAnsi="Arial" w:cs="Arial"/>
          <w:b/>
          <w:sz w:val="32"/>
          <w:szCs w:val="32"/>
        </w:rPr>
        <w:t>12</w:t>
      </w:r>
      <w:r>
        <w:rPr>
          <w:rFonts w:ascii="Arial" w:hAnsi="Arial" w:cs="Arial"/>
          <w:b/>
          <w:sz w:val="32"/>
          <w:szCs w:val="32"/>
          <w:lang w:val="sr-Cyrl-CS"/>
        </w:rPr>
        <w:t>.2017.</w:t>
      </w:r>
    </w:p>
    <w:p w:rsidR="007E0BB3" w:rsidRPr="007E0BB3" w:rsidRDefault="007E0BB3" w:rsidP="007E0BB3">
      <w:pPr>
        <w:jc w:val="center"/>
        <w:rPr>
          <w:rFonts w:ascii="Arial" w:hAnsi="Arial" w:cs="Arial"/>
          <w:b/>
          <w:sz w:val="32"/>
          <w:szCs w:val="32"/>
        </w:rPr>
      </w:pPr>
      <w:r w:rsidRPr="00DE0254">
        <w:rPr>
          <w:rFonts w:ascii="Arial" w:hAnsi="Arial" w:cs="Arial"/>
          <w:b/>
          <w:sz w:val="32"/>
          <w:szCs w:val="32"/>
          <w:lang w:val="sr-Cyrl-CS"/>
        </w:rPr>
        <w:t xml:space="preserve">ПОСТУПАК ЈАВНЕ НАБАВКЕ МАЛЕ ВРЕДНОСТИ </w:t>
      </w:r>
      <w:r>
        <w:rPr>
          <w:rFonts w:ascii="Arial" w:hAnsi="Arial" w:cs="Arial"/>
          <w:b/>
          <w:sz w:val="32"/>
          <w:szCs w:val="32"/>
        </w:rPr>
        <w:t>УСЛУГА</w:t>
      </w:r>
    </w:p>
    <w:p w:rsidR="007E0BB3" w:rsidRPr="00817041" w:rsidRDefault="007E0BB3" w:rsidP="007E0BB3">
      <w:pPr>
        <w:ind w:left="-57"/>
        <w:jc w:val="center"/>
        <w:rPr>
          <w:rFonts w:ascii="Arial" w:hAnsi="Arial" w:cs="Arial"/>
          <w:b/>
          <w:sz w:val="28"/>
          <w:szCs w:val="28"/>
          <w:lang w:val="sr-Cyrl-CS"/>
        </w:rPr>
      </w:pPr>
      <w:r w:rsidRPr="00DE0254">
        <w:rPr>
          <w:rFonts w:ascii="Arial" w:hAnsi="Arial" w:cs="Arial"/>
          <w:b/>
          <w:sz w:val="32"/>
          <w:szCs w:val="32"/>
          <w:lang w:val="sr-Cyrl-CS"/>
        </w:rPr>
        <w:t xml:space="preserve">Набавка </w:t>
      </w:r>
      <w:r>
        <w:rPr>
          <w:rFonts w:ascii="Arial" w:hAnsi="Arial" w:cs="Arial"/>
          <w:b/>
          <w:sz w:val="32"/>
          <w:szCs w:val="32"/>
          <w:lang w:val="sr-Cyrl-CS"/>
        </w:rPr>
        <w:t xml:space="preserve">услуге стручног надзора над извођењем радова на изградњи </w:t>
      </w:r>
      <w:r w:rsidR="002A09DF" w:rsidRPr="00817041">
        <w:rPr>
          <w:rFonts w:ascii="Arial" w:hAnsi="Arial" w:cs="Arial"/>
          <w:b/>
          <w:sz w:val="28"/>
          <w:szCs w:val="28"/>
          <w:lang w:val="ru-RU"/>
        </w:rPr>
        <w:t>примарне дистрибутивне мреже водовода за насеље Брзан</w:t>
      </w:r>
    </w:p>
    <w:p w:rsidR="007E0BB3" w:rsidRPr="00DE0254" w:rsidRDefault="007E0BB3" w:rsidP="007E0BB3">
      <w:pPr>
        <w:rPr>
          <w:rFonts w:ascii="Arial" w:hAnsi="Arial" w:cs="Arial"/>
          <w:b/>
          <w:sz w:val="32"/>
          <w:szCs w:val="32"/>
          <w:lang w:val="sr-Cyrl-CS"/>
        </w:rPr>
      </w:pPr>
    </w:p>
    <w:p w:rsidR="007E0BB3" w:rsidRPr="00DE0254" w:rsidRDefault="007E0BB3" w:rsidP="007E0BB3">
      <w:pPr>
        <w:rPr>
          <w:rFonts w:ascii="Arial" w:hAnsi="Arial" w:cs="Arial"/>
          <w:b/>
          <w:sz w:val="32"/>
          <w:szCs w:val="32"/>
          <w:lang w:val="sr-Cyrl-CS"/>
        </w:rPr>
      </w:pPr>
    </w:p>
    <w:p w:rsidR="007E0BB3" w:rsidRDefault="007E0BB3" w:rsidP="007E0BB3">
      <w:pPr>
        <w:numPr>
          <w:ilvl w:val="0"/>
          <w:numId w:val="33"/>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F813C4">
        <w:rPr>
          <w:rFonts w:ascii="Arial" w:hAnsi="Arial" w:cs="Arial"/>
          <w:b/>
          <w:sz w:val="32"/>
          <w:szCs w:val="32"/>
          <w:lang w:val="sr-Cyrl-CS"/>
        </w:rPr>
        <w:t>19/17</w:t>
      </w:r>
      <w:r w:rsidRPr="00DE0254">
        <w:rPr>
          <w:rFonts w:ascii="Arial" w:hAnsi="Arial" w:cs="Arial"/>
          <w:b/>
          <w:sz w:val="32"/>
          <w:szCs w:val="32"/>
          <w:lang w:val="sr-Cyrl-CS"/>
        </w:rPr>
        <w:t xml:space="preserve">  -</w:t>
      </w:r>
    </w:p>
    <w:p w:rsidR="007E0BB3" w:rsidRPr="004238E6" w:rsidRDefault="007E0BB3" w:rsidP="007E0BB3">
      <w:pPr>
        <w:numPr>
          <w:ilvl w:val="0"/>
          <w:numId w:val="33"/>
        </w:numPr>
        <w:suppressAutoHyphens w:val="0"/>
        <w:spacing w:line="240" w:lineRule="auto"/>
        <w:jc w:val="center"/>
        <w:rPr>
          <w:rFonts w:ascii="Arial" w:hAnsi="Arial" w:cs="Arial"/>
          <w:b/>
          <w:color w:val="FF0000"/>
          <w:sz w:val="32"/>
          <w:szCs w:val="32"/>
          <w:lang w:val="sr-Cyrl-CS"/>
        </w:rPr>
      </w:pPr>
      <w:r>
        <w:rPr>
          <w:rFonts w:ascii="Arial" w:hAnsi="Arial" w:cs="Arial"/>
          <w:b/>
          <w:sz w:val="32"/>
          <w:szCs w:val="32"/>
          <w:lang w:val="sr-Cyrl-CS"/>
        </w:rPr>
        <w:t xml:space="preserve">БРОЈ НАБАВКЕ У ПЛАНУ ЈАВНИХ НАБАВКИ </w:t>
      </w:r>
      <w:r w:rsidRPr="00DC3E92">
        <w:rPr>
          <w:rFonts w:ascii="Arial" w:hAnsi="Arial" w:cs="Arial"/>
          <w:b/>
          <w:color w:val="auto"/>
          <w:sz w:val="32"/>
          <w:szCs w:val="32"/>
          <w:lang w:val="sr-Cyrl-CS"/>
        </w:rPr>
        <w:t>1.2.2</w:t>
      </w:r>
      <w:r w:rsidR="00DC3E92" w:rsidRPr="00DC3E92">
        <w:rPr>
          <w:rFonts w:ascii="Arial" w:hAnsi="Arial" w:cs="Arial"/>
          <w:b/>
          <w:color w:val="auto"/>
          <w:sz w:val="32"/>
          <w:szCs w:val="32"/>
          <w:lang w:val="sr-Cyrl-CS"/>
        </w:rPr>
        <w:t>2</w:t>
      </w:r>
    </w:p>
    <w:p w:rsidR="007E0BB3" w:rsidRPr="00DE0254" w:rsidRDefault="007E0BB3" w:rsidP="007E0BB3">
      <w:pPr>
        <w:rPr>
          <w:rFonts w:ascii="Arial" w:hAnsi="Arial" w:cs="Arial"/>
          <w:lang w:val="sr-Cyrl-CS"/>
        </w:rPr>
      </w:pPr>
    </w:p>
    <w:p w:rsidR="00031A8F" w:rsidRPr="00694E9E" w:rsidRDefault="00031A8F" w:rsidP="00694E9E">
      <w:pPr>
        <w:rPr>
          <w:rFonts w:ascii="Arial" w:hAnsi="Arial" w:cs="Arial"/>
          <w:i/>
          <w:iCs/>
        </w:rPr>
      </w:pPr>
    </w:p>
    <w:tbl>
      <w:tblPr>
        <w:tblW w:w="9576" w:type="dxa"/>
        <w:tblInd w:w="111" w:type="dxa"/>
        <w:tblLayout w:type="fixed"/>
        <w:tblCellMar>
          <w:left w:w="0" w:type="dxa"/>
          <w:right w:w="0" w:type="dxa"/>
        </w:tblCellMar>
        <w:tblLook w:val="0000"/>
      </w:tblPr>
      <w:tblGrid>
        <w:gridCol w:w="5654"/>
        <w:gridCol w:w="3922"/>
      </w:tblGrid>
      <w:tr w:rsidR="00031A8F" w:rsidRPr="003B232C" w:rsidTr="00745EE1">
        <w:trPr>
          <w:trHeight w:hRule="exact" w:val="286"/>
        </w:trPr>
        <w:tc>
          <w:tcPr>
            <w:tcW w:w="5654"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rPr>
                <w:rFonts w:ascii="Arial" w:hAnsi="Arial" w:cs="Arial"/>
                <w:lang w:val="ru-RU"/>
              </w:rPr>
            </w:pPr>
          </w:p>
        </w:tc>
        <w:tc>
          <w:tcPr>
            <w:tcW w:w="3922"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jc w:val="center"/>
              <w:rPr>
                <w:rFonts w:ascii="Arial" w:hAnsi="Arial" w:cs="Arial"/>
                <w:spacing w:val="-1"/>
              </w:rPr>
            </w:pPr>
            <w:r w:rsidRPr="003B232C">
              <w:rPr>
                <w:rFonts w:ascii="Arial" w:hAnsi="Arial" w:cs="Arial"/>
              </w:rPr>
              <w:t>Д</w:t>
            </w:r>
            <w:r w:rsidRPr="003B232C">
              <w:rPr>
                <w:rFonts w:ascii="Arial" w:hAnsi="Arial" w:cs="Arial"/>
                <w:spacing w:val="-1"/>
              </w:rPr>
              <w:t>а</w:t>
            </w:r>
            <w:r w:rsidRPr="003B232C">
              <w:rPr>
                <w:rFonts w:ascii="Arial" w:hAnsi="Arial" w:cs="Arial"/>
                <w:spacing w:val="3"/>
              </w:rPr>
              <w:t>т</w:t>
            </w:r>
            <w:r w:rsidRPr="003B232C">
              <w:rPr>
                <w:rFonts w:ascii="Arial" w:hAnsi="Arial" w:cs="Arial"/>
                <w:spacing w:val="-5"/>
              </w:rPr>
              <w:t>у</w:t>
            </w:r>
            <w:r w:rsidRPr="003B232C">
              <w:rPr>
                <w:rFonts w:ascii="Arial" w:hAnsi="Arial" w:cs="Arial"/>
              </w:rPr>
              <w:t>м</w:t>
            </w:r>
            <w:r w:rsidRPr="003B232C">
              <w:rPr>
                <w:rFonts w:ascii="Arial" w:hAnsi="Arial" w:cs="Arial"/>
                <w:spacing w:val="1"/>
              </w:rPr>
              <w:t xml:space="preserve"> </w:t>
            </w:r>
            <w:r w:rsidRPr="003B232C">
              <w:rPr>
                <w:rFonts w:ascii="Arial" w:hAnsi="Arial" w:cs="Arial"/>
              </w:rPr>
              <w:t>и</w:t>
            </w:r>
            <w:r w:rsidRPr="003B232C">
              <w:rPr>
                <w:rFonts w:ascii="Arial" w:hAnsi="Arial" w:cs="Arial"/>
                <w:spacing w:val="1"/>
              </w:rPr>
              <w:t xml:space="preserve"> </w:t>
            </w:r>
            <w:r w:rsidRPr="003B232C">
              <w:rPr>
                <w:rFonts w:ascii="Arial" w:hAnsi="Arial" w:cs="Arial"/>
              </w:rPr>
              <w:t>в</w:t>
            </w:r>
            <w:r w:rsidRPr="003B232C">
              <w:rPr>
                <w:rFonts w:ascii="Arial" w:hAnsi="Arial" w:cs="Arial"/>
                <w:spacing w:val="-1"/>
              </w:rPr>
              <w:t>р</w:t>
            </w:r>
            <w:r w:rsidRPr="003B232C">
              <w:rPr>
                <w:rFonts w:ascii="Arial" w:hAnsi="Arial" w:cs="Arial"/>
              </w:rPr>
              <w:t>е</w:t>
            </w:r>
            <w:r w:rsidRPr="003B232C">
              <w:rPr>
                <w:rFonts w:ascii="Arial" w:hAnsi="Arial" w:cs="Arial"/>
                <w:spacing w:val="-1"/>
              </w:rPr>
              <w:t>ме:</w:t>
            </w: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rPr>
            </w:pPr>
          </w:p>
        </w:tc>
      </w:tr>
      <w:tr w:rsidR="00694E9E" w:rsidRPr="001423D4" w:rsidTr="00745EE1">
        <w:trPr>
          <w:trHeight w:hRule="exact" w:val="595"/>
        </w:trPr>
        <w:tc>
          <w:tcPr>
            <w:tcW w:w="5654" w:type="dxa"/>
            <w:tcBorders>
              <w:top w:val="single" w:sz="4" w:space="0" w:color="000000"/>
              <w:left w:val="single" w:sz="4" w:space="0" w:color="000000"/>
              <w:bottom w:val="single" w:sz="4" w:space="0" w:color="000000"/>
              <w:right w:val="single" w:sz="4" w:space="0" w:color="000000"/>
            </w:tcBorders>
          </w:tcPr>
          <w:p w:rsidR="00694E9E" w:rsidRPr="001423D4" w:rsidRDefault="00694E9E" w:rsidP="00031A8F">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3922" w:type="dxa"/>
            <w:tcBorders>
              <w:top w:val="single" w:sz="4" w:space="0" w:color="000000"/>
              <w:left w:val="single" w:sz="4" w:space="0" w:color="000000"/>
              <w:bottom w:val="single" w:sz="4" w:space="0" w:color="000000"/>
              <w:right w:val="single" w:sz="4" w:space="0" w:color="000000"/>
            </w:tcBorders>
          </w:tcPr>
          <w:p w:rsidR="00694E9E" w:rsidRPr="0014126D" w:rsidRDefault="0014126D" w:rsidP="001A1FAF">
            <w:pPr>
              <w:autoSpaceDE w:val="0"/>
              <w:autoSpaceDN w:val="0"/>
              <w:adjustRightInd w:val="0"/>
              <w:spacing w:line="240" w:lineRule="auto"/>
              <w:rPr>
                <w:rFonts w:ascii="Arial" w:hAnsi="Arial" w:cs="Arial"/>
              </w:rPr>
            </w:pPr>
            <w:r>
              <w:rPr>
                <w:rFonts w:ascii="Arial" w:hAnsi="Arial" w:cs="Arial"/>
              </w:rPr>
              <w:t xml:space="preserve">    </w:t>
            </w:r>
            <w:r w:rsidR="007F6C74">
              <w:rPr>
                <w:rFonts w:ascii="Arial" w:hAnsi="Arial" w:cs="Arial"/>
                <w:lang w:val="sr-Cyrl-CS"/>
              </w:rPr>
              <w:t>2</w:t>
            </w:r>
            <w:r w:rsidR="003A39CF">
              <w:rPr>
                <w:rFonts w:ascii="Arial" w:hAnsi="Arial" w:cs="Arial"/>
              </w:rPr>
              <w:t>8</w:t>
            </w:r>
            <w:r w:rsidRPr="00817041">
              <w:rPr>
                <w:rFonts w:ascii="Arial" w:hAnsi="Arial" w:cs="Arial"/>
                <w:color w:val="FF0000"/>
              </w:rPr>
              <w:t>.</w:t>
            </w:r>
            <w:r w:rsidR="001A1FAF">
              <w:rPr>
                <w:rFonts w:ascii="Arial" w:hAnsi="Arial" w:cs="Arial"/>
                <w:lang w:val="sr-Cyrl-CS"/>
              </w:rPr>
              <w:t>12</w:t>
            </w:r>
            <w:r w:rsidR="00694E9E" w:rsidRPr="0014126D">
              <w:rPr>
                <w:rFonts w:ascii="Arial" w:hAnsi="Arial" w:cs="Arial"/>
              </w:rPr>
              <w:t>.2017.године</w:t>
            </w:r>
          </w:p>
        </w:tc>
      </w:tr>
      <w:tr w:rsidR="00031A8F" w:rsidRPr="001423D4" w:rsidTr="00745EE1">
        <w:trPr>
          <w:trHeight w:hRule="exact" w:val="286"/>
        </w:trPr>
        <w:tc>
          <w:tcPr>
            <w:tcW w:w="5654" w:type="dxa"/>
            <w:tcBorders>
              <w:top w:val="single" w:sz="4" w:space="0" w:color="000000"/>
              <w:left w:val="single" w:sz="4" w:space="0" w:color="000000"/>
              <w:bottom w:val="single" w:sz="4" w:space="0" w:color="000000"/>
              <w:right w:val="single" w:sz="4" w:space="0" w:color="000000"/>
            </w:tcBorders>
          </w:tcPr>
          <w:p w:rsidR="00031A8F" w:rsidRPr="001423D4" w:rsidRDefault="00031A8F" w:rsidP="00031A8F">
            <w:pPr>
              <w:autoSpaceDE w:val="0"/>
              <w:autoSpaceDN w:val="0"/>
              <w:adjustRightInd w:val="0"/>
              <w:spacing w:line="240" w:lineRule="auto"/>
              <w:rPr>
                <w:rFonts w:ascii="Arial" w:hAnsi="Arial" w:cs="Arial"/>
                <w:lang w:val="sr-Latn-CS"/>
              </w:rPr>
            </w:pPr>
            <w:r w:rsidRPr="001423D4">
              <w:rPr>
                <w:rFonts w:ascii="Arial" w:hAnsi="Arial" w:cs="Arial"/>
                <w:spacing w:val="1"/>
                <w:lang w:val="ru-RU"/>
              </w:rPr>
              <w:t>К</w:t>
            </w:r>
            <w:r w:rsidRPr="001423D4">
              <w:rPr>
                <w:rFonts w:ascii="Arial" w:hAnsi="Arial" w:cs="Arial"/>
                <w:lang w:val="ru-RU"/>
              </w:rPr>
              <w:t>р</w:t>
            </w:r>
            <w:r w:rsidRPr="001423D4">
              <w:rPr>
                <w:rFonts w:ascii="Arial" w:hAnsi="Arial" w:cs="Arial"/>
                <w:spacing w:val="-1"/>
                <w:lang w:val="ru-RU"/>
              </w:rPr>
              <w:t>а</w:t>
            </w:r>
            <w:r w:rsidRPr="001423D4">
              <w:rPr>
                <w:rFonts w:ascii="Arial" w:hAnsi="Arial" w:cs="Arial"/>
                <w:lang w:val="ru-RU"/>
              </w:rPr>
              <w:t>ј</w:t>
            </w:r>
            <w:r w:rsidRPr="001423D4">
              <w:rPr>
                <w:rFonts w:ascii="Arial" w:hAnsi="Arial" w:cs="Arial"/>
                <w:spacing w:val="-1"/>
                <w:lang w:val="ru-RU"/>
              </w:rPr>
              <w:t>њ</w:t>
            </w:r>
            <w:r w:rsidRPr="001423D4">
              <w:rPr>
                <w:rFonts w:ascii="Arial" w:hAnsi="Arial" w:cs="Arial"/>
                <w:lang w:val="ru-RU"/>
              </w:rPr>
              <w:t>и</w:t>
            </w:r>
            <w:r w:rsidRPr="001423D4">
              <w:rPr>
                <w:rFonts w:ascii="Arial" w:hAnsi="Arial" w:cs="Arial"/>
                <w:spacing w:val="1"/>
                <w:lang w:val="ru-RU"/>
              </w:rPr>
              <w:t xml:space="preserve"> </w:t>
            </w:r>
            <w:r w:rsidRPr="001423D4">
              <w:rPr>
                <w:rFonts w:ascii="Arial" w:hAnsi="Arial" w:cs="Arial"/>
                <w:lang w:val="ru-RU"/>
              </w:rPr>
              <w:t>рок</w:t>
            </w:r>
            <w:r w:rsidRPr="001423D4">
              <w:rPr>
                <w:rFonts w:ascii="Arial" w:hAnsi="Arial" w:cs="Arial"/>
                <w:spacing w:val="1"/>
                <w:lang w:val="ru-RU"/>
              </w:rPr>
              <w:t xml:space="preserve"> з</w:t>
            </w:r>
            <w:r w:rsidRPr="001423D4">
              <w:rPr>
                <w:rFonts w:ascii="Arial" w:hAnsi="Arial" w:cs="Arial"/>
                <w:lang w:val="ru-RU"/>
              </w:rPr>
              <w:t>а</w:t>
            </w:r>
            <w:r w:rsidRPr="001423D4">
              <w:rPr>
                <w:rFonts w:ascii="Arial" w:hAnsi="Arial" w:cs="Arial"/>
                <w:spacing w:val="-1"/>
                <w:lang w:val="ru-RU"/>
              </w:rPr>
              <w:t xml:space="preserve"> </w:t>
            </w:r>
            <w:r w:rsidRPr="001423D4">
              <w:rPr>
                <w:rFonts w:ascii="Arial" w:hAnsi="Arial" w:cs="Arial"/>
                <w:lang w:val="ru-RU"/>
              </w:rPr>
              <w:t>до</w:t>
            </w:r>
            <w:r w:rsidRPr="001423D4">
              <w:rPr>
                <w:rFonts w:ascii="Arial" w:hAnsi="Arial" w:cs="Arial"/>
                <w:spacing w:val="-1"/>
                <w:lang w:val="ru-RU"/>
              </w:rPr>
              <w:t>с</w:t>
            </w:r>
            <w:r w:rsidRPr="001423D4">
              <w:rPr>
                <w:rFonts w:ascii="Arial" w:hAnsi="Arial" w:cs="Arial"/>
                <w:spacing w:val="1"/>
                <w:lang w:val="ru-RU"/>
              </w:rPr>
              <w:t>т</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љ</w:t>
            </w:r>
            <w:r w:rsidRPr="001423D4">
              <w:rPr>
                <w:rFonts w:ascii="Arial" w:hAnsi="Arial" w:cs="Arial"/>
                <w:spacing w:val="-1"/>
                <w:lang w:val="ru-RU"/>
              </w:rPr>
              <w:t>ањ</w:t>
            </w:r>
            <w:r w:rsidRPr="001423D4">
              <w:rPr>
                <w:rFonts w:ascii="Arial" w:hAnsi="Arial" w:cs="Arial"/>
                <w:lang w:val="ru-RU"/>
              </w:rPr>
              <w:t>е</w:t>
            </w:r>
            <w:r w:rsidRPr="001423D4">
              <w:rPr>
                <w:rFonts w:ascii="Arial" w:hAnsi="Arial" w:cs="Arial"/>
                <w:spacing w:val="-1"/>
                <w:lang w:val="ru-RU"/>
              </w:rPr>
              <w:t xml:space="preserve"> </w:t>
            </w:r>
            <w:r w:rsidRPr="001423D4">
              <w:rPr>
                <w:rFonts w:ascii="Arial" w:hAnsi="Arial" w:cs="Arial"/>
                <w:spacing w:val="1"/>
                <w:lang w:val="ru-RU"/>
              </w:rPr>
              <w:t>п</w:t>
            </w:r>
            <w:r w:rsidRPr="001423D4">
              <w:rPr>
                <w:rFonts w:ascii="Arial" w:hAnsi="Arial" w:cs="Arial"/>
                <w:lang w:val="ru-RU"/>
              </w:rPr>
              <w:t>о</w:t>
            </w:r>
            <w:r w:rsidRPr="001423D4">
              <w:rPr>
                <w:rFonts w:ascii="Arial" w:hAnsi="Arial" w:cs="Arial"/>
                <w:spacing w:val="4"/>
                <w:lang w:val="ru-RU"/>
              </w:rPr>
              <w:t>н</w:t>
            </w:r>
            <w:r w:rsidRPr="001423D4">
              <w:rPr>
                <w:rFonts w:ascii="Arial" w:hAnsi="Arial" w:cs="Arial"/>
                <w:spacing w:val="-5"/>
                <w:lang w:val="ru-RU"/>
              </w:rPr>
              <w:t>у</w:t>
            </w:r>
            <w:r w:rsidRPr="001423D4">
              <w:rPr>
                <w:rFonts w:ascii="Arial" w:hAnsi="Arial" w:cs="Arial"/>
                <w:lang w:val="ru-RU"/>
              </w:rPr>
              <w:t>д</w:t>
            </w:r>
            <w:r w:rsidRPr="001423D4">
              <w:rPr>
                <w:rFonts w:ascii="Arial" w:hAnsi="Arial" w:cs="Arial"/>
                <w:spacing w:val="-1"/>
                <w:lang w:val="ru-RU"/>
              </w:rPr>
              <w:t>а</w:t>
            </w:r>
            <w:r w:rsidRPr="001423D4">
              <w:rPr>
                <w:rFonts w:ascii="Arial" w:hAnsi="Arial" w:cs="Arial"/>
                <w:lang w:val="ru-RU"/>
              </w:rPr>
              <w:t>:</w:t>
            </w:r>
          </w:p>
          <w:p w:rsidR="00031A8F" w:rsidRPr="001423D4" w:rsidRDefault="00031A8F" w:rsidP="00031A8F">
            <w:pPr>
              <w:autoSpaceDE w:val="0"/>
              <w:autoSpaceDN w:val="0"/>
              <w:adjustRightInd w:val="0"/>
              <w:spacing w:line="240" w:lineRule="auto"/>
              <w:rPr>
                <w:rFonts w:ascii="Arial" w:hAnsi="Arial" w:cs="Arial"/>
                <w:lang w:val="sr-Latn-CS"/>
              </w:rPr>
            </w:pPr>
          </w:p>
        </w:tc>
        <w:tc>
          <w:tcPr>
            <w:tcW w:w="3922" w:type="dxa"/>
            <w:tcBorders>
              <w:top w:val="single" w:sz="4" w:space="0" w:color="000000"/>
              <w:left w:val="single" w:sz="4" w:space="0" w:color="000000"/>
              <w:bottom w:val="single" w:sz="4" w:space="0" w:color="000000"/>
              <w:right w:val="single" w:sz="4" w:space="0" w:color="000000"/>
            </w:tcBorders>
          </w:tcPr>
          <w:p w:rsidR="00031A8F" w:rsidRPr="0014126D" w:rsidRDefault="0014126D" w:rsidP="00031A8F">
            <w:pPr>
              <w:autoSpaceDE w:val="0"/>
              <w:autoSpaceDN w:val="0"/>
              <w:adjustRightInd w:val="0"/>
              <w:spacing w:line="240" w:lineRule="auto"/>
              <w:rPr>
                <w:rFonts w:ascii="Arial" w:hAnsi="Arial" w:cs="Arial"/>
                <w:lang w:val="sr-Latn-CS"/>
              </w:rPr>
            </w:pPr>
            <w:r>
              <w:rPr>
                <w:rFonts w:ascii="Arial" w:hAnsi="Arial" w:cs="Arial"/>
              </w:rPr>
              <w:t xml:space="preserve">    </w:t>
            </w:r>
            <w:r w:rsidR="00F813C4">
              <w:rPr>
                <w:rFonts w:ascii="Arial" w:hAnsi="Arial" w:cs="Arial"/>
                <w:lang w:val="sr-Cyrl-CS"/>
              </w:rPr>
              <w:t>08</w:t>
            </w:r>
            <w:r w:rsidR="00817041">
              <w:rPr>
                <w:rFonts w:ascii="Arial" w:hAnsi="Arial" w:cs="Arial"/>
                <w:lang w:val="sr-Cyrl-CS"/>
              </w:rPr>
              <w:t>.</w:t>
            </w:r>
            <w:r w:rsidR="00F813C4">
              <w:rPr>
                <w:rFonts w:ascii="Arial" w:hAnsi="Arial" w:cs="Arial"/>
                <w:lang w:val="sr-Cyrl-CS"/>
              </w:rPr>
              <w:t>01</w:t>
            </w:r>
            <w:r w:rsidR="00031A8F" w:rsidRPr="0014126D">
              <w:rPr>
                <w:rFonts w:ascii="Arial" w:hAnsi="Arial" w:cs="Arial"/>
                <w:lang w:val="sr-Cyrl-CS"/>
              </w:rPr>
              <w:t>.</w:t>
            </w:r>
            <w:r w:rsidR="00F813C4">
              <w:rPr>
                <w:rFonts w:ascii="Arial" w:hAnsi="Arial" w:cs="Arial"/>
                <w:lang w:val="ru-RU"/>
              </w:rPr>
              <w:t>2018</w:t>
            </w:r>
            <w:r w:rsidR="00031A8F" w:rsidRPr="0014126D">
              <w:rPr>
                <w:rFonts w:ascii="Arial" w:hAnsi="Arial" w:cs="Arial"/>
                <w:lang w:val="ru-RU"/>
              </w:rPr>
              <w:t>. год</w:t>
            </w:r>
            <w:r w:rsidR="00031A8F" w:rsidRPr="0014126D">
              <w:rPr>
                <w:rFonts w:ascii="Arial" w:hAnsi="Arial" w:cs="Arial"/>
                <w:spacing w:val="1"/>
                <w:lang w:val="ru-RU"/>
              </w:rPr>
              <w:t>ин</w:t>
            </w:r>
            <w:r w:rsidR="00031A8F" w:rsidRPr="0014126D">
              <w:rPr>
                <w:rFonts w:ascii="Arial" w:hAnsi="Arial" w:cs="Arial"/>
                <w:lang w:val="ru-RU"/>
              </w:rPr>
              <w:t>е</w:t>
            </w:r>
            <w:r w:rsidR="00031A8F" w:rsidRPr="0014126D">
              <w:rPr>
                <w:rFonts w:ascii="Arial" w:hAnsi="Arial" w:cs="Arial"/>
                <w:spacing w:val="-1"/>
                <w:lang w:val="ru-RU"/>
              </w:rPr>
              <w:t xml:space="preserve"> </w:t>
            </w:r>
            <w:r w:rsidR="00031A8F" w:rsidRPr="0014126D">
              <w:rPr>
                <w:rFonts w:ascii="Arial" w:hAnsi="Arial" w:cs="Arial"/>
                <w:lang w:val="ru-RU"/>
              </w:rPr>
              <w:t xml:space="preserve">до </w:t>
            </w:r>
            <w:r w:rsidR="00817041">
              <w:rPr>
                <w:rFonts w:ascii="Arial" w:hAnsi="Arial" w:cs="Arial"/>
              </w:rPr>
              <w:t>10</w:t>
            </w:r>
            <w:r w:rsidR="00031A8F" w:rsidRPr="0014126D">
              <w:rPr>
                <w:rFonts w:ascii="Arial" w:hAnsi="Arial" w:cs="Arial"/>
                <w:lang w:val="ru-RU"/>
              </w:rPr>
              <w:t xml:space="preserve">:00 </w:t>
            </w:r>
            <w:r w:rsidR="00031A8F" w:rsidRPr="0014126D">
              <w:rPr>
                <w:rFonts w:ascii="Arial" w:hAnsi="Arial" w:cs="Arial"/>
                <w:spacing w:val="-1"/>
                <w:lang w:val="ru-RU"/>
              </w:rPr>
              <w:t>са</w:t>
            </w:r>
            <w:r w:rsidR="00031A8F" w:rsidRPr="0014126D">
              <w:rPr>
                <w:rFonts w:ascii="Arial" w:hAnsi="Arial" w:cs="Arial"/>
                <w:spacing w:val="1"/>
                <w:lang w:val="ru-RU"/>
              </w:rPr>
              <w:t>т</w:t>
            </w:r>
            <w:r w:rsidR="00031A8F" w:rsidRPr="0014126D">
              <w:rPr>
                <w:rFonts w:ascii="Arial" w:hAnsi="Arial" w:cs="Arial"/>
                <w:lang w:val="ru-RU"/>
              </w:rPr>
              <w:t>и</w:t>
            </w:r>
          </w:p>
          <w:p w:rsidR="00031A8F" w:rsidRPr="0014126D" w:rsidRDefault="004E133B" w:rsidP="00031A8F">
            <w:pPr>
              <w:autoSpaceDE w:val="0"/>
              <w:autoSpaceDN w:val="0"/>
              <w:adjustRightInd w:val="0"/>
              <w:spacing w:line="240" w:lineRule="auto"/>
              <w:rPr>
                <w:rFonts w:ascii="Arial" w:hAnsi="Arial" w:cs="Arial"/>
                <w:lang w:val="sr-Latn-CS"/>
              </w:rPr>
            </w:pPr>
            <w:r w:rsidRPr="0014126D">
              <w:rPr>
                <w:rFonts w:ascii="Arial" w:hAnsi="Arial" w:cs="Arial"/>
                <w:lang w:val="sr-Latn-CS"/>
              </w:rPr>
              <w:t>0</w:t>
            </w:r>
          </w:p>
        </w:tc>
      </w:tr>
      <w:tr w:rsidR="00031A8F" w:rsidRPr="003B232C" w:rsidTr="00745EE1">
        <w:trPr>
          <w:trHeight w:hRule="exact" w:val="286"/>
        </w:trPr>
        <w:tc>
          <w:tcPr>
            <w:tcW w:w="5654" w:type="dxa"/>
            <w:tcBorders>
              <w:top w:val="single" w:sz="4" w:space="0" w:color="000000"/>
              <w:left w:val="single" w:sz="4" w:space="0" w:color="000000"/>
              <w:bottom w:val="single" w:sz="4" w:space="0" w:color="000000"/>
              <w:right w:val="single" w:sz="4" w:space="0" w:color="000000"/>
            </w:tcBorders>
          </w:tcPr>
          <w:p w:rsidR="00031A8F" w:rsidRPr="001423D4" w:rsidRDefault="00031A8F" w:rsidP="00031A8F">
            <w:pPr>
              <w:autoSpaceDE w:val="0"/>
              <w:autoSpaceDN w:val="0"/>
              <w:adjustRightInd w:val="0"/>
              <w:spacing w:line="240" w:lineRule="auto"/>
              <w:rPr>
                <w:rFonts w:ascii="Arial" w:hAnsi="Arial" w:cs="Arial"/>
                <w:spacing w:val="-1"/>
                <w:lang w:val="sr-Latn-CS"/>
              </w:rPr>
            </w:pPr>
            <w:r w:rsidRPr="001423D4">
              <w:rPr>
                <w:rFonts w:ascii="Arial" w:hAnsi="Arial" w:cs="Arial"/>
                <w:spacing w:val="3"/>
                <w:lang w:val="ru-RU"/>
              </w:rPr>
              <w:t>Ј</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н</w:t>
            </w:r>
            <w:r w:rsidRPr="001423D4">
              <w:rPr>
                <w:rFonts w:ascii="Arial" w:hAnsi="Arial" w:cs="Arial"/>
                <w:lang w:val="ru-RU"/>
              </w:rPr>
              <w:t xml:space="preserve">о </w:t>
            </w:r>
            <w:r w:rsidRPr="001423D4">
              <w:rPr>
                <w:rFonts w:ascii="Arial" w:hAnsi="Arial" w:cs="Arial"/>
                <w:spacing w:val="-1"/>
                <w:lang w:val="ru-RU"/>
              </w:rPr>
              <w:t>о</w:t>
            </w:r>
            <w:r w:rsidRPr="001423D4">
              <w:rPr>
                <w:rFonts w:ascii="Arial" w:hAnsi="Arial" w:cs="Arial"/>
                <w:spacing w:val="2"/>
                <w:lang w:val="ru-RU"/>
              </w:rPr>
              <w:t>т</w:t>
            </w:r>
            <w:r w:rsidRPr="001423D4">
              <w:rPr>
                <w:rFonts w:ascii="Arial" w:hAnsi="Arial" w:cs="Arial"/>
                <w:lang w:val="ru-RU"/>
              </w:rPr>
              <w:t>в</w:t>
            </w:r>
            <w:r w:rsidRPr="001423D4">
              <w:rPr>
                <w:rFonts w:ascii="Arial" w:hAnsi="Arial" w:cs="Arial"/>
                <w:spacing w:val="-1"/>
                <w:lang w:val="ru-RU"/>
              </w:rPr>
              <w:t>ар</w:t>
            </w:r>
            <w:r w:rsidRPr="001423D4">
              <w:rPr>
                <w:rFonts w:ascii="Arial" w:hAnsi="Arial" w:cs="Arial"/>
                <w:lang w:val="ru-RU"/>
              </w:rPr>
              <w:t>а</w:t>
            </w:r>
            <w:r w:rsidRPr="001423D4">
              <w:rPr>
                <w:rFonts w:ascii="Arial" w:hAnsi="Arial" w:cs="Arial"/>
                <w:spacing w:val="-1"/>
                <w:lang w:val="ru-RU"/>
              </w:rPr>
              <w:t>њ</w:t>
            </w:r>
            <w:r w:rsidRPr="001423D4">
              <w:rPr>
                <w:rFonts w:ascii="Arial" w:hAnsi="Arial" w:cs="Arial"/>
                <w:lang w:val="ru-RU"/>
              </w:rPr>
              <w:t>е</w:t>
            </w:r>
            <w:r w:rsidRPr="001423D4">
              <w:rPr>
                <w:rFonts w:ascii="Arial" w:hAnsi="Arial" w:cs="Arial"/>
                <w:spacing w:val="-2"/>
                <w:lang w:val="ru-RU"/>
              </w:rPr>
              <w:t xml:space="preserve"> </w:t>
            </w:r>
            <w:r w:rsidRPr="001423D4">
              <w:rPr>
                <w:rFonts w:ascii="Arial" w:hAnsi="Arial" w:cs="Arial"/>
                <w:spacing w:val="2"/>
                <w:lang w:val="ru-RU"/>
              </w:rPr>
              <w:t>п</w:t>
            </w:r>
            <w:r w:rsidRPr="001423D4">
              <w:rPr>
                <w:rFonts w:ascii="Arial" w:hAnsi="Arial" w:cs="Arial"/>
                <w:spacing w:val="-1"/>
                <w:lang w:val="ru-RU"/>
              </w:rPr>
              <w:t>о</w:t>
            </w:r>
            <w:r w:rsidRPr="001423D4">
              <w:rPr>
                <w:rFonts w:ascii="Arial" w:hAnsi="Arial" w:cs="Arial"/>
                <w:spacing w:val="5"/>
                <w:lang w:val="ru-RU"/>
              </w:rPr>
              <w:t>н</w:t>
            </w:r>
            <w:r w:rsidRPr="001423D4">
              <w:rPr>
                <w:rFonts w:ascii="Arial" w:hAnsi="Arial" w:cs="Arial"/>
                <w:spacing w:val="-7"/>
                <w:lang w:val="ru-RU"/>
              </w:rPr>
              <w:t>у</w:t>
            </w:r>
            <w:r w:rsidRPr="001423D4">
              <w:rPr>
                <w:rFonts w:ascii="Arial" w:hAnsi="Arial" w:cs="Arial"/>
                <w:spacing w:val="3"/>
                <w:lang w:val="ru-RU"/>
              </w:rPr>
              <w:t>д</w:t>
            </w:r>
            <w:r w:rsidRPr="001423D4">
              <w:rPr>
                <w:rFonts w:ascii="Arial" w:hAnsi="Arial" w:cs="Arial"/>
                <w:spacing w:val="-1"/>
                <w:lang w:val="ru-RU"/>
              </w:rPr>
              <w:t>а:</w:t>
            </w:r>
          </w:p>
          <w:p w:rsidR="00031A8F" w:rsidRPr="001423D4" w:rsidRDefault="00031A8F" w:rsidP="00031A8F">
            <w:pPr>
              <w:autoSpaceDE w:val="0"/>
              <w:autoSpaceDN w:val="0"/>
              <w:adjustRightInd w:val="0"/>
              <w:spacing w:line="240" w:lineRule="auto"/>
              <w:rPr>
                <w:rFonts w:ascii="Arial" w:hAnsi="Arial" w:cs="Arial"/>
                <w:lang w:val="sr-Latn-CS"/>
              </w:rPr>
            </w:pPr>
          </w:p>
        </w:tc>
        <w:tc>
          <w:tcPr>
            <w:tcW w:w="3922" w:type="dxa"/>
            <w:tcBorders>
              <w:top w:val="single" w:sz="4" w:space="0" w:color="000000"/>
              <w:left w:val="single" w:sz="4" w:space="0" w:color="000000"/>
              <w:bottom w:val="single" w:sz="4" w:space="0" w:color="000000"/>
              <w:right w:val="single" w:sz="4" w:space="0" w:color="000000"/>
            </w:tcBorders>
          </w:tcPr>
          <w:p w:rsidR="00031A8F" w:rsidRPr="00745EE1" w:rsidRDefault="00F813C4" w:rsidP="003A39CF">
            <w:pPr>
              <w:autoSpaceDE w:val="0"/>
              <w:autoSpaceDN w:val="0"/>
              <w:adjustRightInd w:val="0"/>
              <w:spacing w:line="240" w:lineRule="auto"/>
              <w:rPr>
                <w:rFonts w:ascii="Arial" w:hAnsi="Arial" w:cs="Arial"/>
              </w:rPr>
            </w:pPr>
            <w:r>
              <w:rPr>
                <w:rFonts w:ascii="Arial" w:hAnsi="Arial" w:cs="Arial"/>
              </w:rPr>
              <w:t xml:space="preserve">    </w:t>
            </w:r>
            <w:r>
              <w:rPr>
                <w:rFonts w:ascii="Arial" w:hAnsi="Arial" w:cs="Arial"/>
                <w:lang w:val="sr-Cyrl-CS"/>
              </w:rPr>
              <w:t>08</w:t>
            </w:r>
            <w:r w:rsidR="00817041">
              <w:rPr>
                <w:rFonts w:ascii="Arial" w:hAnsi="Arial" w:cs="Arial"/>
                <w:lang w:val="sr-Cyrl-CS"/>
              </w:rPr>
              <w:t>.</w:t>
            </w:r>
            <w:r>
              <w:rPr>
                <w:rFonts w:ascii="Arial" w:hAnsi="Arial" w:cs="Arial"/>
                <w:lang w:val="sr-Cyrl-CS"/>
              </w:rPr>
              <w:t>01</w:t>
            </w:r>
            <w:r w:rsidR="00031A8F" w:rsidRPr="0014126D">
              <w:rPr>
                <w:rFonts w:ascii="Arial" w:hAnsi="Arial" w:cs="Arial"/>
                <w:lang w:val="sr-Cyrl-CS"/>
              </w:rPr>
              <w:t>.</w:t>
            </w:r>
            <w:r>
              <w:rPr>
                <w:rFonts w:ascii="Arial" w:hAnsi="Arial" w:cs="Arial"/>
                <w:lang w:val="ru-RU"/>
              </w:rPr>
              <w:t>2018</w:t>
            </w:r>
            <w:r w:rsidR="00031A8F" w:rsidRPr="0014126D">
              <w:rPr>
                <w:rFonts w:ascii="Arial" w:hAnsi="Arial" w:cs="Arial"/>
                <w:lang w:val="ru-RU"/>
              </w:rPr>
              <w:t>. год</w:t>
            </w:r>
            <w:r w:rsidR="00031A8F" w:rsidRPr="0014126D">
              <w:rPr>
                <w:rFonts w:ascii="Arial" w:hAnsi="Arial" w:cs="Arial"/>
                <w:spacing w:val="1"/>
                <w:lang w:val="ru-RU"/>
              </w:rPr>
              <w:t>ин</w:t>
            </w:r>
            <w:r w:rsidR="00031A8F" w:rsidRPr="0014126D">
              <w:rPr>
                <w:rFonts w:ascii="Arial" w:hAnsi="Arial" w:cs="Arial"/>
                <w:lang w:val="ru-RU"/>
              </w:rPr>
              <w:t>е</w:t>
            </w:r>
            <w:r w:rsidR="00031A8F" w:rsidRPr="0014126D">
              <w:rPr>
                <w:rFonts w:ascii="Arial" w:hAnsi="Arial" w:cs="Arial"/>
                <w:spacing w:val="1"/>
                <w:lang w:val="ru-RU"/>
              </w:rPr>
              <w:t xml:space="preserve"> </w:t>
            </w:r>
            <w:r w:rsidR="00031A8F" w:rsidRPr="0014126D">
              <w:rPr>
                <w:rFonts w:ascii="Arial" w:hAnsi="Arial" w:cs="Arial"/>
                <w:lang w:val="ru-RU"/>
              </w:rPr>
              <w:t>у</w:t>
            </w:r>
            <w:r w:rsidR="00031A8F" w:rsidRPr="0014126D">
              <w:rPr>
                <w:rFonts w:ascii="Arial" w:hAnsi="Arial" w:cs="Arial"/>
                <w:spacing w:val="-5"/>
                <w:lang w:val="ru-RU"/>
              </w:rPr>
              <w:t xml:space="preserve"> </w:t>
            </w:r>
            <w:r w:rsidR="00031A8F" w:rsidRPr="0014126D">
              <w:rPr>
                <w:rFonts w:ascii="Arial" w:hAnsi="Arial" w:cs="Arial"/>
                <w:spacing w:val="2"/>
                <w:lang w:val="sr-Cyrl-CS"/>
              </w:rPr>
              <w:t>1</w:t>
            </w:r>
            <w:r w:rsidR="00817041">
              <w:rPr>
                <w:rFonts w:ascii="Arial" w:hAnsi="Arial" w:cs="Arial"/>
                <w:spacing w:val="2"/>
              </w:rPr>
              <w:t>0</w:t>
            </w:r>
            <w:r w:rsidR="00031A8F" w:rsidRPr="0014126D">
              <w:rPr>
                <w:rFonts w:ascii="Arial" w:hAnsi="Arial" w:cs="Arial"/>
                <w:lang w:val="ru-RU"/>
              </w:rPr>
              <w:t>:30</w:t>
            </w:r>
          </w:p>
        </w:tc>
      </w:tr>
    </w:tbl>
    <w:p w:rsidR="00031A8F" w:rsidRPr="005C1BA0" w:rsidRDefault="00031A8F" w:rsidP="00031A8F">
      <w:pPr>
        <w:jc w:val="center"/>
        <w:rPr>
          <w:rFonts w:ascii="Arial" w:hAnsi="Arial" w:cs="Arial"/>
          <w:i/>
          <w:iCs/>
        </w:rPr>
      </w:pPr>
    </w:p>
    <w:p w:rsidR="00031A8F" w:rsidRPr="007E0BB3" w:rsidRDefault="00031A8F" w:rsidP="00031A8F">
      <w:pPr>
        <w:jc w:val="center"/>
        <w:rPr>
          <w:rFonts w:ascii="Arial" w:hAnsi="Arial" w:cs="Arial"/>
          <w:b/>
          <w:iCs/>
        </w:rPr>
      </w:pPr>
    </w:p>
    <w:p w:rsidR="00031A8F" w:rsidRPr="007118C6" w:rsidRDefault="007E0BB3" w:rsidP="00031A8F">
      <w:pPr>
        <w:jc w:val="center"/>
        <w:rPr>
          <w:rFonts w:ascii="Arial" w:hAnsi="Arial" w:cs="Arial"/>
          <w:b/>
          <w:iCs/>
        </w:rPr>
      </w:pPr>
      <w:r w:rsidRPr="007E0BB3">
        <w:rPr>
          <w:rFonts w:ascii="Arial" w:hAnsi="Arial" w:cs="Arial"/>
          <w:b/>
          <w:iCs/>
        </w:rPr>
        <w:t xml:space="preserve">Укупан број страна конкурсне документације: </w:t>
      </w:r>
      <w:r w:rsidR="00D73763">
        <w:rPr>
          <w:rFonts w:ascii="Arial" w:hAnsi="Arial" w:cs="Arial"/>
          <w:b/>
          <w:iCs/>
          <w:lang w:val="sr-Cyrl-CS"/>
        </w:rPr>
        <w:t>34</w:t>
      </w:r>
      <w:r w:rsidR="007118C6">
        <w:rPr>
          <w:rFonts w:ascii="Arial" w:hAnsi="Arial" w:cs="Arial"/>
          <w:b/>
          <w:iCs/>
        </w:rPr>
        <w:t xml:space="preserve"> страна</w:t>
      </w:r>
    </w:p>
    <w:p w:rsidR="007E0BB3" w:rsidRDefault="007E0BB3" w:rsidP="007E0BB3">
      <w:pPr>
        <w:pStyle w:val="Heading4"/>
        <w:rPr>
          <w:rFonts w:ascii="Arial" w:hAnsi="Arial" w:cs="Arial"/>
          <w:sz w:val="24"/>
          <w:lang w:val="sr-Cyrl-CS"/>
        </w:rPr>
      </w:pPr>
    </w:p>
    <w:p w:rsidR="007E0BB3" w:rsidRPr="007E0BB3" w:rsidRDefault="007E0BB3" w:rsidP="007E0BB3">
      <w:pPr>
        <w:pStyle w:val="BodyText"/>
        <w:rPr>
          <w:lang w:val="sr-Cyrl-CS"/>
        </w:rPr>
      </w:pPr>
    </w:p>
    <w:p w:rsidR="00745EE1" w:rsidRDefault="00745EE1" w:rsidP="007E0BB3">
      <w:pPr>
        <w:pStyle w:val="Heading4"/>
        <w:rPr>
          <w:rFonts w:ascii="Arial" w:hAnsi="Arial" w:cs="Arial"/>
          <w:sz w:val="24"/>
        </w:rPr>
      </w:pPr>
    </w:p>
    <w:p w:rsidR="00745EE1" w:rsidRDefault="00745EE1" w:rsidP="007E0BB3">
      <w:pPr>
        <w:pStyle w:val="Heading4"/>
        <w:rPr>
          <w:rFonts w:ascii="Arial" w:hAnsi="Arial" w:cs="Arial"/>
          <w:sz w:val="24"/>
        </w:rPr>
      </w:pPr>
    </w:p>
    <w:p w:rsidR="007E0BB3" w:rsidRPr="00DE0254" w:rsidRDefault="00790B45" w:rsidP="007E0BB3">
      <w:pPr>
        <w:pStyle w:val="Heading4"/>
        <w:rPr>
          <w:rFonts w:ascii="Arial" w:hAnsi="Arial" w:cs="Arial"/>
          <w:sz w:val="24"/>
        </w:rPr>
      </w:pPr>
      <w:r>
        <w:rPr>
          <w:rFonts w:ascii="Arial" w:hAnsi="Arial" w:cs="Arial"/>
          <w:sz w:val="24"/>
          <w:lang w:val="sr-Cyrl-CS"/>
        </w:rPr>
        <w:t>Баточина, децембар</w:t>
      </w:r>
      <w:r w:rsidR="007E0BB3" w:rsidRPr="00DE0254">
        <w:rPr>
          <w:rFonts w:ascii="Arial" w:hAnsi="Arial" w:cs="Arial"/>
          <w:sz w:val="24"/>
          <w:lang w:val="sr-Cyrl-CS"/>
        </w:rPr>
        <w:t xml:space="preserve">, 2017. </w:t>
      </w:r>
      <w:r w:rsidR="007E0BB3">
        <w:rPr>
          <w:rFonts w:ascii="Arial" w:hAnsi="Arial" w:cs="Arial"/>
          <w:sz w:val="24"/>
          <w:lang w:val="sr-Cyrl-CS"/>
        </w:rPr>
        <w:t>г</w:t>
      </w:r>
      <w:r w:rsidR="007E0BB3" w:rsidRPr="00DE0254">
        <w:rPr>
          <w:rFonts w:ascii="Arial" w:hAnsi="Arial" w:cs="Arial"/>
          <w:sz w:val="24"/>
          <w:lang w:val="sr-Cyrl-CS"/>
        </w:rPr>
        <w:t>одине</w:t>
      </w:r>
    </w:p>
    <w:p w:rsidR="00031A8F" w:rsidRPr="007E0BB3" w:rsidRDefault="00031A8F" w:rsidP="007E0BB3">
      <w:pPr>
        <w:rPr>
          <w:rFonts w:ascii="Arial" w:hAnsi="Arial" w:cs="Arial"/>
          <w:i/>
          <w:iCs/>
        </w:rPr>
      </w:pPr>
    </w:p>
    <w:p w:rsidR="007E0BB3" w:rsidRPr="006C1EF2" w:rsidRDefault="007E0BB3" w:rsidP="007E0BB3">
      <w:pPr>
        <w:jc w:val="both"/>
        <w:rPr>
          <w:rFonts w:ascii="Arial" w:hAnsi="Arial" w:cs="Arial"/>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9</w:t>
      </w:r>
      <w:r w:rsidRPr="008566BF">
        <w:rPr>
          <w:rFonts w:ascii="Arial" w:eastAsia="TimesNewRomanPSMT" w:hAnsi="Arial" w:cs="Arial"/>
          <w:lang w:val="ru-RU"/>
        </w:rPr>
        <w:t>. и 61. Закона о јавним набавкама („Сл. гласник РС” бр. 124/2012,</w:t>
      </w:r>
      <w:r w:rsidRPr="00DA588A">
        <w:rPr>
          <w:rFonts w:ascii="Arial" w:hAnsi="Arial" w:cs="Arial"/>
          <w:noProof/>
          <w:lang w:val="sr-Cyrl-CS"/>
        </w:rPr>
        <w:t xml:space="preserve"> </w:t>
      </w:r>
      <w:r w:rsidRPr="0012123C">
        <w:rPr>
          <w:rFonts w:ascii="Arial" w:hAnsi="Arial" w:cs="Arial"/>
          <w:noProof/>
          <w:lang w:val="sr-Cyrl-CS"/>
        </w:rPr>
        <w:t>14/2015 и 68/2015</w:t>
      </w:r>
      <w:r w:rsidRPr="008566BF">
        <w:rPr>
          <w:rFonts w:ascii="Arial" w:eastAsia="TimesNewRomanPSMT" w:hAnsi="Arial" w:cs="Arial"/>
          <w:lang w:val="ru-RU"/>
        </w:rPr>
        <w:t xml:space="preserve"> у даљем тексту: Закон), чл. </w:t>
      </w:r>
      <w:r>
        <w:rPr>
          <w:rFonts w:ascii="Arial" w:eastAsia="TimesNewRomanPSMT" w:hAnsi="Arial" w:cs="Arial"/>
          <w:lang w:val="sr-Cyrl-CS"/>
        </w:rPr>
        <w:t>6</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Pr="008566BF">
        <w:rPr>
          <w:rFonts w:ascii="Arial" w:eastAsia="TimesNewRomanPSMT" w:hAnsi="Arial" w:cs="Arial"/>
          <w:lang w:val="ru-RU"/>
        </w:rPr>
        <w:t xml:space="preserve">), </w:t>
      </w:r>
      <w:r w:rsidR="0014126D" w:rsidRPr="0014126D">
        <w:rPr>
          <w:rFonts w:ascii="Arial" w:eastAsia="TimesNewRomanPSMT" w:hAnsi="Arial" w:cs="Arial"/>
          <w:lang w:val="ru-RU"/>
        </w:rPr>
        <w:t xml:space="preserve">чл. 33. </w:t>
      </w:r>
      <w:r w:rsidR="0014126D" w:rsidRPr="0014126D">
        <w:rPr>
          <w:rFonts w:ascii="Arial" w:hAnsi="Arial" w:cs="Arial"/>
          <w:lang w:val="sr-Cyrl-CS"/>
        </w:rPr>
        <w:t>Правилника о начину обављања послова јавних набавки у Општинској управи општине Баточина број 031-77/14-01 од 05.03.2014. године</w:t>
      </w:r>
      <w:r w:rsidR="0014126D">
        <w:rPr>
          <w:rFonts w:ascii="Arial" w:hAnsi="Arial" w:cs="Arial"/>
          <w:lang w:val="sr-Cyrl-CS"/>
        </w:rPr>
        <w:t>,</w:t>
      </w:r>
      <w:r w:rsidR="0014126D" w:rsidRPr="0014126D">
        <w:rPr>
          <w:rFonts w:ascii="Arial" w:hAnsi="Arial" w:cs="Arial"/>
          <w:lang w:val="ru-RU"/>
        </w:rPr>
        <w:t xml:space="preserve"> </w:t>
      </w:r>
      <w:r w:rsidRPr="008566BF">
        <w:rPr>
          <w:rFonts w:ascii="Arial" w:hAnsi="Arial" w:cs="Arial"/>
          <w:lang w:val="ru-RU"/>
        </w:rPr>
        <w:t xml:space="preserve">Одлуке о покретању поступка јавне набавке број </w:t>
      </w:r>
      <w:r w:rsidR="00F813C4">
        <w:rPr>
          <w:rFonts w:ascii="Arial" w:hAnsi="Arial" w:cs="Arial"/>
          <w:lang w:val="sr-Cyrl-CS"/>
        </w:rPr>
        <w:t>19</w:t>
      </w:r>
      <w:r w:rsidR="0014126D">
        <w:rPr>
          <w:rFonts w:ascii="Arial" w:hAnsi="Arial" w:cs="Arial"/>
          <w:lang w:val="sr-Cyrl-CS"/>
        </w:rPr>
        <w:t>/</w:t>
      </w:r>
      <w:r w:rsidR="00C718EB">
        <w:rPr>
          <w:rFonts w:ascii="Arial" w:hAnsi="Arial" w:cs="Arial"/>
          <w:lang w:val="sr-Cyrl-CS"/>
        </w:rPr>
        <w:t>17</w:t>
      </w:r>
      <w:r w:rsidRPr="008566BF">
        <w:rPr>
          <w:rFonts w:ascii="Arial" w:hAnsi="Arial" w:cs="Arial"/>
          <w:lang w:val="ru-RU"/>
        </w:rPr>
        <w:t xml:space="preserve">, деловодни број </w:t>
      </w:r>
      <w:r w:rsidR="0014126D">
        <w:rPr>
          <w:rFonts w:ascii="Arial" w:hAnsi="Arial" w:cs="Arial"/>
          <w:lang w:val="sr-Cyrl-CS"/>
        </w:rPr>
        <w:t>031-</w:t>
      </w:r>
      <w:r w:rsidR="004A1947">
        <w:rPr>
          <w:rFonts w:ascii="Arial" w:hAnsi="Arial" w:cs="Arial"/>
          <w:lang w:val="sr-Cyrl-CS"/>
        </w:rPr>
        <w:t>725/</w:t>
      </w:r>
      <w:r>
        <w:rPr>
          <w:rFonts w:ascii="Arial" w:hAnsi="Arial" w:cs="Arial"/>
          <w:lang w:val="sr-Cyrl-CS"/>
        </w:rPr>
        <w:t>17</w:t>
      </w:r>
      <w:r w:rsidRPr="008566BF">
        <w:rPr>
          <w:rFonts w:ascii="Arial" w:hAnsi="Arial" w:cs="Arial"/>
          <w:lang w:val="ru-RU"/>
        </w:rPr>
        <w:t>-0</w:t>
      </w:r>
      <w:r>
        <w:rPr>
          <w:rFonts w:ascii="Arial" w:hAnsi="Arial" w:cs="Arial"/>
          <w:lang w:val="ru-RU"/>
        </w:rPr>
        <w:t>1</w:t>
      </w:r>
      <w:r w:rsidRPr="008566BF">
        <w:rPr>
          <w:rFonts w:ascii="Arial" w:hAnsi="Arial" w:cs="Arial"/>
          <w:lang w:val="ru-RU"/>
        </w:rPr>
        <w:t xml:space="preserve"> </w:t>
      </w:r>
      <w:r w:rsidR="0014126D">
        <w:rPr>
          <w:rFonts w:ascii="Arial" w:hAnsi="Arial" w:cs="Arial"/>
          <w:lang w:val="sr-Cyrl-CS"/>
        </w:rPr>
        <w:t xml:space="preserve">од </w:t>
      </w:r>
      <w:r w:rsidR="004A1947" w:rsidRPr="004A1947">
        <w:rPr>
          <w:rFonts w:ascii="Arial" w:hAnsi="Arial" w:cs="Arial"/>
          <w:color w:val="auto"/>
          <w:lang w:val="sr-Cyrl-CS"/>
        </w:rPr>
        <w:t>27</w:t>
      </w:r>
      <w:r w:rsidRPr="004A1947">
        <w:rPr>
          <w:rFonts w:ascii="Arial" w:hAnsi="Arial" w:cs="Arial"/>
          <w:color w:val="auto"/>
          <w:lang w:val="sr-Cyrl-CS"/>
        </w:rPr>
        <w:t>.</w:t>
      </w:r>
      <w:r w:rsidR="004A1947" w:rsidRPr="004A1947">
        <w:rPr>
          <w:rFonts w:ascii="Arial" w:hAnsi="Arial" w:cs="Arial"/>
          <w:color w:val="auto"/>
          <w:lang w:val="sr-Cyrl-CS"/>
        </w:rPr>
        <w:t>12</w:t>
      </w:r>
      <w:r w:rsidRPr="004A1947">
        <w:rPr>
          <w:rFonts w:ascii="Arial" w:hAnsi="Arial" w:cs="Arial"/>
          <w:color w:val="auto"/>
          <w:lang w:val="ru-RU"/>
        </w:rPr>
        <w:t>.</w:t>
      </w:r>
      <w:r w:rsidRPr="004A1947">
        <w:rPr>
          <w:rFonts w:ascii="Arial" w:hAnsi="Arial" w:cs="Arial"/>
          <w:color w:val="auto"/>
          <w:lang w:val="sr-Cyrl-CS"/>
        </w:rPr>
        <w:t>2017</w:t>
      </w:r>
      <w:r>
        <w:rPr>
          <w:rFonts w:ascii="Arial" w:hAnsi="Arial" w:cs="Arial"/>
          <w:lang w:val="sr-Cyrl-CS"/>
        </w:rPr>
        <w:t xml:space="preserve">. године </w:t>
      </w:r>
      <w:r w:rsidRPr="008566BF">
        <w:rPr>
          <w:rFonts w:ascii="Arial" w:hAnsi="Arial" w:cs="Arial"/>
          <w:lang w:val="ru-RU"/>
        </w:rPr>
        <w:t>и Решења о образовању комисије за јавну набавку бр</w:t>
      </w:r>
      <w:r w:rsidR="00A154D3">
        <w:rPr>
          <w:rFonts w:ascii="Arial" w:hAnsi="Arial" w:cs="Arial"/>
          <w:lang w:val="sr-Cyrl-CS"/>
        </w:rPr>
        <w:t xml:space="preserve">ој </w:t>
      </w:r>
      <w:r w:rsidR="00F813C4">
        <w:rPr>
          <w:rFonts w:ascii="Arial" w:hAnsi="Arial" w:cs="Arial"/>
          <w:lang w:val="sr-Cyrl-CS"/>
        </w:rPr>
        <w:t>19/</w:t>
      </w:r>
      <w:r w:rsidR="0014126D">
        <w:rPr>
          <w:rFonts w:ascii="Arial" w:hAnsi="Arial" w:cs="Arial"/>
          <w:lang w:val="sr-Cyrl-CS"/>
        </w:rPr>
        <w:t>17</w:t>
      </w:r>
      <w:r w:rsidRPr="008566BF">
        <w:rPr>
          <w:rFonts w:ascii="Arial" w:hAnsi="Arial" w:cs="Arial"/>
          <w:lang w:val="ru-RU"/>
        </w:rPr>
        <w:t xml:space="preserve">, деловодни број </w:t>
      </w:r>
      <w:r w:rsidR="0014126D">
        <w:rPr>
          <w:rFonts w:ascii="Arial" w:hAnsi="Arial" w:cs="Arial"/>
          <w:lang w:val="sr-Cyrl-CS"/>
        </w:rPr>
        <w:t>031-</w:t>
      </w:r>
      <w:r w:rsidR="004A1947" w:rsidRPr="004A1947">
        <w:rPr>
          <w:rFonts w:ascii="Arial" w:hAnsi="Arial" w:cs="Arial"/>
          <w:color w:val="auto"/>
          <w:lang w:val="sr-Cyrl-CS"/>
        </w:rPr>
        <w:t>726</w:t>
      </w:r>
      <w:r w:rsidRPr="004A1947">
        <w:rPr>
          <w:rFonts w:ascii="Arial" w:hAnsi="Arial" w:cs="Arial"/>
          <w:color w:val="auto"/>
          <w:lang w:val="ru-RU"/>
        </w:rPr>
        <w:t>/17-01</w:t>
      </w:r>
      <w:r w:rsidR="0014126D" w:rsidRPr="004A1947">
        <w:rPr>
          <w:rFonts w:ascii="Arial" w:hAnsi="Arial" w:cs="Arial"/>
          <w:color w:val="auto"/>
          <w:lang w:val="sr-Cyrl-CS"/>
        </w:rPr>
        <w:t xml:space="preserve"> од </w:t>
      </w:r>
      <w:r w:rsidR="004A1947" w:rsidRPr="004A1947">
        <w:rPr>
          <w:rFonts w:ascii="Arial" w:hAnsi="Arial" w:cs="Arial"/>
          <w:color w:val="auto"/>
          <w:lang w:val="sr-Cyrl-CS"/>
        </w:rPr>
        <w:t>27</w:t>
      </w:r>
      <w:r w:rsidRPr="004A1947">
        <w:rPr>
          <w:rFonts w:ascii="Arial" w:hAnsi="Arial" w:cs="Arial"/>
          <w:color w:val="auto"/>
          <w:lang w:val="sr-Cyrl-CS"/>
        </w:rPr>
        <w:t>.</w:t>
      </w:r>
      <w:r w:rsidR="004A1947" w:rsidRPr="004A1947">
        <w:rPr>
          <w:rFonts w:ascii="Arial" w:hAnsi="Arial" w:cs="Arial"/>
          <w:color w:val="auto"/>
          <w:lang w:val="sr-Cyrl-CS"/>
        </w:rPr>
        <w:t>12</w:t>
      </w:r>
      <w:r w:rsidRPr="004A1947">
        <w:rPr>
          <w:rFonts w:ascii="Arial" w:hAnsi="Arial" w:cs="Arial"/>
          <w:color w:val="auto"/>
          <w:lang w:val="sr-Cyrl-CS"/>
        </w:rPr>
        <w:t>.2017</w:t>
      </w:r>
      <w:r>
        <w:rPr>
          <w:rFonts w:ascii="Arial" w:hAnsi="Arial" w:cs="Arial"/>
          <w:lang w:val="sr-Cyrl-CS"/>
        </w:rPr>
        <w:t>. године</w:t>
      </w:r>
      <w:r w:rsidRPr="008566BF">
        <w:rPr>
          <w:rFonts w:ascii="Arial" w:hAnsi="Arial" w:cs="Arial"/>
          <w:lang w:val="ru-RU"/>
        </w:rPr>
        <w:t>, припрем</w:t>
      </w:r>
      <w:r>
        <w:rPr>
          <w:rFonts w:ascii="Arial" w:hAnsi="Arial" w:cs="Arial"/>
          <w:lang w:val="sr-Cyrl-CS"/>
        </w:rPr>
        <w:t>љ</w:t>
      </w:r>
      <w:r w:rsidRPr="008566BF">
        <w:rPr>
          <w:rFonts w:ascii="Arial" w:hAnsi="Arial" w:cs="Arial"/>
          <w:lang w:val="ru-RU"/>
        </w:rPr>
        <w:t>ена је:</w:t>
      </w:r>
    </w:p>
    <w:p w:rsidR="00221C6F" w:rsidRDefault="00221C6F">
      <w:pPr>
        <w:ind w:firstLine="720"/>
        <w:jc w:val="both"/>
        <w:rPr>
          <w:rFonts w:ascii="Arial" w:eastAsia="TimesNewRomanPSMT" w:hAnsi="Arial" w:cs="Arial"/>
        </w:rPr>
      </w:pPr>
    </w:p>
    <w:p w:rsidR="00143D17" w:rsidRDefault="00143D17">
      <w:pPr>
        <w:ind w:firstLine="720"/>
        <w:jc w:val="both"/>
        <w:rPr>
          <w:rFonts w:ascii="Arial" w:eastAsia="TimesNewRomanPSMT" w:hAnsi="Arial" w:cs="Arial"/>
        </w:rPr>
      </w:pPr>
    </w:p>
    <w:p w:rsidR="00221C6F" w:rsidRPr="004A1947" w:rsidRDefault="00221C6F">
      <w:pPr>
        <w:shd w:val="clear" w:color="auto" w:fill="C6D9F1"/>
        <w:jc w:val="center"/>
        <w:rPr>
          <w:rFonts w:ascii="Arial" w:eastAsia="TimesNewRomanPS-BoldMT" w:hAnsi="Arial" w:cs="Arial"/>
          <w:b/>
          <w:bCs/>
          <w:color w:val="auto"/>
          <w:lang w:val="sr-Cyrl-CS"/>
        </w:rPr>
      </w:pPr>
      <w:r>
        <w:rPr>
          <w:rFonts w:ascii="Arial" w:eastAsia="TimesNewRomanPS-BoldMT" w:hAnsi="Arial" w:cs="Arial"/>
          <w:b/>
          <w:bCs/>
        </w:rPr>
        <w:t>КОНКУРСНА ДОКУМЕНТАЦИЈА</w:t>
      </w:r>
      <w:r w:rsidR="00E4254C">
        <w:rPr>
          <w:rFonts w:ascii="Arial" w:eastAsia="TimesNewRomanPS-BoldMT" w:hAnsi="Arial" w:cs="Arial"/>
          <w:b/>
          <w:bCs/>
        </w:rPr>
        <w:t xml:space="preserve"> </w:t>
      </w:r>
      <w:r w:rsidR="00C87AFE">
        <w:rPr>
          <w:rFonts w:ascii="Arial" w:eastAsia="TimesNewRomanPS-BoldMT" w:hAnsi="Arial" w:cs="Arial"/>
          <w:b/>
          <w:bCs/>
          <w:lang w:val="sr-Cyrl-CS"/>
        </w:rPr>
        <w:t>б</w:t>
      </w:r>
      <w:r w:rsidR="00C87AFE" w:rsidRPr="004A1947">
        <w:rPr>
          <w:rFonts w:ascii="Arial" w:eastAsia="TimesNewRomanPS-BoldMT" w:hAnsi="Arial" w:cs="Arial"/>
          <w:b/>
          <w:bCs/>
          <w:color w:val="auto"/>
          <w:lang w:val="sr-Cyrl-CS"/>
        </w:rPr>
        <w:t>р.</w:t>
      </w:r>
      <w:r w:rsidR="00C87AFE" w:rsidRPr="00C718EB">
        <w:rPr>
          <w:rFonts w:ascii="Arial" w:eastAsia="TimesNewRomanPS-BoldMT" w:hAnsi="Arial" w:cs="Arial"/>
          <w:b/>
          <w:bCs/>
          <w:color w:val="FF0000"/>
          <w:lang w:val="sr-Cyrl-CS"/>
        </w:rPr>
        <w:t xml:space="preserve"> </w:t>
      </w:r>
      <w:r w:rsidR="004A1947" w:rsidRPr="004A1947">
        <w:rPr>
          <w:rFonts w:ascii="Arial" w:eastAsia="TimesNewRomanPS-BoldMT" w:hAnsi="Arial" w:cs="Arial"/>
          <w:b/>
          <w:bCs/>
          <w:color w:val="auto"/>
          <w:lang w:val="sr-Cyrl-CS"/>
        </w:rPr>
        <w:t>031</w:t>
      </w:r>
      <w:r w:rsidR="004A1947">
        <w:rPr>
          <w:rFonts w:ascii="Arial" w:eastAsia="TimesNewRomanPS-BoldMT" w:hAnsi="Arial" w:cs="Arial"/>
          <w:b/>
          <w:bCs/>
          <w:color w:val="auto"/>
          <w:lang w:val="sr-Cyrl-CS"/>
        </w:rPr>
        <w:t>-</w:t>
      </w:r>
      <w:r w:rsidR="00D73763">
        <w:rPr>
          <w:rFonts w:ascii="Arial" w:eastAsia="TimesNewRomanPS-BoldMT" w:hAnsi="Arial" w:cs="Arial"/>
          <w:b/>
          <w:bCs/>
          <w:color w:val="auto"/>
          <w:lang w:val="sr-Cyrl-CS"/>
        </w:rPr>
        <w:t>727</w:t>
      </w:r>
      <w:r w:rsidR="005257ED" w:rsidRPr="004A1947">
        <w:rPr>
          <w:rFonts w:ascii="Arial" w:eastAsia="TimesNewRomanPS-BoldMT" w:hAnsi="Arial" w:cs="Arial"/>
          <w:b/>
          <w:bCs/>
          <w:color w:val="auto"/>
          <w:lang w:val="sr-Cyrl-CS"/>
        </w:rPr>
        <w:t>/1</w:t>
      </w:r>
      <w:r w:rsidR="007E0BB3" w:rsidRPr="004A1947">
        <w:rPr>
          <w:rFonts w:ascii="Arial" w:eastAsia="TimesNewRomanPS-BoldMT" w:hAnsi="Arial" w:cs="Arial"/>
          <w:b/>
          <w:bCs/>
          <w:color w:val="auto"/>
          <w:lang w:val="sr-Cyrl-CS"/>
        </w:rPr>
        <w:t>7</w:t>
      </w:r>
      <w:r w:rsidR="005257ED" w:rsidRPr="004A1947">
        <w:rPr>
          <w:rFonts w:ascii="Arial" w:eastAsia="TimesNewRomanPS-BoldMT" w:hAnsi="Arial" w:cs="Arial"/>
          <w:b/>
          <w:bCs/>
          <w:color w:val="auto"/>
          <w:lang w:val="sr-Cyrl-CS"/>
        </w:rPr>
        <w:t>-0</w:t>
      </w:r>
      <w:r w:rsidR="007E0BB3" w:rsidRPr="004A1947">
        <w:rPr>
          <w:rFonts w:ascii="Arial" w:eastAsia="TimesNewRomanPS-BoldMT" w:hAnsi="Arial" w:cs="Arial"/>
          <w:b/>
          <w:bCs/>
          <w:color w:val="auto"/>
          <w:lang w:val="sr-Cyrl-CS"/>
        </w:rPr>
        <w:t>1</w:t>
      </w:r>
      <w:r w:rsidR="005257ED" w:rsidRPr="00C718EB">
        <w:rPr>
          <w:rFonts w:ascii="Arial" w:eastAsia="TimesNewRomanPS-BoldMT" w:hAnsi="Arial" w:cs="Arial"/>
          <w:b/>
          <w:bCs/>
          <w:color w:val="FF0000"/>
          <w:lang w:val="sr-Cyrl-CS"/>
        </w:rPr>
        <w:t xml:space="preserve"> </w:t>
      </w:r>
      <w:r w:rsidR="005257ED" w:rsidRPr="004A1947">
        <w:rPr>
          <w:rFonts w:ascii="Arial" w:eastAsia="TimesNewRomanPS-BoldMT" w:hAnsi="Arial" w:cs="Arial"/>
          <w:b/>
          <w:bCs/>
          <w:color w:val="auto"/>
          <w:lang w:val="sr-Cyrl-CS"/>
        </w:rPr>
        <w:t xml:space="preserve">од </w:t>
      </w:r>
      <w:r w:rsidR="004A1947" w:rsidRPr="004A1947">
        <w:rPr>
          <w:rFonts w:ascii="Arial" w:eastAsia="TimesNewRomanPS-BoldMT" w:hAnsi="Arial" w:cs="Arial"/>
          <w:b/>
          <w:bCs/>
          <w:color w:val="auto"/>
          <w:lang w:val="sr-Cyrl-CS"/>
        </w:rPr>
        <w:t>27.12</w:t>
      </w:r>
      <w:r w:rsidR="00E4254C" w:rsidRPr="004A1947">
        <w:rPr>
          <w:rFonts w:ascii="Arial" w:eastAsia="TimesNewRomanPS-BoldMT" w:hAnsi="Arial" w:cs="Arial"/>
          <w:b/>
          <w:bCs/>
          <w:color w:val="auto"/>
          <w:lang w:val="sr-Cyrl-CS"/>
        </w:rPr>
        <w:t>.</w:t>
      </w:r>
      <w:r w:rsidR="007E0BB3" w:rsidRPr="004A1947">
        <w:rPr>
          <w:rFonts w:ascii="Arial" w:eastAsia="TimesNewRomanPS-BoldMT" w:hAnsi="Arial" w:cs="Arial"/>
          <w:b/>
          <w:bCs/>
          <w:color w:val="auto"/>
          <w:lang w:val="sr-Cyrl-CS"/>
        </w:rPr>
        <w:t>2017</w:t>
      </w:r>
      <w:r w:rsidR="00E4254C" w:rsidRPr="004A1947">
        <w:rPr>
          <w:rFonts w:ascii="Arial" w:eastAsia="TimesNewRomanPS-BoldMT" w:hAnsi="Arial" w:cs="Arial"/>
          <w:b/>
          <w:bCs/>
          <w:color w:val="auto"/>
          <w:lang w:val="sr-Cyrl-CS"/>
        </w:rPr>
        <w:t>.</w:t>
      </w:r>
    </w:p>
    <w:p w:rsidR="00221C6F" w:rsidRDefault="00221C6F">
      <w:pPr>
        <w:shd w:val="clear" w:color="auto" w:fill="C6D9F1"/>
        <w:jc w:val="center"/>
        <w:rPr>
          <w:rFonts w:ascii="Arial" w:eastAsia="TimesNewRomanPS-BoldMT" w:hAnsi="Arial" w:cs="Arial"/>
          <w:b/>
          <w:bCs/>
          <w:lang w:val="ru-RU"/>
        </w:rPr>
      </w:pPr>
    </w:p>
    <w:p w:rsidR="007E0BB3" w:rsidRDefault="00221C6F" w:rsidP="006B341D">
      <w:pPr>
        <w:shd w:val="clear" w:color="auto" w:fill="C6D9F1"/>
        <w:jc w:val="center"/>
        <w:rPr>
          <w:rFonts w:ascii="Arial" w:eastAsia="TimesNewRomanPS-BoldMT" w:hAnsi="Arial" w:cs="Arial"/>
          <w:b/>
          <w:bCs/>
          <w:lang w:val="sr-Cyrl-CS"/>
        </w:rPr>
      </w:pPr>
      <w:r>
        <w:rPr>
          <w:rFonts w:ascii="Arial" w:eastAsia="TimesNewRomanPS-BoldMT" w:hAnsi="Arial" w:cs="Arial"/>
          <w:b/>
          <w:bCs/>
        </w:rPr>
        <w:t xml:space="preserve">за јавну набавку мале вредности </w:t>
      </w:r>
      <w:r w:rsidR="0056629C">
        <w:rPr>
          <w:rFonts w:ascii="Arial" w:eastAsia="TimesNewRomanPS-BoldMT" w:hAnsi="Arial" w:cs="Arial"/>
          <w:b/>
          <w:bCs/>
        </w:rPr>
        <w:t>–</w:t>
      </w:r>
      <w:r>
        <w:rPr>
          <w:rFonts w:ascii="Arial" w:eastAsia="TimesNewRomanPS-BoldMT" w:hAnsi="Arial" w:cs="Arial"/>
          <w:b/>
          <w:bCs/>
        </w:rPr>
        <w:t xml:space="preserve"> </w:t>
      </w:r>
      <w:r w:rsidR="0056629C">
        <w:rPr>
          <w:rFonts w:ascii="Arial" w:eastAsia="TimesNewRomanPS-BoldMT" w:hAnsi="Arial" w:cs="Arial"/>
          <w:b/>
          <w:bCs/>
        </w:rPr>
        <w:t>Услуге стручног надзора</w:t>
      </w:r>
      <w:r w:rsidR="006A7614">
        <w:rPr>
          <w:rFonts w:ascii="Arial" w:eastAsia="TimesNewRomanPS-BoldMT" w:hAnsi="Arial" w:cs="Arial"/>
          <w:b/>
          <w:bCs/>
          <w:lang w:val="sr-Cyrl-CS"/>
        </w:rPr>
        <w:t xml:space="preserve"> над извођењем радова на </w:t>
      </w:r>
      <w:r w:rsidR="009654CC">
        <w:rPr>
          <w:rFonts w:ascii="Arial" w:eastAsia="TimesNewRomanPS-BoldMT" w:hAnsi="Arial" w:cs="Arial"/>
          <w:b/>
          <w:bCs/>
          <w:lang w:val="sr-Cyrl-CS"/>
        </w:rPr>
        <w:t xml:space="preserve">изградњи </w:t>
      </w:r>
      <w:r w:rsidR="004238E6">
        <w:rPr>
          <w:rFonts w:ascii="Arial" w:eastAsia="TimesNewRomanPS-BoldMT" w:hAnsi="Arial" w:cs="Arial"/>
          <w:b/>
          <w:bCs/>
          <w:lang w:val="sr-Cyrl-CS"/>
        </w:rPr>
        <w:t xml:space="preserve">примарне дистрибутивне мреже водовода за насеље </w:t>
      </w:r>
      <w:r w:rsidR="002C1F2E">
        <w:rPr>
          <w:rFonts w:ascii="Arial" w:eastAsia="TimesNewRomanPS-BoldMT" w:hAnsi="Arial" w:cs="Arial"/>
          <w:b/>
          <w:bCs/>
          <w:lang w:val="sr-Cyrl-CS"/>
        </w:rPr>
        <w:t xml:space="preserve">Брзан, </w:t>
      </w:r>
    </w:p>
    <w:p w:rsidR="00221C6F" w:rsidRDefault="00221C6F" w:rsidP="006B341D">
      <w:pPr>
        <w:shd w:val="clear" w:color="auto" w:fill="C6D9F1"/>
        <w:jc w:val="center"/>
        <w:rPr>
          <w:rFonts w:ascii="Arial" w:eastAsia="TimesNewRomanPS-BoldMT" w:hAnsi="Arial" w:cs="Arial"/>
          <w:b/>
          <w:bCs/>
        </w:rPr>
      </w:pPr>
      <w:r>
        <w:rPr>
          <w:rFonts w:ascii="Arial" w:eastAsia="TimesNewRomanPS-BoldMT" w:hAnsi="Arial" w:cs="Arial"/>
          <w:b/>
          <w:bCs/>
        </w:rPr>
        <w:t xml:space="preserve"> </w:t>
      </w:r>
      <w:r w:rsidR="00752C8A">
        <w:rPr>
          <w:rFonts w:ascii="Arial" w:eastAsia="TimesNewRomanPS-BoldMT" w:hAnsi="Arial" w:cs="Arial"/>
          <w:b/>
          <w:bCs/>
        </w:rPr>
        <w:t>ЈН</w:t>
      </w:r>
      <w:r w:rsidR="007E0BB3">
        <w:rPr>
          <w:rFonts w:ascii="Arial" w:eastAsia="TimesNewRomanPS-BoldMT" w:hAnsi="Arial" w:cs="Arial"/>
          <w:b/>
          <w:bCs/>
        </w:rPr>
        <w:t>МВ</w:t>
      </w:r>
      <w:r w:rsidR="00752C8A">
        <w:rPr>
          <w:rFonts w:ascii="Arial" w:eastAsia="TimesNewRomanPS-BoldMT" w:hAnsi="Arial" w:cs="Arial"/>
          <w:b/>
          <w:bCs/>
        </w:rPr>
        <w:t xml:space="preserve"> бр. </w:t>
      </w:r>
      <w:r w:rsidR="00F813C4">
        <w:rPr>
          <w:rFonts w:ascii="Arial" w:eastAsia="TimesNewRomanPS-BoldMT" w:hAnsi="Arial" w:cs="Arial"/>
          <w:b/>
          <w:bCs/>
          <w:lang w:val="sr-Cyrl-CS"/>
        </w:rPr>
        <w:t>19</w:t>
      </w:r>
      <w:r w:rsidR="0014126D">
        <w:rPr>
          <w:rFonts w:ascii="Arial" w:eastAsia="TimesNewRomanPS-BoldMT" w:hAnsi="Arial" w:cs="Arial"/>
          <w:b/>
          <w:bCs/>
        </w:rPr>
        <w:t>/17</w:t>
      </w:r>
      <w:r>
        <w:rPr>
          <w:rFonts w:ascii="Arial" w:eastAsia="TimesNewRomanPS-BoldMT" w:hAnsi="Arial" w:cs="Arial"/>
          <w:b/>
          <w:bCs/>
          <w:lang w:val="sr-Cyrl-CS"/>
        </w:rPr>
        <w:t xml:space="preserve"> </w:t>
      </w:r>
    </w:p>
    <w:p w:rsidR="00221C6F" w:rsidRDefault="00221C6F">
      <w:pPr>
        <w:jc w:val="both"/>
        <w:rPr>
          <w:rFonts w:ascii="Arial" w:eastAsia="TimesNewRomanPS-BoldMT" w:hAnsi="Arial" w:cs="Arial"/>
          <w:b/>
          <w:bCs/>
          <w:color w:val="FF0000"/>
        </w:rPr>
      </w:pPr>
    </w:p>
    <w:p w:rsidR="00143D17" w:rsidRDefault="00143D17">
      <w:pPr>
        <w:jc w:val="both"/>
        <w:rPr>
          <w:rFonts w:ascii="Arial" w:eastAsia="TimesNewRomanPS-BoldMT" w:hAnsi="Arial" w:cs="Arial"/>
          <w:b/>
          <w:bCs/>
          <w:color w:val="FF0000"/>
        </w:rPr>
      </w:pPr>
    </w:p>
    <w:p w:rsidR="00221C6F" w:rsidRDefault="00221C6F">
      <w:pPr>
        <w:jc w:val="both"/>
        <w:rPr>
          <w:rFonts w:ascii="Arial" w:eastAsia="TimesNewRomanPSMT" w:hAnsi="Arial" w:cs="Arial"/>
        </w:rPr>
      </w:pPr>
      <w:r>
        <w:rPr>
          <w:rFonts w:ascii="Arial" w:eastAsia="TimesNewRomanPSMT" w:hAnsi="Arial" w:cs="Arial"/>
        </w:rPr>
        <w:t>Конкурсна документација садржи:</w:t>
      </w:r>
    </w:p>
    <w:p w:rsidR="00221C6F" w:rsidRDefault="00221C6F">
      <w:pPr>
        <w:jc w:val="both"/>
        <w:rPr>
          <w:rFonts w:ascii="Arial" w:eastAsia="TimesNewRomanPSMT" w:hAnsi="Arial" w:cs="Arial"/>
        </w:rPr>
      </w:pPr>
    </w:p>
    <w:p w:rsidR="00221C6F" w:rsidRDefault="00221C6F">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Default="007E0BB3" w:rsidP="007E0BB3">
            <w:pPr>
              <w:jc w:val="center"/>
              <w:rPr>
                <w:rFonts w:ascii="Arial" w:hAnsi="Arial" w:cs="Arial"/>
                <w:bCs/>
                <w:iCs/>
                <w:sz w:val="28"/>
                <w:szCs w:val="28"/>
              </w:rPr>
            </w:pPr>
            <w:r>
              <w:rPr>
                <w:rFonts w:ascii="Arial" w:eastAsia="TimesNewRomanPSMT" w:hAnsi="Arial" w:cs="Arial"/>
                <w:b/>
                <w:i/>
              </w:rPr>
              <w:t>Страна</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A06AAC" w:rsidRDefault="007E0BB3" w:rsidP="007E0BB3">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hAnsi="Arial" w:cs="Arial"/>
                <w:bCs/>
                <w:iCs/>
                <w:color w:val="auto"/>
              </w:rPr>
            </w:pPr>
            <w:r w:rsidRPr="00A154D3">
              <w:rPr>
                <w:rFonts w:ascii="Arial" w:hAnsi="Arial" w:cs="Arial"/>
                <w:bCs/>
                <w:iCs/>
                <w:color w:val="auto"/>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A06AAC" w:rsidRDefault="007E0BB3" w:rsidP="007E0BB3">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A154D3"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p>
          <w:p w:rsidR="007E0BB3" w:rsidRPr="00251513" w:rsidRDefault="007E0BB3" w:rsidP="007E0BB3">
            <w:pPr>
              <w:snapToGrid w:val="0"/>
              <w:rPr>
                <w:rFonts w:ascii="Arial" w:eastAsia="TimesNewRomanPSMT" w:hAnsi="Arial" w:cs="Arial"/>
                <w:lang w:val="sr-Cyrl-CS"/>
              </w:rPr>
            </w:pPr>
          </w:p>
          <w:p w:rsidR="007E0BB3" w:rsidRDefault="007E0BB3" w:rsidP="007E0BB3">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4</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sidRPr="00A06AAC">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0BB3" w:rsidRPr="007E6C1D" w:rsidRDefault="007E0BB3" w:rsidP="007E0BB3">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A154D3" w:rsidP="007E0BB3">
            <w:pPr>
              <w:snapToGrid w:val="0"/>
              <w:jc w:val="center"/>
              <w:rPr>
                <w:rFonts w:ascii="Arial" w:eastAsia="TimesNewRomanPSMT" w:hAnsi="Arial" w:cs="Arial"/>
                <w:color w:val="auto"/>
                <w:lang w:val="ru-RU"/>
              </w:rPr>
            </w:pPr>
            <w:r w:rsidRPr="00A154D3">
              <w:rPr>
                <w:rFonts w:ascii="Arial" w:eastAsia="TimesNewRomanPSMT" w:hAnsi="Arial" w:cs="Arial"/>
                <w:color w:val="auto"/>
                <w:lang w:val="ru-RU"/>
              </w:rPr>
              <w:t>6</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rPr>
            </w:pPr>
          </w:p>
          <w:p w:rsidR="007E0BB3" w:rsidRPr="000D52D9" w:rsidRDefault="007E0BB3" w:rsidP="007E0BB3">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6</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11</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ru-RU"/>
              </w:rPr>
              <w:t>Обрасци који чине саставни део понуде</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17</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7E0BB3" w:rsidRPr="006C5B24" w:rsidRDefault="007E0BB3" w:rsidP="007E0BB3">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18</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19</w:t>
            </w:r>
          </w:p>
        </w:tc>
      </w:tr>
      <w:tr w:rsidR="007E0BB3" w:rsidTr="007E0BB3">
        <w:trPr>
          <w:trHeight w:val="265"/>
        </w:trPr>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eastAsia="TimesNewRomanPSMT" w:hAnsi="Arial" w:cs="Arial"/>
                <w:color w:val="auto"/>
              </w:rPr>
            </w:pPr>
            <w:r w:rsidRPr="00A154D3">
              <w:rPr>
                <w:rFonts w:ascii="Arial" w:eastAsia="TimesNewRomanPSMT" w:hAnsi="Arial" w:cs="Arial"/>
                <w:color w:val="auto"/>
              </w:rPr>
              <w:t>20</w:t>
            </w:r>
          </w:p>
        </w:tc>
      </w:tr>
      <w:tr w:rsidR="007E0BB3"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7E0BB3" w:rsidRPr="00517B01" w:rsidRDefault="007E0BB3" w:rsidP="007E0BB3">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7E0BB3" w:rsidRPr="00E347F0" w:rsidRDefault="007E0BB3" w:rsidP="007E0BB3">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118C6" w:rsidRPr="00A154D3" w:rsidRDefault="007118C6" w:rsidP="007E0BB3">
            <w:pPr>
              <w:snapToGrid w:val="0"/>
              <w:jc w:val="center"/>
              <w:rPr>
                <w:rFonts w:ascii="Arial" w:hAnsi="Arial" w:cs="Arial"/>
                <w:color w:val="auto"/>
              </w:rPr>
            </w:pPr>
          </w:p>
          <w:p w:rsidR="007E0BB3" w:rsidRPr="00A154D3" w:rsidRDefault="007118C6" w:rsidP="007E0BB3">
            <w:pPr>
              <w:snapToGrid w:val="0"/>
              <w:jc w:val="center"/>
              <w:rPr>
                <w:rFonts w:ascii="Arial" w:hAnsi="Arial" w:cs="Arial"/>
                <w:color w:val="auto"/>
              </w:rPr>
            </w:pPr>
            <w:r w:rsidRPr="00A154D3">
              <w:rPr>
                <w:rFonts w:ascii="Arial" w:hAnsi="Arial" w:cs="Arial"/>
                <w:color w:val="auto"/>
              </w:rPr>
              <w:t>21</w:t>
            </w:r>
          </w:p>
        </w:tc>
      </w:tr>
      <w:tr w:rsidR="007E0BB3"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7E0BB3" w:rsidRPr="00517B01" w:rsidRDefault="007E0BB3" w:rsidP="007E0BB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7E0BB3" w:rsidRPr="00E347F0" w:rsidRDefault="007E0BB3" w:rsidP="007E0BB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hAnsi="Arial" w:cs="Arial"/>
                <w:color w:val="auto"/>
                <w:lang w:val="sr-Cyrl-CS"/>
              </w:rPr>
            </w:pPr>
            <w:r w:rsidRPr="00A154D3">
              <w:rPr>
                <w:rFonts w:ascii="Arial" w:hAnsi="Arial" w:cs="Arial"/>
                <w:color w:val="auto"/>
                <w:lang w:val="sr-Cyrl-CS"/>
              </w:rPr>
              <w:t>22</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7E0BB3" w:rsidRPr="00384EAE" w:rsidRDefault="007E0BB3" w:rsidP="007E0BB3">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eastAsia="TimesNewRomanPSMT" w:hAnsi="Arial" w:cs="Arial"/>
                <w:color w:val="auto"/>
              </w:rPr>
            </w:pPr>
            <w:r w:rsidRPr="00A154D3">
              <w:rPr>
                <w:rFonts w:ascii="Arial" w:eastAsia="TimesNewRomanPSMT" w:hAnsi="Arial" w:cs="Arial"/>
                <w:color w:val="auto"/>
              </w:rPr>
              <w:t>27</w:t>
            </w:r>
          </w:p>
        </w:tc>
      </w:tr>
    </w:tbl>
    <w:p w:rsidR="00084C33" w:rsidRPr="001A1FAF" w:rsidRDefault="00084C33">
      <w:pPr>
        <w:jc w:val="both"/>
        <w:rPr>
          <w:rFonts w:ascii="Arial" w:eastAsia="TimesNewRomanPSMT" w:hAnsi="Arial" w:cs="Arial"/>
          <w:lang w:val="sr-Cyrl-CS"/>
        </w:rPr>
      </w:pPr>
    </w:p>
    <w:p w:rsidR="001A1FAF" w:rsidRDefault="001A1FAF">
      <w:pPr>
        <w:jc w:val="both"/>
        <w:rPr>
          <w:rFonts w:ascii="Arial" w:eastAsia="TimesNewRomanPSMT" w:hAnsi="Arial" w:cs="Arial"/>
        </w:rPr>
        <w:sectPr w:rsidR="001A1FAF" w:rsidSect="004473F9">
          <w:footerReference w:type="default" r:id="rId10"/>
          <w:pgSz w:w="11906" w:h="16838"/>
          <w:pgMar w:top="1440" w:right="1440" w:bottom="1440" w:left="1440" w:header="720" w:footer="720" w:gutter="0"/>
          <w:cols w:space="720"/>
          <w:docGrid w:linePitch="360" w:charSpace="32768"/>
        </w:sectPr>
      </w:pPr>
    </w:p>
    <w:p w:rsidR="00182F58" w:rsidRPr="0014126D" w:rsidRDefault="00182F58">
      <w:pPr>
        <w:jc w:val="both"/>
        <w:rPr>
          <w:rFonts w:ascii="Arial" w:eastAsia="TimesNewRomanPSMT" w:hAnsi="Arial" w:cs="Arial"/>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I  ОПШТИ ПОДАЦИ О ЈАВНОЈ НАБАВЦИ</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9654CC" w:rsidRPr="009654CC" w:rsidRDefault="009654CC" w:rsidP="009654CC">
      <w:pPr>
        <w:jc w:val="both"/>
        <w:rPr>
          <w:rFonts w:ascii="Arial" w:hAnsi="Arial" w:cs="Arial"/>
        </w:rPr>
      </w:pPr>
      <w:r w:rsidRPr="009654CC">
        <w:rPr>
          <w:rFonts w:ascii="Arial" w:hAnsi="Arial" w:cs="Arial"/>
          <w:b/>
          <w:bCs/>
        </w:rPr>
        <w:t>1. Подаци о наручиоцу</w:t>
      </w:r>
    </w:p>
    <w:p w:rsidR="00D20BE5" w:rsidRPr="007E65F5" w:rsidRDefault="00D20BE5" w:rsidP="00D20BE5">
      <w:pPr>
        <w:pStyle w:val="Default"/>
        <w:jc w:val="both"/>
        <w:rPr>
          <w:lang w:val="sr-Cyrl-CS"/>
        </w:rPr>
      </w:pPr>
      <w:r>
        <w:t>Наручилац: Република Србија, Општина Баточина, Општинска управа</w:t>
      </w:r>
    </w:p>
    <w:p w:rsidR="00D20BE5" w:rsidRPr="008566BF" w:rsidRDefault="00D20BE5" w:rsidP="00D20BE5">
      <w:pPr>
        <w:jc w:val="both"/>
        <w:rPr>
          <w:rFonts w:ascii="Arial" w:hAnsi="Arial" w:cs="Arial"/>
          <w:lang w:val="ru-RU"/>
        </w:rPr>
      </w:pPr>
    </w:p>
    <w:p w:rsidR="00D20BE5" w:rsidRPr="007E65F5" w:rsidRDefault="00D20BE5" w:rsidP="00D20BE5">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sidR="00AC0ACE">
        <w:rPr>
          <w:rFonts w:ascii="Arial" w:hAnsi="Arial" w:cs="Arial"/>
          <w:lang w:val="sr-Latn-CS"/>
        </w:rPr>
        <w:t>3</w:t>
      </w:r>
      <w:r w:rsidR="00AC0ACE">
        <w:rPr>
          <w:rFonts w:ascii="Arial" w:hAnsi="Arial" w:cs="Arial"/>
          <w:lang w:val="sr-Cyrl-CS"/>
        </w:rPr>
        <w:t>2</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D20BE5" w:rsidRDefault="00D20BE5" w:rsidP="00D20BE5">
      <w:pPr>
        <w:jc w:val="both"/>
        <w:rPr>
          <w:rFonts w:ascii="Arial" w:hAnsi="Arial" w:cs="Arial"/>
          <w:lang w:val="sr-Latn-CS"/>
        </w:rPr>
      </w:pPr>
      <w:r>
        <w:rPr>
          <w:rFonts w:ascii="Arial" w:hAnsi="Arial" w:cs="Arial"/>
          <w:lang w:val="sr-Cyrl-CS"/>
        </w:rPr>
        <w:t xml:space="preserve">Интернет страница: </w:t>
      </w:r>
      <w:hyperlink r:id="rId11" w:history="1">
        <w:r w:rsidRPr="00E0382B">
          <w:rPr>
            <w:rStyle w:val="Hyperlink"/>
            <w:rFonts w:ascii="Arial" w:hAnsi="Arial" w:cs="Arial"/>
            <w:lang w:val="sr-Latn-CS"/>
          </w:rPr>
          <w:t>www.sobatocina.org.rs</w:t>
        </w:r>
      </w:hyperlink>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2. Врста поступка јавне набавке</w:t>
      </w:r>
    </w:p>
    <w:p w:rsidR="00221C6F" w:rsidRDefault="00221C6F">
      <w:pPr>
        <w:jc w:val="both"/>
        <w:rPr>
          <w:rFonts w:ascii="Arial" w:hAnsi="Arial" w:cs="Arial"/>
        </w:rPr>
      </w:pPr>
      <w:r>
        <w:rPr>
          <w:rFonts w:ascii="Arial" w:hAnsi="Arial" w:cs="Arial"/>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3. Предмет јавне набавке</w:t>
      </w:r>
    </w:p>
    <w:p w:rsidR="006F6F85" w:rsidRDefault="00D20BE5" w:rsidP="002B5B9B">
      <w:pPr>
        <w:jc w:val="both"/>
        <w:rPr>
          <w:rFonts w:ascii="Arial" w:hAnsi="Arial" w:cs="Arial"/>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F813C4">
        <w:rPr>
          <w:rFonts w:ascii="Arial" w:hAnsi="Arial" w:cs="Arial"/>
          <w:lang w:val="ru-RU"/>
        </w:rPr>
        <w:t>19/17</w:t>
      </w:r>
      <w:r>
        <w:rPr>
          <w:rFonts w:ascii="Arial" w:hAnsi="Arial" w:cs="Arial"/>
          <w:lang w:val="ru-RU"/>
        </w:rPr>
        <w:t xml:space="preserve">, наведене у Плану јавних набавки под бројем </w:t>
      </w:r>
      <w:r w:rsidRPr="00DC3E92">
        <w:rPr>
          <w:rFonts w:ascii="Arial" w:hAnsi="Arial" w:cs="Arial"/>
          <w:color w:val="auto"/>
          <w:lang w:val="ru-RU"/>
        </w:rPr>
        <w:t>1.2.2</w:t>
      </w:r>
      <w:r w:rsidR="00DC3E92" w:rsidRPr="00DC3E92">
        <w:rPr>
          <w:rFonts w:ascii="Arial" w:hAnsi="Arial" w:cs="Arial"/>
          <w:color w:val="auto"/>
          <w:lang w:val="ru-RU"/>
        </w:rPr>
        <w:t>2</w:t>
      </w:r>
      <w:r w:rsidR="00DC3E92">
        <w:rPr>
          <w:rFonts w:ascii="Arial" w:hAnsi="Arial" w:cs="Arial"/>
          <w:color w:val="auto"/>
          <w:lang w:val="ru-RU"/>
        </w:rPr>
        <w:t xml:space="preserve"> </w:t>
      </w:r>
      <w:r w:rsidR="002B5B9B">
        <w:rPr>
          <w:rFonts w:ascii="Arial" w:hAnsi="Arial" w:cs="Arial"/>
        </w:rPr>
        <w:t xml:space="preserve">су </w:t>
      </w:r>
      <w:r w:rsidR="00221C6F" w:rsidRPr="002B5B9B">
        <w:rPr>
          <w:rFonts w:ascii="Arial" w:hAnsi="Arial" w:cs="Arial"/>
        </w:rPr>
        <w:t>услуге</w:t>
      </w:r>
      <w:r w:rsidR="002B5B9B">
        <w:rPr>
          <w:rFonts w:ascii="Arial" w:hAnsi="Arial" w:cs="Arial"/>
          <w:i/>
          <w:lang w:val="sr-Cyrl-CS"/>
        </w:rPr>
        <w:t xml:space="preserve"> </w:t>
      </w:r>
      <w:r w:rsidR="00221C6F" w:rsidRPr="002B5B9B">
        <w:rPr>
          <w:rFonts w:ascii="Arial" w:hAnsi="Arial" w:cs="Arial"/>
          <w:i/>
        </w:rPr>
        <w:t xml:space="preserve">– </w:t>
      </w:r>
      <w:r w:rsidR="002B5B9B" w:rsidRPr="002B5B9B">
        <w:rPr>
          <w:rFonts w:ascii="Arial" w:hAnsi="Arial" w:cs="Arial"/>
          <w:bCs/>
        </w:rPr>
        <w:t xml:space="preserve">Услуге стручног надзора над извођењем радова </w:t>
      </w:r>
      <w:r w:rsidR="009654CC">
        <w:rPr>
          <w:rFonts w:ascii="Arial" w:hAnsi="Arial" w:cs="Arial"/>
          <w:bCs/>
        </w:rPr>
        <w:t xml:space="preserve">на изградњи </w:t>
      </w:r>
      <w:r w:rsidR="004238E6" w:rsidRPr="004238E6">
        <w:rPr>
          <w:rFonts w:ascii="Arial" w:hAnsi="Arial" w:cs="Arial"/>
          <w:lang w:val="ru-RU"/>
        </w:rPr>
        <w:t>примарне дистрибутивне мреже водовода за насеље Брзан</w:t>
      </w:r>
      <w:r w:rsidR="00305366">
        <w:rPr>
          <w:rFonts w:ascii="Arial" w:hAnsi="Arial" w:cs="Arial"/>
        </w:rPr>
        <w:t>.</w:t>
      </w:r>
    </w:p>
    <w:p w:rsidR="00305366" w:rsidRPr="00305366" w:rsidRDefault="00305366" w:rsidP="002B5B9B">
      <w:pPr>
        <w:jc w:val="both"/>
        <w:rPr>
          <w:rFonts w:ascii="Arial" w:hAnsi="Arial" w:cs="Arial"/>
          <w:bCs/>
        </w:rPr>
      </w:pPr>
    </w:p>
    <w:p w:rsidR="00624290" w:rsidRPr="00624290" w:rsidRDefault="00624290" w:rsidP="00624290">
      <w:pPr>
        <w:jc w:val="both"/>
        <w:rPr>
          <w:rFonts w:ascii="Arial" w:hAnsi="Arial" w:cs="Arial"/>
          <w:b/>
          <w:bCs/>
          <w:lang w:val="sr-Cyrl-CS"/>
        </w:rPr>
      </w:pPr>
      <w:r>
        <w:rPr>
          <w:rFonts w:ascii="Arial" w:hAnsi="Arial" w:cs="Arial"/>
          <w:b/>
          <w:bCs/>
          <w:lang w:val="sr-Cyrl-CS"/>
        </w:rPr>
        <w:t>4. Циљ поступка</w:t>
      </w:r>
    </w:p>
    <w:p w:rsidR="00624290" w:rsidRDefault="00624290" w:rsidP="00624290">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6F6F85" w:rsidRPr="002B5B9B" w:rsidRDefault="006F6F85">
      <w:pPr>
        <w:jc w:val="both"/>
        <w:rPr>
          <w:lang w:val="sr-Cyrl-CS"/>
        </w:rPr>
      </w:pPr>
    </w:p>
    <w:p w:rsidR="00221C6F" w:rsidRDefault="006F6F85">
      <w:pPr>
        <w:jc w:val="both"/>
        <w:rPr>
          <w:rFonts w:ascii="Arial" w:hAnsi="Arial" w:cs="Arial"/>
        </w:rPr>
      </w:pPr>
      <w:r>
        <w:rPr>
          <w:rFonts w:ascii="Arial" w:hAnsi="Arial" w:cs="Arial"/>
          <w:b/>
          <w:bCs/>
          <w:lang w:val="sr-Cyrl-CS"/>
        </w:rPr>
        <w:t>5</w:t>
      </w:r>
      <w:r w:rsidR="00221C6F">
        <w:rPr>
          <w:rFonts w:ascii="Arial" w:hAnsi="Arial" w:cs="Arial"/>
          <w:b/>
          <w:bCs/>
        </w:rPr>
        <w:t xml:space="preserve">. Контакт (лице или служба) </w:t>
      </w:r>
    </w:p>
    <w:p w:rsidR="00D20BE5" w:rsidRPr="008566BF" w:rsidRDefault="00D20BE5" w:rsidP="00D20BE5">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D20BE5" w:rsidRPr="00DE0254" w:rsidRDefault="00D20BE5" w:rsidP="00D20BE5">
      <w:pPr>
        <w:jc w:val="both"/>
        <w:rPr>
          <w:rFonts w:ascii="Arial" w:hAnsi="Arial" w:cs="Arial"/>
          <w:lang w:val="sr-Cyrl-CS"/>
        </w:rPr>
      </w:pPr>
      <w:r>
        <w:rPr>
          <w:rFonts w:ascii="Arial" w:hAnsi="Arial" w:cs="Arial"/>
          <w:lang w:val="sr-Cyrl-CS"/>
        </w:rPr>
        <w:t xml:space="preserve">Е - mail адреса: </w:t>
      </w:r>
      <w:hyperlink r:id="rId12"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p>
    <w:p w:rsidR="00D20BE5" w:rsidRDefault="00D20BE5" w:rsidP="00D20BE5">
      <w:pPr>
        <w:jc w:val="both"/>
        <w:rPr>
          <w:rFonts w:ascii="Arial" w:hAnsi="Arial" w:cs="Arial"/>
          <w:lang w:val="sr-Cyrl-CS"/>
        </w:rPr>
      </w:pPr>
      <w:r>
        <w:rPr>
          <w:rFonts w:ascii="Arial" w:hAnsi="Arial" w:cs="Arial"/>
          <w:lang w:val="sr-Cyrl-CS"/>
        </w:rPr>
        <w:t>факс: 034/6842-314</w:t>
      </w:r>
    </w:p>
    <w:p w:rsidR="00221C6F" w:rsidRPr="00305366" w:rsidRDefault="00221C6F">
      <w:pPr>
        <w:jc w:val="both"/>
        <w:rPr>
          <w:rFonts w:ascii="Arial" w:hAnsi="Arial" w:cs="Arial"/>
          <w:bCs/>
          <w:color w:val="auto"/>
        </w:rPr>
      </w:pPr>
    </w:p>
    <w:p w:rsidR="00221C6F" w:rsidRPr="002B5B9B" w:rsidRDefault="00221C6F">
      <w:pPr>
        <w:jc w:val="both"/>
        <w:rPr>
          <w:rFonts w:ascii="Arial" w:hAnsi="Arial" w:cs="Arial"/>
          <w:bCs/>
          <w:color w:val="C00000"/>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II  ПОДАЦИ О ПРЕДМЕТУ ЈАВНЕ НАБАВКЕ</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jc w:val="both"/>
        <w:rPr>
          <w:rFonts w:ascii="Arial" w:hAnsi="Arial" w:cs="Arial"/>
        </w:rPr>
      </w:pPr>
      <w:r>
        <w:rPr>
          <w:rFonts w:ascii="Arial" w:hAnsi="Arial" w:cs="Arial"/>
          <w:b/>
          <w:bCs/>
        </w:rPr>
        <w:t>1. Предмет јавне набавке</w:t>
      </w:r>
    </w:p>
    <w:p w:rsidR="00221C6F" w:rsidRPr="00D20BE5" w:rsidRDefault="00D20BE5">
      <w:pPr>
        <w:jc w:val="both"/>
        <w:rPr>
          <w:rFonts w:ascii="Arial" w:hAnsi="Arial" w:cs="Arial"/>
          <w:bCs/>
          <w:i/>
          <w:iCs/>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F813C4">
        <w:rPr>
          <w:rFonts w:ascii="Arial" w:hAnsi="Arial" w:cs="Arial"/>
          <w:lang w:val="ru-RU"/>
        </w:rPr>
        <w:t>19/17</w:t>
      </w:r>
      <w:r>
        <w:rPr>
          <w:rFonts w:ascii="Arial" w:hAnsi="Arial" w:cs="Arial"/>
          <w:lang w:val="ru-RU"/>
        </w:rPr>
        <w:t xml:space="preserve">, наведене у Плану јавних набавки под бројем </w:t>
      </w:r>
      <w:r w:rsidRPr="00DC3E92">
        <w:rPr>
          <w:rFonts w:ascii="Arial" w:hAnsi="Arial" w:cs="Arial"/>
          <w:color w:val="auto"/>
          <w:lang w:val="ru-RU"/>
        </w:rPr>
        <w:t>1.2.2</w:t>
      </w:r>
      <w:r w:rsidR="00DC3E92" w:rsidRPr="00DC3E92">
        <w:rPr>
          <w:rFonts w:ascii="Arial" w:hAnsi="Arial" w:cs="Arial"/>
          <w:color w:val="auto"/>
          <w:lang w:val="ru-RU"/>
        </w:rPr>
        <w:t>2</w:t>
      </w:r>
      <w:r>
        <w:rPr>
          <w:rFonts w:ascii="Arial" w:hAnsi="Arial" w:cs="Arial"/>
          <w:lang w:val="ru-RU"/>
        </w:rPr>
        <w:t xml:space="preserve"> </w:t>
      </w:r>
      <w:r>
        <w:rPr>
          <w:rFonts w:ascii="Arial" w:hAnsi="Arial" w:cs="Arial"/>
        </w:rPr>
        <w:t xml:space="preserve">су </w:t>
      </w:r>
      <w:r w:rsidRPr="002B5B9B">
        <w:rPr>
          <w:rFonts w:ascii="Arial" w:hAnsi="Arial" w:cs="Arial"/>
        </w:rPr>
        <w:t>услуге</w:t>
      </w:r>
      <w:r>
        <w:rPr>
          <w:rFonts w:ascii="Arial" w:hAnsi="Arial" w:cs="Arial"/>
          <w:i/>
          <w:lang w:val="sr-Cyrl-CS"/>
        </w:rPr>
        <w:t xml:space="preserve"> </w:t>
      </w:r>
      <w:r w:rsidRPr="002B5B9B">
        <w:rPr>
          <w:rFonts w:ascii="Arial" w:hAnsi="Arial" w:cs="Arial"/>
          <w:i/>
        </w:rPr>
        <w:t xml:space="preserve">– </w:t>
      </w:r>
      <w:r w:rsidRPr="002B5B9B">
        <w:rPr>
          <w:rFonts w:ascii="Arial" w:hAnsi="Arial" w:cs="Arial"/>
          <w:bCs/>
        </w:rPr>
        <w:t xml:space="preserve">Услуге стручног надзора над извођењем радова </w:t>
      </w:r>
      <w:r>
        <w:rPr>
          <w:rFonts w:ascii="Arial" w:hAnsi="Arial" w:cs="Arial"/>
          <w:bCs/>
        </w:rPr>
        <w:t xml:space="preserve">на изградњи </w:t>
      </w:r>
      <w:r w:rsidR="004238E6">
        <w:rPr>
          <w:rFonts w:ascii="Arial" w:hAnsi="Arial" w:cs="Arial"/>
          <w:bCs/>
        </w:rPr>
        <w:t>примарне дистрибутивне мреже водовода з</w:t>
      </w:r>
      <w:r w:rsidR="002C1F2E">
        <w:rPr>
          <w:rFonts w:ascii="Arial" w:hAnsi="Arial" w:cs="Arial"/>
          <w:bCs/>
        </w:rPr>
        <w:t>а насеље Брзан</w:t>
      </w:r>
      <w:r w:rsidR="002C1F2E">
        <w:rPr>
          <w:rFonts w:ascii="Arial" w:hAnsi="Arial" w:cs="Arial"/>
          <w:bCs/>
          <w:lang w:val="sr-Cyrl-CS"/>
        </w:rPr>
        <w:t>,</w:t>
      </w:r>
      <w:r w:rsidR="0046212F">
        <w:rPr>
          <w:rFonts w:ascii="Arial" w:hAnsi="Arial" w:cs="Arial"/>
          <w:bCs/>
        </w:rPr>
        <w:t xml:space="preserve"> </w:t>
      </w:r>
      <w:r w:rsidR="002B5B9B">
        <w:rPr>
          <w:rFonts w:ascii="Arial" w:hAnsi="Arial" w:cs="Arial"/>
          <w:bCs/>
        </w:rPr>
        <w:t xml:space="preserve">ОРН: </w:t>
      </w:r>
      <w:r w:rsidR="002B5B9B">
        <w:rPr>
          <w:rFonts w:ascii="Arial" w:hAnsi="Arial" w:cs="Arial"/>
          <w:bCs/>
          <w:lang w:val="sr-Cyrl-CS"/>
        </w:rPr>
        <w:t>71520000 – Услуге грађевинског надзора.</w:t>
      </w:r>
    </w:p>
    <w:p w:rsidR="00221C6F" w:rsidRDefault="00221C6F">
      <w:pPr>
        <w:jc w:val="both"/>
        <w:rPr>
          <w:i/>
        </w:rPr>
      </w:pPr>
    </w:p>
    <w:p w:rsidR="00221C6F" w:rsidRDefault="00221C6F">
      <w:pPr>
        <w:jc w:val="both"/>
        <w:rPr>
          <w:rFonts w:ascii="Arial" w:hAnsi="Arial" w:cs="Arial"/>
          <w:b/>
          <w:bCs/>
          <w:i/>
          <w:iCs/>
        </w:rPr>
      </w:pPr>
      <w:r>
        <w:rPr>
          <w:rFonts w:ascii="Arial" w:hAnsi="Arial" w:cs="Arial"/>
          <w:b/>
          <w:bCs/>
          <w:lang w:val="sr-Cyrl-CS"/>
        </w:rPr>
        <w:t>2.</w:t>
      </w:r>
      <w:r>
        <w:rPr>
          <w:rFonts w:ascii="Arial" w:hAnsi="Arial" w:cs="Arial"/>
          <w:b/>
          <w:bCs/>
          <w:i/>
          <w:iCs/>
          <w:lang w:val="sr-Cyrl-CS"/>
        </w:rPr>
        <w:t xml:space="preserve"> </w:t>
      </w:r>
      <w:r>
        <w:rPr>
          <w:rFonts w:ascii="Arial" w:hAnsi="Arial" w:cs="Arial"/>
          <w:b/>
          <w:bCs/>
          <w:lang w:val="sr-Cyrl-CS"/>
        </w:rPr>
        <w:t>Партије</w:t>
      </w:r>
    </w:p>
    <w:p w:rsidR="00305366" w:rsidRDefault="008271F9">
      <w:pPr>
        <w:jc w:val="both"/>
        <w:rPr>
          <w:rFonts w:ascii="Arial" w:hAnsi="Arial" w:cs="Arial"/>
          <w:lang w:val="sr-Cyrl-CS"/>
        </w:rPr>
      </w:pPr>
      <w:r>
        <w:rPr>
          <w:rFonts w:ascii="Arial" w:hAnsi="Arial" w:cs="Arial"/>
        </w:rPr>
        <w:t>Предмет јавне набавке није об</w:t>
      </w:r>
      <w:r w:rsidR="002B5B9B" w:rsidRPr="00B059F0">
        <w:rPr>
          <w:rFonts w:ascii="Arial" w:hAnsi="Arial" w:cs="Arial"/>
        </w:rPr>
        <w:t>л</w:t>
      </w:r>
      <w:r>
        <w:rPr>
          <w:rFonts w:ascii="Arial" w:hAnsi="Arial" w:cs="Arial"/>
        </w:rPr>
        <w:t>ик</w:t>
      </w:r>
      <w:r w:rsidR="002B5B9B" w:rsidRPr="00B059F0">
        <w:rPr>
          <w:rFonts w:ascii="Arial" w:hAnsi="Arial" w:cs="Arial"/>
        </w:rPr>
        <w:t>ован по партијама.</w:t>
      </w:r>
    </w:p>
    <w:p w:rsidR="004A1947" w:rsidRPr="004A1947" w:rsidRDefault="004A1947">
      <w:pPr>
        <w:jc w:val="both"/>
        <w:rPr>
          <w:rFonts w:ascii="Arial" w:hAnsi="Arial" w:cs="Arial"/>
          <w:lang w:val="sr-Cyrl-CS"/>
        </w:rPr>
        <w:sectPr w:rsidR="004A1947" w:rsidRPr="004A1947" w:rsidSect="001A1FAF">
          <w:pgSz w:w="11906" w:h="16838"/>
          <w:pgMar w:top="1134" w:right="1440" w:bottom="1440" w:left="1440" w:header="720" w:footer="720" w:gutter="0"/>
          <w:cols w:space="720"/>
          <w:docGrid w:linePitch="360" w:charSpace="32768"/>
        </w:sectPr>
      </w:pPr>
    </w:p>
    <w:p w:rsidR="00221C6F" w:rsidRPr="004A1947" w:rsidRDefault="00221C6F">
      <w:pPr>
        <w:jc w:val="both"/>
        <w:rPr>
          <w:rFonts w:ascii="Arial" w:hAnsi="Arial" w:cs="Arial"/>
          <w:i/>
          <w:iCs/>
          <w:lang w:val="sr-Cyrl-CS"/>
        </w:rPr>
      </w:pPr>
    </w:p>
    <w:p w:rsidR="00D20BE5" w:rsidRPr="002B5B9B" w:rsidRDefault="00D20BE5">
      <w:pPr>
        <w:jc w:val="both"/>
        <w:rPr>
          <w:rFonts w:ascii="Arial" w:hAnsi="Arial" w:cs="Arial"/>
          <w:i/>
          <w:iCs/>
          <w:lang w:val="sr-Cyrl-CS"/>
        </w:rPr>
      </w:pPr>
    </w:p>
    <w:p w:rsidR="00221C6F" w:rsidRPr="0054398B" w:rsidRDefault="00221C6F" w:rsidP="0054398B">
      <w:pPr>
        <w:shd w:val="clear" w:color="auto" w:fill="C6D9F1"/>
        <w:jc w:val="center"/>
        <w:rPr>
          <w:rFonts w:ascii="Arial" w:hAnsi="Arial" w:cs="Arial"/>
          <w:b/>
          <w:bCs/>
          <w:i/>
          <w:iCs/>
          <w:lang w:val="ru-RU"/>
        </w:rPr>
      </w:pPr>
      <w:r>
        <w:rPr>
          <w:rFonts w:ascii="Arial" w:hAnsi="Arial" w:cs="Arial"/>
          <w:b/>
          <w:bCs/>
          <w:i/>
          <w:iCs/>
          <w:sz w:val="28"/>
          <w:szCs w:val="28"/>
        </w:rPr>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221C6F" w:rsidRDefault="00221C6F">
      <w:pPr>
        <w:shd w:val="clear" w:color="auto" w:fill="C6D9F1"/>
        <w:jc w:val="center"/>
        <w:rPr>
          <w:rFonts w:ascii="Arial" w:hAnsi="Arial" w:cs="Arial"/>
          <w:b/>
          <w:bCs/>
          <w:i/>
          <w:iCs/>
        </w:rPr>
      </w:pPr>
    </w:p>
    <w:p w:rsidR="00221C6F" w:rsidRDefault="00221C6F">
      <w:pPr>
        <w:rPr>
          <w:rFonts w:ascii="Arial" w:hAnsi="Arial" w:cs="Arial"/>
          <w:b/>
          <w:bCs/>
          <w:i/>
          <w:iCs/>
        </w:rPr>
      </w:pPr>
    </w:p>
    <w:p w:rsidR="009654CC" w:rsidRPr="00FB50B1" w:rsidRDefault="009654CC" w:rsidP="009654CC">
      <w:pPr>
        <w:suppressAutoHyphens w:val="0"/>
        <w:spacing w:line="240" w:lineRule="auto"/>
        <w:ind w:firstLine="360"/>
        <w:jc w:val="both"/>
        <w:rPr>
          <w:rFonts w:ascii="Arial" w:hAnsi="Arial" w:cs="Arial"/>
          <w:lang w:val="sr-Cyrl-CS"/>
        </w:rPr>
      </w:pPr>
      <w:r w:rsidRPr="00FB50B1">
        <w:rPr>
          <w:rFonts w:ascii="Arial" w:hAnsi="Arial" w:cs="Arial"/>
        </w:rPr>
        <w:t>Од понуђача се очекује да је упознат</w:t>
      </w:r>
      <w:r w:rsidRPr="00FB50B1">
        <w:rPr>
          <w:rFonts w:ascii="Arial" w:hAnsi="Arial" w:cs="Arial"/>
          <w:lang w:val="sr-Cyrl-CS"/>
        </w:rPr>
        <w:t xml:space="preserve"> са Законом о јавним набавкама (''Сл. гласник РС'', бр. </w:t>
      </w:r>
      <w:r w:rsidR="00164E92" w:rsidRPr="008566BF">
        <w:rPr>
          <w:rFonts w:ascii="Arial" w:eastAsia="TimesNewRomanPSMT" w:hAnsi="Arial" w:cs="Arial"/>
          <w:lang w:val="ru-RU"/>
        </w:rPr>
        <w:t>124/2012,</w:t>
      </w:r>
      <w:r w:rsidR="00164E92" w:rsidRPr="00DA588A">
        <w:rPr>
          <w:rFonts w:ascii="Arial" w:hAnsi="Arial" w:cs="Arial"/>
          <w:noProof/>
          <w:lang w:val="sr-Cyrl-CS"/>
        </w:rPr>
        <w:t xml:space="preserve"> </w:t>
      </w:r>
      <w:r w:rsidR="00164E92" w:rsidRPr="0012123C">
        <w:rPr>
          <w:rFonts w:ascii="Arial" w:hAnsi="Arial" w:cs="Arial"/>
          <w:noProof/>
          <w:lang w:val="sr-Cyrl-CS"/>
        </w:rPr>
        <w:t xml:space="preserve">14/2015 и </w:t>
      </w:r>
      <w:r>
        <w:rPr>
          <w:rFonts w:ascii="Arial" w:hAnsi="Arial" w:cs="Arial"/>
          <w:lang w:val="sr-Cyrl-CS"/>
        </w:rPr>
        <w:t>6</w:t>
      </w:r>
      <w:r w:rsidR="00164E92">
        <w:rPr>
          <w:rFonts w:ascii="Arial" w:hAnsi="Arial" w:cs="Arial"/>
        </w:rPr>
        <w:t>8</w:t>
      </w:r>
      <w:r>
        <w:rPr>
          <w:rFonts w:ascii="Arial" w:hAnsi="Arial" w:cs="Arial"/>
          <w:lang w:val="sr-Cyrl-CS"/>
        </w:rPr>
        <w:t>//2015</w:t>
      </w:r>
      <w:r w:rsidRPr="00FB50B1">
        <w:rPr>
          <w:rFonts w:ascii="Arial" w:hAnsi="Arial" w:cs="Arial"/>
          <w:lang w:val="sr-Cyrl-CS"/>
        </w:rPr>
        <w:t>),</w:t>
      </w:r>
      <w:r>
        <w:rPr>
          <w:rFonts w:ascii="Arial" w:hAnsi="Arial" w:cs="Arial"/>
          <w:lang w:val="sr-Cyrl-CS"/>
        </w:rPr>
        <w:t xml:space="preserve"> Законом о планирању и изградњи (Сл.гл.РС. бр. 72/2009, 81/2009, 24/2011, 121/2012, 42/2013, 50/2013, 98/2013, 132/2014 и 145/2014), Правилником о садржини и начину вођења стручног надзора ( Сл.гл. РС. бр. 22/2015) </w:t>
      </w:r>
      <w:r w:rsidRPr="00FB50B1">
        <w:rPr>
          <w:rFonts w:ascii="Arial" w:hAnsi="Arial" w:cs="Arial"/>
          <w:lang w:val="sr-Cyrl-CS"/>
        </w:rPr>
        <w:t xml:space="preserve"> као и</w:t>
      </w:r>
      <w:r w:rsidRPr="00FB50B1">
        <w:rPr>
          <w:rFonts w:ascii="Arial" w:hAnsi="Arial" w:cs="Arial"/>
        </w:rPr>
        <w:t xml:space="preserve"> са законима, прописима, стандардима</w:t>
      </w:r>
      <w:r w:rsidRPr="00FB50B1">
        <w:rPr>
          <w:rFonts w:ascii="Arial" w:hAnsi="Arial" w:cs="Arial"/>
          <w:lang w:val="sr-Cyrl-CS"/>
        </w:rPr>
        <w:t>, нормама квалитета</w:t>
      </w:r>
      <w:r w:rsidRPr="00FB50B1">
        <w:rPr>
          <w:rFonts w:ascii="Arial" w:hAnsi="Arial" w:cs="Arial"/>
        </w:rPr>
        <w:t xml:space="preserve"> и техничким условима који важе</w:t>
      </w:r>
      <w:r w:rsidRPr="00FB50B1">
        <w:rPr>
          <w:rFonts w:ascii="Arial" w:hAnsi="Arial" w:cs="Arial"/>
          <w:lang w:val="sr-Cyrl-CS"/>
        </w:rPr>
        <w:t xml:space="preserve"> за </w:t>
      </w:r>
      <w:r>
        <w:rPr>
          <w:rFonts w:ascii="Arial" w:hAnsi="Arial" w:cs="Arial"/>
          <w:lang w:val="sr-Cyrl-CS"/>
        </w:rPr>
        <w:t>предметне</w:t>
      </w:r>
      <w:r w:rsidRPr="00FB50B1">
        <w:rPr>
          <w:rFonts w:ascii="Arial" w:hAnsi="Arial" w:cs="Arial"/>
          <w:lang w:val="sr-Cyrl-CS"/>
        </w:rPr>
        <w:t xml:space="preserve"> </w:t>
      </w:r>
      <w:r>
        <w:rPr>
          <w:rFonts w:ascii="Arial" w:hAnsi="Arial" w:cs="Arial"/>
          <w:lang w:val="sr-Cyrl-CS"/>
        </w:rPr>
        <w:t>услуге</w:t>
      </w:r>
      <w:r w:rsidRPr="00FB50B1">
        <w:rPr>
          <w:rFonts w:ascii="Arial" w:hAnsi="Arial" w:cs="Arial"/>
          <w:lang w:val="sr-Cyrl-CS"/>
        </w:rPr>
        <w:t>.</w:t>
      </w:r>
    </w:p>
    <w:p w:rsidR="009654CC" w:rsidRDefault="009654CC" w:rsidP="009654CC">
      <w:pPr>
        <w:ind w:firstLine="360"/>
        <w:jc w:val="both"/>
        <w:rPr>
          <w:rFonts w:ascii="Arial" w:hAnsi="Arial" w:cs="Arial"/>
          <w:lang w:val="sr-Cyrl-CS"/>
        </w:rPr>
      </w:pPr>
      <w:r w:rsidRPr="0054398B">
        <w:rPr>
          <w:rFonts w:ascii="Arial" w:hAnsi="Arial" w:cs="Arial"/>
          <w:lang w:val="sr-Cyrl-CS"/>
        </w:rPr>
        <w:t xml:space="preserve">Предмет јавне набавке је вршење услуга стручног надзора у складу са потребама наручиоца за време важења уговора о јавној набавци. Пружање услуга вршиће се на основу писменог захтева наручиоца. </w:t>
      </w:r>
    </w:p>
    <w:p w:rsidR="009654CC" w:rsidRPr="0054398B" w:rsidRDefault="009654CC" w:rsidP="009654CC">
      <w:pPr>
        <w:ind w:firstLine="360"/>
        <w:jc w:val="both"/>
        <w:rPr>
          <w:rFonts w:ascii="Arial" w:hAnsi="Arial" w:cs="Arial"/>
          <w:lang w:val="sr-Cyrl-CS"/>
        </w:rPr>
      </w:pPr>
      <w:r w:rsidRPr="0054398B">
        <w:rPr>
          <w:rFonts w:ascii="Arial" w:hAnsi="Arial" w:cs="Arial"/>
          <w:lang w:val="sr-Cyrl-CS"/>
        </w:rPr>
        <w:t>Рок извршења услуге стручног надзора ће бити дефинисан у писменом захтеву наручиоца и биће везан за рок извршења радова над којима ће се вршити стручни надзор.</w:t>
      </w:r>
    </w:p>
    <w:p w:rsidR="009654CC" w:rsidRPr="00B91075" w:rsidRDefault="009654CC" w:rsidP="009654CC">
      <w:pPr>
        <w:jc w:val="both"/>
        <w:rPr>
          <w:rFonts w:ascii="Arial" w:hAnsi="Arial" w:cs="Arial"/>
          <w:lang w:val="sr-Cyrl-CS"/>
        </w:rPr>
      </w:pPr>
    </w:p>
    <w:p w:rsidR="009654CC" w:rsidRDefault="009654CC" w:rsidP="009654CC">
      <w:pPr>
        <w:pStyle w:val="ListParagraph"/>
        <w:ind w:left="360"/>
        <w:jc w:val="both"/>
        <w:rPr>
          <w:rFonts w:ascii="Arial" w:hAnsi="Arial" w:cs="Arial"/>
          <w:lang w:val="sr-Cyrl-CS"/>
        </w:rPr>
      </w:pPr>
      <w:r>
        <w:rPr>
          <w:rFonts w:ascii="Arial" w:hAnsi="Arial" w:cs="Arial"/>
          <w:lang w:val="sr-Cyrl-CS"/>
        </w:rPr>
        <w:t>Стручни надзор обухвата:</w:t>
      </w:r>
    </w:p>
    <w:p w:rsidR="009654CC" w:rsidRDefault="009654CC" w:rsidP="009654CC">
      <w:pPr>
        <w:pStyle w:val="ListParagraph"/>
        <w:numPr>
          <w:ilvl w:val="0"/>
          <w:numId w:val="18"/>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да ли се грађење врши према грађевинској дозволи и решењу о одобрењу за реконструкцију, односно према пројекту за грађевинску дозволу или Идејном пројекту за реконструкцију и пројекту за извођење, као и благовремено предузимање мера у случају одступања извођења радова од тих пројеката;</w:t>
      </w:r>
    </w:p>
    <w:p w:rsidR="009654CC" w:rsidRDefault="009654CC" w:rsidP="009654CC">
      <w:pPr>
        <w:pStyle w:val="ListParagraph"/>
        <w:numPr>
          <w:ilvl w:val="0"/>
          <w:numId w:val="18"/>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проверу квалитета извођења свих врста радова и примену прописа, стандарда и техничких норматива, укључујући и техничке прописе чији су саставни део стандарди који дефинишу обавезне техничке мере и услове којима се осигурава несметано кретање и приступ особама са инвалидитетом, деци и старим особама;</w:t>
      </w:r>
    </w:p>
    <w:p w:rsidR="009654CC" w:rsidRDefault="009654CC" w:rsidP="009654CC">
      <w:pPr>
        <w:pStyle w:val="ListParagraph"/>
        <w:numPr>
          <w:ilvl w:val="0"/>
          <w:numId w:val="18"/>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оверу количина изведених радова (овера грађевинских књига, привремених и окончаних ситуација, рачуна за изведене радове и друго), или степена изведености радова, уколико је то предвиђено уговором о вршењу стручног надзора са инвеститором;</w:t>
      </w:r>
    </w:p>
    <w:p w:rsidR="009654CC" w:rsidRDefault="009654CC" w:rsidP="009654CC">
      <w:pPr>
        <w:pStyle w:val="ListParagraph"/>
        <w:numPr>
          <w:ilvl w:val="0"/>
          <w:numId w:val="18"/>
        </w:numPr>
        <w:suppressAutoHyphens w:val="0"/>
        <w:spacing w:line="240" w:lineRule="auto"/>
        <w:ind w:left="360"/>
        <w:contextualSpacing/>
        <w:jc w:val="both"/>
        <w:rPr>
          <w:rFonts w:ascii="Arial" w:hAnsi="Arial" w:cs="Arial"/>
          <w:lang w:val="sr-Cyrl-CS"/>
        </w:rPr>
      </w:pPr>
      <w:r>
        <w:rPr>
          <w:rFonts w:ascii="Arial" w:hAnsi="Arial" w:cs="Arial"/>
          <w:lang w:val="sr-Cyrl-CS"/>
        </w:rPr>
        <w:t>Проверу да ли постоје докази о квалитету материјала, опреме и инсталација који се уграђују или постављају у објекат и да ли постоји документација којом се доказује њихов квалитет (атест, сертификат, извештај о испитивању и друго);</w:t>
      </w:r>
    </w:p>
    <w:p w:rsidR="009654CC" w:rsidRDefault="009654CC" w:rsidP="009654CC">
      <w:pPr>
        <w:pStyle w:val="ListParagraph"/>
        <w:numPr>
          <w:ilvl w:val="0"/>
          <w:numId w:val="18"/>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проверу квалитета изведених радова који се, према природи и динамици изградњи објекта, не могу проверити у каснијим фазама изградње објекта (радови на извођењу темеља, арматуре, оплате, изолације и друго);</w:t>
      </w:r>
    </w:p>
    <w:p w:rsidR="009654CC" w:rsidRDefault="009654CC" w:rsidP="009654CC">
      <w:pPr>
        <w:pStyle w:val="ListParagraph"/>
        <w:numPr>
          <w:ilvl w:val="0"/>
          <w:numId w:val="18"/>
        </w:numPr>
        <w:suppressAutoHyphens w:val="0"/>
        <w:spacing w:line="240" w:lineRule="auto"/>
        <w:ind w:left="360"/>
        <w:contextualSpacing/>
        <w:jc w:val="both"/>
        <w:rPr>
          <w:rFonts w:ascii="Arial" w:hAnsi="Arial" w:cs="Arial"/>
          <w:lang w:val="sr-Cyrl-CS"/>
        </w:rPr>
      </w:pPr>
      <w:r>
        <w:rPr>
          <w:rFonts w:ascii="Arial" w:hAnsi="Arial" w:cs="Arial"/>
          <w:lang w:val="sr-Cyrl-CS"/>
        </w:rPr>
        <w:t xml:space="preserve">Давање потребних упустава извођачу радова, нарочито у случају одступања градње од пројекта за грађевинску дозволу или идејног пројекта за реконструкцију, односно пројекта за извођење, као и у случају промене </w:t>
      </w:r>
      <w:r>
        <w:rPr>
          <w:rFonts w:ascii="Arial" w:hAnsi="Arial" w:cs="Arial"/>
          <w:lang w:val="sr-Cyrl-CS"/>
        </w:rPr>
        <w:lastRenderedPageBreak/>
        <w:t>услова градње објекта (промена врсте тла или других параметара утврђених геомеханичким елаборатом и друго);</w:t>
      </w:r>
    </w:p>
    <w:p w:rsidR="009654CC" w:rsidRDefault="009654CC" w:rsidP="009654CC">
      <w:pPr>
        <w:pStyle w:val="ListParagraph"/>
        <w:numPr>
          <w:ilvl w:val="0"/>
          <w:numId w:val="18"/>
        </w:numPr>
        <w:suppressAutoHyphens w:val="0"/>
        <w:spacing w:line="240" w:lineRule="auto"/>
        <w:ind w:left="360"/>
        <w:contextualSpacing/>
        <w:jc w:val="both"/>
        <w:rPr>
          <w:rFonts w:ascii="Arial" w:hAnsi="Arial" w:cs="Arial"/>
          <w:lang w:val="sr-Cyrl-CS"/>
        </w:rPr>
      </w:pPr>
      <w:r>
        <w:rPr>
          <w:rFonts w:ascii="Arial" w:hAnsi="Arial" w:cs="Arial"/>
          <w:lang w:val="sr-Cyrl-CS"/>
        </w:rPr>
        <w:t>Редовно праћење динамике градње објекта и усклађености са уговореним роковима, уколико је то предвиђено уговором о вршењу стручног надзора са инвеститором;</w:t>
      </w:r>
    </w:p>
    <w:p w:rsidR="009654CC" w:rsidRDefault="009654CC" w:rsidP="009654CC">
      <w:pPr>
        <w:pStyle w:val="ListParagraph"/>
        <w:numPr>
          <w:ilvl w:val="0"/>
          <w:numId w:val="18"/>
        </w:numPr>
        <w:suppressAutoHyphens w:val="0"/>
        <w:spacing w:line="240" w:lineRule="auto"/>
        <w:ind w:left="360"/>
        <w:contextualSpacing/>
        <w:jc w:val="both"/>
        <w:rPr>
          <w:rFonts w:ascii="Arial" w:hAnsi="Arial" w:cs="Arial"/>
          <w:lang w:val="sr-Cyrl-CS"/>
        </w:rPr>
      </w:pPr>
      <w:r>
        <w:rPr>
          <w:rFonts w:ascii="Arial" w:hAnsi="Arial" w:cs="Arial"/>
          <w:lang w:val="sr-Cyrl-CS"/>
        </w:rPr>
        <w:t>Сарадњу са пројектантом ради обезбеђења правилне реализације пројектантског концепта објекта, као и сарадњу са извођачем радова при избору детаља технолошк</w:t>
      </w:r>
      <w:r w:rsidR="004F50A7">
        <w:rPr>
          <w:rFonts w:ascii="Arial" w:hAnsi="Arial" w:cs="Arial"/>
          <w:lang w:val="sr-Cyrl-CS"/>
        </w:rPr>
        <w:t>и</w:t>
      </w:r>
      <w:r>
        <w:rPr>
          <w:rFonts w:ascii="Arial" w:hAnsi="Arial" w:cs="Arial"/>
          <w:lang w:val="sr-Cyrl-CS"/>
        </w:rPr>
        <w:t>х и организационих решења за извођење радова;</w:t>
      </w:r>
    </w:p>
    <w:p w:rsidR="009654CC" w:rsidRDefault="009654CC" w:rsidP="009654CC">
      <w:pPr>
        <w:pStyle w:val="ListParagraph"/>
        <w:numPr>
          <w:ilvl w:val="0"/>
          <w:numId w:val="18"/>
        </w:numPr>
        <w:suppressAutoHyphens w:val="0"/>
        <w:spacing w:line="240" w:lineRule="auto"/>
        <w:ind w:left="360"/>
        <w:contextualSpacing/>
        <w:jc w:val="both"/>
        <w:rPr>
          <w:rFonts w:ascii="Arial" w:hAnsi="Arial" w:cs="Arial"/>
          <w:lang w:val="sr-Cyrl-CS"/>
        </w:rPr>
      </w:pPr>
      <w:r>
        <w:rPr>
          <w:rFonts w:ascii="Arial" w:hAnsi="Arial" w:cs="Arial"/>
          <w:lang w:val="sr-Cyrl-CS"/>
        </w:rPr>
        <w:t>Сарадњу са извођачем радова и пројектантом у припреми пројекта изведеног објекта;</w:t>
      </w:r>
    </w:p>
    <w:p w:rsidR="009654CC" w:rsidRPr="00B91075" w:rsidRDefault="009654CC" w:rsidP="009654CC">
      <w:pPr>
        <w:pStyle w:val="ListParagraph"/>
        <w:numPr>
          <w:ilvl w:val="0"/>
          <w:numId w:val="18"/>
        </w:numPr>
        <w:tabs>
          <w:tab w:val="left" w:pos="1350"/>
        </w:tabs>
        <w:ind w:left="360"/>
        <w:jc w:val="both"/>
        <w:rPr>
          <w:rFonts w:ascii="Arial" w:eastAsia="Times New Roman" w:hAnsi="Arial" w:cs="Arial"/>
        </w:rPr>
      </w:pPr>
      <w:r w:rsidRPr="00B91075">
        <w:rPr>
          <w:rFonts w:ascii="Arial" w:eastAsia="Times New Roman" w:hAnsi="Arial" w:cs="Arial"/>
        </w:rPr>
        <w:t>Поред свих обавеза које произилазе и</w:t>
      </w:r>
      <w:r>
        <w:rPr>
          <w:rFonts w:ascii="Arial" w:eastAsia="Times New Roman" w:hAnsi="Arial" w:cs="Arial"/>
        </w:rPr>
        <w:t xml:space="preserve">з Закона о планирању и изградњи </w:t>
      </w:r>
      <w:r w:rsidRPr="00B91075">
        <w:rPr>
          <w:rFonts w:ascii="Arial" w:eastAsia="Times New Roman" w:hAnsi="Arial" w:cs="Arial"/>
        </w:rPr>
        <w:t>као и правилима вршења стручног надзора, стручни надзор је дужан да координира са наручиоцем, односно техничком службом наручиоца.</w:t>
      </w:r>
    </w:p>
    <w:p w:rsidR="009654CC" w:rsidRDefault="009654CC" w:rsidP="009654CC">
      <w:pPr>
        <w:pStyle w:val="ListParagraph"/>
        <w:numPr>
          <w:ilvl w:val="0"/>
          <w:numId w:val="18"/>
        </w:numPr>
        <w:suppressAutoHyphens w:val="0"/>
        <w:spacing w:line="240" w:lineRule="auto"/>
        <w:ind w:left="360"/>
        <w:contextualSpacing/>
        <w:jc w:val="both"/>
        <w:rPr>
          <w:rFonts w:ascii="Arial" w:hAnsi="Arial" w:cs="Arial"/>
          <w:lang w:val="sr-Cyrl-CS"/>
        </w:rPr>
      </w:pPr>
      <w:r>
        <w:rPr>
          <w:rFonts w:ascii="Arial" w:hAnsi="Arial" w:cs="Arial"/>
          <w:lang w:val="sr-Cyrl-CS"/>
        </w:rPr>
        <w:t>Решавање др</w:t>
      </w:r>
      <w:r w:rsidR="004F50A7">
        <w:rPr>
          <w:rFonts w:ascii="Arial" w:hAnsi="Arial" w:cs="Arial"/>
          <w:lang w:val="sr-Cyrl-CS"/>
        </w:rPr>
        <w:t>у</w:t>
      </w:r>
      <w:r>
        <w:rPr>
          <w:rFonts w:ascii="Arial" w:hAnsi="Arial" w:cs="Arial"/>
          <w:lang w:val="sr-Cyrl-CS"/>
        </w:rPr>
        <w:t>гих питања која се појаве у току грађења, односно извођења радова.</w:t>
      </w:r>
    </w:p>
    <w:p w:rsidR="009654CC" w:rsidRDefault="009654CC" w:rsidP="009654CC">
      <w:pPr>
        <w:jc w:val="both"/>
        <w:rPr>
          <w:rFonts w:ascii="Arial" w:hAnsi="Arial" w:cs="Arial"/>
          <w:lang w:val="sr-Cyrl-CS"/>
        </w:rPr>
      </w:pPr>
    </w:p>
    <w:p w:rsidR="009654CC" w:rsidRPr="00305366" w:rsidRDefault="009654CC" w:rsidP="00305366">
      <w:pPr>
        <w:ind w:firstLine="360"/>
        <w:jc w:val="both"/>
        <w:rPr>
          <w:rFonts w:ascii="Arial" w:hAnsi="Arial" w:cs="Arial"/>
          <w:lang w:val="sr-Cyrl-CS"/>
        </w:rPr>
      </w:pPr>
      <w:r>
        <w:rPr>
          <w:rFonts w:ascii="Arial" w:hAnsi="Arial" w:cs="Arial"/>
          <w:lang w:val="sr-Cyrl-CS"/>
        </w:rPr>
        <w:t>Услуге стручног надзора се уговарају за планиране рад</w:t>
      </w:r>
      <w:r w:rsidR="00305366">
        <w:rPr>
          <w:rFonts w:ascii="Arial" w:hAnsi="Arial" w:cs="Arial"/>
          <w:lang w:val="sr-Cyrl-CS"/>
        </w:rPr>
        <w:t>ове у области нискоградње и то грађевинске р</w:t>
      </w:r>
      <w:r w:rsidRPr="00305366">
        <w:rPr>
          <w:rFonts w:ascii="Arial" w:hAnsi="Arial" w:cs="Arial"/>
          <w:lang w:val="sr-Cyrl-CS"/>
        </w:rPr>
        <w:t>адов</w:t>
      </w:r>
      <w:r w:rsidR="00305366">
        <w:rPr>
          <w:rFonts w:ascii="Arial" w:hAnsi="Arial" w:cs="Arial"/>
          <w:lang w:val="sr-Cyrl-CS"/>
        </w:rPr>
        <w:t>е</w:t>
      </w:r>
      <w:r w:rsidRPr="00305366">
        <w:rPr>
          <w:rFonts w:ascii="Arial" w:hAnsi="Arial" w:cs="Arial"/>
          <w:lang w:val="sr-Cyrl-CS"/>
        </w:rPr>
        <w:t xml:space="preserve"> на изградњи</w:t>
      </w:r>
      <w:r w:rsidR="00DE6D47" w:rsidRPr="00305366">
        <w:rPr>
          <w:lang w:val="ru-RU"/>
        </w:rPr>
        <w:t xml:space="preserve"> </w:t>
      </w:r>
      <w:r w:rsidR="00DE6D47" w:rsidRPr="00305366">
        <w:rPr>
          <w:rFonts w:ascii="Arial" w:hAnsi="Arial" w:cs="Arial"/>
          <w:lang w:val="ru-RU"/>
        </w:rPr>
        <w:t>примарне дистрибутивне мреже водовода за насеље Брзан</w:t>
      </w:r>
      <w:r w:rsidRPr="00305366">
        <w:rPr>
          <w:rFonts w:ascii="Arial" w:hAnsi="Arial" w:cs="Arial"/>
          <w:lang w:val="sr-Cyrl-CS"/>
        </w:rPr>
        <w:t xml:space="preserve"> </w:t>
      </w:r>
      <w:r w:rsidR="00305366" w:rsidRPr="00305366">
        <w:rPr>
          <w:rFonts w:ascii="Arial" w:hAnsi="Arial" w:cs="Arial"/>
          <w:lang w:val="sr-Cyrl-CS"/>
        </w:rPr>
        <w:t>уговорене</w:t>
      </w:r>
      <w:r w:rsidR="003A2E29" w:rsidRPr="00305366">
        <w:rPr>
          <w:rFonts w:ascii="Arial" w:hAnsi="Arial" w:cs="Arial"/>
          <w:lang w:val="sr-Cyrl-CS"/>
        </w:rPr>
        <w:t xml:space="preserve"> вредности </w:t>
      </w:r>
      <w:r w:rsidR="001A1FAF" w:rsidRPr="00305366">
        <w:rPr>
          <w:rFonts w:ascii="Arial" w:hAnsi="Arial" w:cs="Arial"/>
          <w:noProof/>
          <w:color w:val="auto"/>
          <w:lang w:val="sr-Cyrl-CS"/>
        </w:rPr>
        <w:t>42.707.213</w:t>
      </w:r>
      <w:r w:rsidR="00512AE7" w:rsidRPr="00305366">
        <w:rPr>
          <w:rFonts w:ascii="Arial" w:hAnsi="Arial" w:cs="Arial"/>
          <w:noProof/>
          <w:color w:val="auto"/>
          <w:lang w:val="sr-Cyrl-CS"/>
        </w:rPr>
        <w:t>,</w:t>
      </w:r>
      <w:r w:rsidR="001A1FAF" w:rsidRPr="00305366">
        <w:rPr>
          <w:rFonts w:ascii="Arial" w:hAnsi="Arial" w:cs="Arial"/>
          <w:noProof/>
          <w:color w:val="auto"/>
          <w:lang w:val="sr-Cyrl-CS"/>
        </w:rPr>
        <w:t>70</w:t>
      </w:r>
      <w:r w:rsidR="00512AE7" w:rsidRPr="00305366">
        <w:rPr>
          <w:rFonts w:ascii="Arial" w:hAnsi="Arial" w:cs="Arial"/>
          <w:noProof/>
          <w:lang w:val="sr-Cyrl-CS"/>
        </w:rPr>
        <w:t xml:space="preserve"> </w:t>
      </w:r>
      <w:r w:rsidR="003A2E29" w:rsidRPr="00305366">
        <w:rPr>
          <w:rFonts w:ascii="Arial" w:hAnsi="Arial" w:cs="Arial"/>
          <w:noProof/>
          <w:lang w:val="sr-Cyrl-CS"/>
        </w:rPr>
        <w:t>рсд без пдв-а</w:t>
      </w:r>
      <w:r w:rsidR="00305366">
        <w:rPr>
          <w:rFonts w:ascii="Arial" w:hAnsi="Arial" w:cs="Arial"/>
          <w:noProof/>
          <w:lang w:val="sr-Cyrl-CS"/>
        </w:rPr>
        <w:t>.</w:t>
      </w:r>
    </w:p>
    <w:p w:rsidR="009654CC" w:rsidRPr="00AF69D2" w:rsidRDefault="009654CC" w:rsidP="009654CC">
      <w:pPr>
        <w:pStyle w:val="ListParagraph"/>
        <w:tabs>
          <w:tab w:val="left" w:pos="450"/>
        </w:tabs>
        <w:jc w:val="both"/>
        <w:rPr>
          <w:rFonts w:ascii="Arial" w:hAnsi="Arial" w:cs="Arial"/>
          <w:lang w:val="sr-Cyrl-CS"/>
        </w:rPr>
      </w:pPr>
    </w:p>
    <w:p w:rsidR="009654CC" w:rsidRPr="00AF69D2" w:rsidRDefault="009654CC" w:rsidP="009654CC">
      <w:pPr>
        <w:pStyle w:val="ListParagraph"/>
        <w:tabs>
          <w:tab w:val="left" w:pos="450"/>
        </w:tabs>
        <w:ind w:left="0"/>
        <w:jc w:val="both"/>
        <w:rPr>
          <w:rFonts w:ascii="Arial" w:hAnsi="Arial" w:cs="Arial"/>
          <w:lang w:val="sr-Cyrl-CS"/>
        </w:rPr>
      </w:pPr>
      <w:r w:rsidRPr="00AF69D2">
        <w:rPr>
          <w:rFonts w:ascii="Arial" w:hAnsi="Arial" w:cs="Arial"/>
          <w:lang w:val="sr-Cyrl-CS"/>
        </w:rPr>
        <w:t>Стручни надзор подразумева обилазак градилишта свакодневно од стране изабраног и именованог стручног лица приликом извођења свих горе наведених радова, и то од дана увођења у посао до истека рока за извођење радова.</w:t>
      </w:r>
    </w:p>
    <w:p w:rsidR="009654CC" w:rsidRPr="00B91075" w:rsidRDefault="009654CC" w:rsidP="009654CC">
      <w:pPr>
        <w:pStyle w:val="ListParagraph"/>
        <w:tabs>
          <w:tab w:val="left" w:pos="360"/>
          <w:tab w:val="left" w:pos="450"/>
        </w:tabs>
        <w:ind w:left="0"/>
        <w:jc w:val="both"/>
        <w:rPr>
          <w:rFonts w:ascii="Arial" w:hAnsi="Arial" w:cs="Arial"/>
          <w:lang w:val="sr-Cyrl-CS"/>
        </w:rPr>
      </w:pPr>
    </w:p>
    <w:p w:rsidR="009654CC" w:rsidRDefault="009654CC" w:rsidP="009654CC">
      <w:pPr>
        <w:pStyle w:val="ListParagraph"/>
        <w:tabs>
          <w:tab w:val="left" w:pos="450"/>
        </w:tabs>
        <w:ind w:left="0"/>
        <w:jc w:val="both"/>
        <w:rPr>
          <w:rFonts w:ascii="Arial" w:hAnsi="Arial" w:cs="Arial"/>
          <w:lang w:val="sr-Cyrl-CS"/>
        </w:rPr>
      </w:pPr>
      <w:r>
        <w:rPr>
          <w:rFonts w:ascii="Arial" w:hAnsi="Arial" w:cs="Arial"/>
          <w:lang w:val="sr-Cyrl-CS"/>
        </w:rPr>
        <w:t>Понуђач је дужан да започне са извршењем сваке појединачне услуге стручног надзора у року који одреди наручилац, тј од дана увођења извођача у посао.</w:t>
      </w:r>
    </w:p>
    <w:p w:rsidR="009654CC" w:rsidRDefault="009654CC" w:rsidP="009654CC">
      <w:pPr>
        <w:pStyle w:val="ListParagraph"/>
        <w:tabs>
          <w:tab w:val="left" w:pos="450"/>
        </w:tabs>
        <w:ind w:left="0"/>
        <w:jc w:val="both"/>
        <w:rPr>
          <w:rFonts w:ascii="Arial" w:hAnsi="Arial" w:cs="Arial"/>
          <w:lang w:val="sr-Cyrl-CS"/>
        </w:rPr>
      </w:pPr>
    </w:p>
    <w:p w:rsidR="009654CC" w:rsidRDefault="009654CC" w:rsidP="009654CC">
      <w:pPr>
        <w:pStyle w:val="ListParagraph"/>
        <w:tabs>
          <w:tab w:val="left" w:pos="450"/>
        </w:tabs>
        <w:ind w:left="0"/>
        <w:jc w:val="both"/>
        <w:rPr>
          <w:rFonts w:ascii="Arial" w:hAnsi="Arial" w:cs="Arial"/>
          <w:lang w:val="sr-Cyrl-CS"/>
        </w:rPr>
      </w:pPr>
      <w:r>
        <w:rPr>
          <w:rFonts w:ascii="Arial" w:hAnsi="Arial" w:cs="Arial"/>
          <w:lang w:val="sr-Cyrl-CS"/>
        </w:rPr>
        <w:t>Квалитативну и квантитативну контролу и пријем услуга приликом сваке појединачне услуге, вршиће представник Наручиоца у присуству представника Извршиоца.</w:t>
      </w:r>
    </w:p>
    <w:p w:rsidR="009654CC" w:rsidRDefault="009654CC" w:rsidP="009654CC">
      <w:pPr>
        <w:pStyle w:val="ListParagraph"/>
        <w:tabs>
          <w:tab w:val="left" w:pos="450"/>
        </w:tabs>
        <w:ind w:left="0"/>
        <w:jc w:val="both"/>
        <w:rPr>
          <w:rFonts w:ascii="Arial" w:hAnsi="Arial" w:cs="Arial"/>
          <w:lang w:val="sr-Cyrl-CS"/>
        </w:rPr>
      </w:pPr>
    </w:p>
    <w:p w:rsidR="009654CC" w:rsidRDefault="009654CC" w:rsidP="009654CC">
      <w:pPr>
        <w:tabs>
          <w:tab w:val="left" w:pos="450"/>
        </w:tabs>
        <w:jc w:val="both"/>
        <w:rPr>
          <w:rFonts w:ascii="Arial" w:eastAsia="Times New Roman" w:hAnsi="Arial" w:cs="Arial"/>
          <w:lang w:val="sr-Cyrl-CS"/>
        </w:rPr>
      </w:pPr>
      <w:r w:rsidRPr="00B91075">
        <w:rPr>
          <w:rFonts w:ascii="Arial" w:eastAsia="Times New Roman" w:hAnsi="Arial" w:cs="Arial"/>
        </w:rPr>
        <w:t>Вршилац стручног надзора: одговара за правилност метода које примењује у вршењу стручног надзора или их препоручује наручиоцу; целовитост у пружању услуга стручног надзора; пружање услуга надзора у оквирима уговорених износа накнаде; пружање услуга у уговореним роковима.</w:t>
      </w:r>
    </w:p>
    <w:p w:rsidR="009654CC" w:rsidRPr="00B91075" w:rsidRDefault="009654CC" w:rsidP="009654CC">
      <w:pPr>
        <w:tabs>
          <w:tab w:val="left" w:pos="450"/>
        </w:tabs>
        <w:jc w:val="both"/>
        <w:rPr>
          <w:rFonts w:ascii="Arial" w:hAnsi="Arial" w:cs="Arial"/>
          <w:lang w:val="sr-Cyrl-CS"/>
        </w:rPr>
      </w:pPr>
    </w:p>
    <w:p w:rsidR="009654CC" w:rsidRPr="00B91075" w:rsidRDefault="009654CC" w:rsidP="009654CC">
      <w:pPr>
        <w:tabs>
          <w:tab w:val="left" w:pos="450"/>
        </w:tabs>
        <w:jc w:val="both"/>
        <w:rPr>
          <w:rFonts w:ascii="Arial" w:hAnsi="Arial" w:cs="Arial"/>
        </w:rPr>
      </w:pPr>
      <w:r w:rsidRPr="00B91075">
        <w:rPr>
          <w:rFonts w:ascii="Arial" w:hAnsi="Arial" w:cs="Arial"/>
        </w:rPr>
        <w:t>Док се изводе радови, обавезно је свакодневно присуство лица које врши стручни надзор, од момента увођења извођача у посао до коначне примопредаје радова над којима се врши стручни надзор, као и с</w:t>
      </w:r>
      <w:r>
        <w:rPr>
          <w:rFonts w:ascii="Arial" w:hAnsi="Arial" w:cs="Arial"/>
        </w:rPr>
        <w:t>вакодневно извештавање наручиоц</w:t>
      </w:r>
      <w:r>
        <w:rPr>
          <w:rFonts w:ascii="Arial" w:hAnsi="Arial" w:cs="Arial"/>
          <w:lang w:val="sr-Cyrl-CS"/>
        </w:rPr>
        <w:t>а</w:t>
      </w:r>
      <w:r w:rsidRPr="00B91075">
        <w:rPr>
          <w:rFonts w:ascii="Arial" w:hAnsi="Arial" w:cs="Arial"/>
        </w:rPr>
        <w:t xml:space="preserve"> о току радова.</w:t>
      </w:r>
    </w:p>
    <w:p w:rsidR="009654CC" w:rsidRPr="00C701A6" w:rsidRDefault="009654CC" w:rsidP="009654CC">
      <w:pPr>
        <w:jc w:val="both"/>
        <w:rPr>
          <w:rFonts w:ascii="Arial" w:hAnsi="Arial" w:cs="Arial"/>
          <w:lang w:val="sr-Cyrl-CS"/>
        </w:rPr>
      </w:pPr>
    </w:p>
    <w:p w:rsidR="009654CC" w:rsidRPr="000C63D4" w:rsidRDefault="009654CC" w:rsidP="009654CC">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9654CC" w:rsidRPr="000C63D4" w:rsidRDefault="009654CC" w:rsidP="009654CC">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9654CC" w:rsidRDefault="009654CC" w:rsidP="009654CC">
      <w:pPr>
        <w:jc w:val="both"/>
        <w:rPr>
          <w:rFonts w:ascii="Arial" w:eastAsia="TimesNewRomanPS-BoldMT" w:hAnsi="Arial" w:cs="Arial"/>
          <w:b/>
          <w:bCs/>
          <w:i/>
          <w:iCs/>
          <w:color w:val="002060"/>
          <w:lang w:val="sr-Cyrl-CS"/>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w:t>
      </w:r>
    </w:p>
    <w:p w:rsidR="00DE089B" w:rsidRDefault="00DE089B" w:rsidP="009654CC">
      <w:pPr>
        <w:jc w:val="both"/>
        <w:rPr>
          <w:rFonts w:ascii="Arial" w:eastAsia="TimesNewRomanPS-BoldMT" w:hAnsi="Arial" w:cs="Arial"/>
          <w:b/>
          <w:bCs/>
          <w:i/>
          <w:iCs/>
          <w:color w:val="002060"/>
          <w:lang w:val="sr-Cyrl-CS"/>
        </w:rPr>
      </w:pPr>
    </w:p>
    <w:p w:rsidR="00DE089B" w:rsidRDefault="00DE089B" w:rsidP="009654CC">
      <w:pPr>
        <w:jc w:val="both"/>
        <w:rPr>
          <w:rFonts w:ascii="Arial" w:eastAsia="TimesNewRomanPS-BoldMT" w:hAnsi="Arial" w:cs="Arial"/>
          <w:b/>
          <w:bCs/>
          <w:i/>
          <w:iCs/>
          <w:color w:val="002060"/>
          <w:lang w:val="sr-Cyrl-CS"/>
        </w:rPr>
      </w:pPr>
    </w:p>
    <w:p w:rsidR="00DE089B" w:rsidRPr="00DE089B" w:rsidRDefault="00DE089B" w:rsidP="009654CC">
      <w:pPr>
        <w:jc w:val="both"/>
        <w:rPr>
          <w:rFonts w:ascii="Arial" w:eastAsia="TimesNewRomanPS-BoldMT" w:hAnsi="Arial" w:cs="Arial"/>
          <w:b/>
          <w:bCs/>
          <w:i/>
          <w:iCs/>
          <w:color w:val="002060"/>
          <w:lang w:val="sr-Cyrl-CS"/>
        </w:rPr>
      </w:pPr>
    </w:p>
    <w:p w:rsidR="006B341D" w:rsidRPr="006B341D" w:rsidRDefault="006B341D" w:rsidP="009654CC">
      <w:pPr>
        <w:jc w:val="both"/>
        <w:rPr>
          <w:rFonts w:ascii="Arial" w:eastAsia="TimesNewRomanPS-BoldMT" w:hAnsi="Arial" w:cs="Arial"/>
          <w:b/>
          <w:bCs/>
          <w:i/>
          <w:iCs/>
          <w:color w:val="002060"/>
        </w:rPr>
      </w:pPr>
    </w:p>
    <w:p w:rsidR="00063A21" w:rsidRPr="00E504D8" w:rsidRDefault="00063A21" w:rsidP="00063A21">
      <w:pPr>
        <w:shd w:val="clear" w:color="auto" w:fill="C6D9F1"/>
        <w:jc w:val="center"/>
        <w:rPr>
          <w:rFonts w:ascii="Arial" w:hAnsi="Arial" w:cs="Arial"/>
          <w:b/>
          <w:bCs/>
          <w:i/>
          <w:iCs/>
          <w:sz w:val="28"/>
          <w:szCs w:val="28"/>
        </w:rPr>
      </w:pPr>
      <w:r w:rsidRPr="00063A21">
        <w:rPr>
          <w:rFonts w:ascii="Arial" w:hAnsi="Arial" w:cs="Arial"/>
          <w:b/>
          <w:bCs/>
          <w:i/>
          <w:iCs/>
          <w:sz w:val="28"/>
          <w:szCs w:val="28"/>
        </w:rPr>
        <w:lastRenderedPageBreak/>
        <w:t>IV</w:t>
      </w:r>
      <w:r>
        <w:rPr>
          <w:rFonts w:ascii="Arial" w:hAnsi="Arial" w:cs="Arial"/>
          <w:b/>
          <w:bCs/>
          <w:i/>
          <w:iCs/>
          <w:sz w:val="28"/>
          <w:szCs w:val="28"/>
        </w:rPr>
        <w:t xml:space="preserve"> – ТЕХНИЧКА ДОКУМЕНТАЦИЈА И ПЛАНОВИ</w:t>
      </w:r>
    </w:p>
    <w:p w:rsidR="00063A21" w:rsidRPr="00125344" w:rsidRDefault="00063A21" w:rsidP="00063A21">
      <w:pPr>
        <w:rPr>
          <w:rFonts w:cs="TimesNewRomanPSMT"/>
          <w:b/>
          <w:iCs/>
          <w:lang w:val="ru-RU"/>
        </w:rPr>
      </w:pPr>
    </w:p>
    <w:p w:rsidR="00125344" w:rsidRDefault="00063A21" w:rsidP="00665F72">
      <w:pPr>
        <w:jc w:val="both"/>
        <w:rPr>
          <w:rFonts w:ascii="Arial" w:hAnsi="Arial" w:cs="Arial"/>
          <w:iCs/>
          <w:lang w:val="sr-Cyrl-CS"/>
        </w:rPr>
      </w:pPr>
      <w:r>
        <w:rPr>
          <w:rFonts w:ascii="Arial" w:hAnsi="Arial" w:cs="Arial"/>
          <w:iCs/>
          <w:lang w:val="sr-Cyrl-CS"/>
        </w:rPr>
        <w:t xml:space="preserve">Наручилац се обавезује да достави стручном надзору сву расположиву </w:t>
      </w:r>
      <w:r w:rsidRPr="00E504D8">
        <w:rPr>
          <w:rFonts w:ascii="Arial" w:hAnsi="Arial" w:cs="Arial"/>
          <w:iCs/>
          <w:lang w:val="sr-Cyrl-CS"/>
        </w:rPr>
        <w:t>п</w:t>
      </w:r>
      <w:r>
        <w:rPr>
          <w:rFonts w:ascii="Arial" w:hAnsi="Arial" w:cs="Arial"/>
          <w:iCs/>
          <w:lang w:val="sr-Cyrl-CS"/>
        </w:rPr>
        <w:t>ројектно-техничку документацију пре почетка радова над којима се врши надзор.</w:t>
      </w:r>
      <w:r w:rsidRPr="00E504D8">
        <w:rPr>
          <w:rFonts w:ascii="Arial" w:hAnsi="Arial" w:cs="Arial"/>
          <w:iCs/>
          <w:lang w:val="sr-Cyrl-CS"/>
        </w:rPr>
        <w:t xml:space="preserve"> </w:t>
      </w:r>
    </w:p>
    <w:p w:rsidR="00305366" w:rsidRPr="00512AE7" w:rsidRDefault="00305366" w:rsidP="00665F72">
      <w:pPr>
        <w:jc w:val="both"/>
        <w:rPr>
          <w:rFonts w:ascii="Arial" w:hAnsi="Arial" w:cs="Arial"/>
          <w:iCs/>
          <w:sz w:val="18"/>
          <w:szCs w:val="18"/>
          <w:lang w:val="sr-Cyrl-CS"/>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V  УСЛОВИ ЗА УЧЕШЋЕ У ПОСТУПКУ ЈАВНЕ НАБАВКЕ ИЗ ЧЛ. 75. И 76. ЗАКОНА И УПУТСТВО КАКО СЕ ДОКАЗУЈЕ ИСПУЊЕНОСТ ТИХ УСЛОВА</w:t>
      </w:r>
    </w:p>
    <w:p w:rsidR="007A43A6" w:rsidRPr="007A43A6" w:rsidRDefault="007A43A6">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512AE7" w:rsidRPr="00096544" w:rsidRDefault="00512AE7" w:rsidP="00512AE7">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512AE7" w:rsidRDefault="00512AE7" w:rsidP="00512AE7">
      <w:pPr>
        <w:jc w:val="center"/>
        <w:rPr>
          <w:rFonts w:ascii="Arial" w:hAnsi="Arial" w:cs="Arial"/>
          <w:b/>
          <w:bCs/>
          <w:i/>
          <w:iCs/>
          <w:sz w:val="28"/>
          <w:szCs w:val="28"/>
        </w:rPr>
      </w:pPr>
    </w:p>
    <w:p w:rsidR="00512AE7" w:rsidRDefault="00512AE7" w:rsidP="00512AE7">
      <w:pPr>
        <w:pStyle w:val="ListParagraph"/>
        <w:tabs>
          <w:tab w:val="left" w:pos="680"/>
        </w:tabs>
        <w:ind w:left="0"/>
        <w:jc w:val="both"/>
      </w:pPr>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 xml:space="preserve">дефинисане чланом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512AE7" w:rsidRPr="00C4340A" w:rsidRDefault="00512AE7" w:rsidP="00512AE7">
      <w:pPr>
        <w:pStyle w:val="ListParagraph"/>
        <w:tabs>
          <w:tab w:val="left" w:pos="680"/>
        </w:tabs>
        <w:ind w:left="0"/>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512AE7" w:rsidRPr="0016619D" w:rsidTr="00C96A16">
        <w:trPr>
          <w:trHeight w:val="548"/>
        </w:trPr>
        <w:tc>
          <w:tcPr>
            <w:tcW w:w="593" w:type="dxa"/>
            <w:shd w:val="clear" w:color="auto" w:fill="C6D9F1"/>
          </w:tcPr>
          <w:p w:rsidR="00512AE7" w:rsidRPr="00271C78" w:rsidRDefault="00512AE7" w:rsidP="00C96A16">
            <w:pPr>
              <w:suppressAutoHyphens w:val="0"/>
              <w:spacing w:line="240" w:lineRule="auto"/>
              <w:contextualSpacing/>
              <w:rPr>
                <w:rFonts w:ascii="Arial" w:hAnsi="Arial" w:cs="Arial"/>
                <w:color w:val="auto"/>
                <w:sz w:val="20"/>
                <w:szCs w:val="20"/>
                <w:lang w:val="sr-Cyrl-CS"/>
              </w:rPr>
            </w:pPr>
          </w:p>
          <w:p w:rsidR="00512AE7" w:rsidRPr="00271C78" w:rsidRDefault="00512AE7" w:rsidP="00C96A16">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512AE7" w:rsidRPr="00332E80" w:rsidTr="00C96A16">
        <w:tc>
          <w:tcPr>
            <w:tcW w:w="593" w:type="dxa"/>
            <w:shd w:val="clear" w:color="auto" w:fill="auto"/>
          </w:tcPr>
          <w:p w:rsidR="00512AE7" w:rsidRPr="00271C78" w:rsidRDefault="00512AE7" w:rsidP="00C96A16">
            <w:pPr>
              <w:jc w:val="center"/>
              <w:rPr>
                <w:rFonts w:ascii="Arial" w:hAnsi="Arial" w:cs="Arial"/>
                <w:color w:val="auto"/>
                <w:lang w:val="sr-Cyrl-CS"/>
              </w:rPr>
            </w:pPr>
          </w:p>
          <w:p w:rsidR="00512AE7" w:rsidRPr="00271C78" w:rsidRDefault="00512AE7" w:rsidP="00C96A16">
            <w:pPr>
              <w:jc w:val="center"/>
              <w:rPr>
                <w:rFonts w:ascii="Arial" w:hAnsi="Arial" w:cs="Arial"/>
                <w:color w:val="auto"/>
                <w:lang w:val="sr-Cyrl-CS"/>
              </w:rPr>
            </w:pPr>
          </w:p>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512AE7" w:rsidRPr="00C4340A" w:rsidRDefault="00512AE7" w:rsidP="00C96A16">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512AE7" w:rsidRPr="00271C78" w:rsidRDefault="00512AE7" w:rsidP="00C96A16">
            <w:pPr>
              <w:rPr>
                <w:rFonts w:ascii="Arial" w:hAnsi="Arial" w:cs="Arial"/>
                <w:iCs/>
                <w:lang w:val="sr-Cyrl-CS"/>
              </w:rPr>
            </w:pPr>
          </w:p>
          <w:p w:rsidR="00512AE7" w:rsidRPr="00271C78" w:rsidRDefault="00512AE7" w:rsidP="00C96A16">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p w:rsidR="00512AE7" w:rsidRPr="00271C78" w:rsidRDefault="00512AE7" w:rsidP="00C96A16">
            <w:pPr>
              <w:pStyle w:val="ListParagraph"/>
              <w:ind w:left="0"/>
              <w:rPr>
                <w:rFonts w:ascii="Arial" w:hAnsi="Arial" w:cs="Arial"/>
              </w:rPr>
            </w:pPr>
          </w:p>
          <w:p w:rsidR="00512AE7" w:rsidRPr="00271C78" w:rsidRDefault="00512AE7" w:rsidP="00C96A16">
            <w:pPr>
              <w:pStyle w:val="ListParagraph"/>
              <w:ind w:left="0"/>
              <w:rPr>
                <w:color w:val="FF0000"/>
              </w:rPr>
            </w:pPr>
          </w:p>
        </w:tc>
      </w:tr>
      <w:tr w:rsidR="00512AE7" w:rsidRPr="00332E80" w:rsidTr="00C96A16">
        <w:tc>
          <w:tcPr>
            <w:tcW w:w="593" w:type="dxa"/>
            <w:shd w:val="clear" w:color="auto" w:fill="auto"/>
            <w:vAlign w:val="center"/>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512AE7" w:rsidRPr="00C4340A" w:rsidRDefault="00512AE7" w:rsidP="00C96A16">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512AE7" w:rsidRPr="00271C78" w:rsidRDefault="00512AE7" w:rsidP="00C96A16">
            <w:pPr>
              <w:rPr>
                <w:color w:val="FF0000"/>
              </w:rPr>
            </w:pPr>
          </w:p>
        </w:tc>
      </w:tr>
      <w:tr w:rsidR="00512AE7" w:rsidRPr="00332E80" w:rsidTr="00C96A16">
        <w:tc>
          <w:tcPr>
            <w:tcW w:w="593" w:type="dxa"/>
            <w:shd w:val="clear" w:color="auto" w:fill="auto"/>
            <w:vAlign w:val="center"/>
          </w:tcPr>
          <w:p w:rsidR="00512AE7" w:rsidRPr="00271C78" w:rsidRDefault="00512AE7" w:rsidP="00C96A16">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512AE7" w:rsidRPr="00C4340A" w:rsidRDefault="00512AE7" w:rsidP="00C96A16">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512AE7" w:rsidRPr="00271C78" w:rsidRDefault="00512AE7" w:rsidP="00C96A16">
            <w:pPr>
              <w:rPr>
                <w:color w:val="FF0000"/>
              </w:rPr>
            </w:pPr>
          </w:p>
        </w:tc>
      </w:tr>
      <w:tr w:rsidR="00512AE7" w:rsidRPr="00332E80" w:rsidTr="00C96A16">
        <w:tc>
          <w:tcPr>
            <w:tcW w:w="593" w:type="dxa"/>
            <w:shd w:val="clear" w:color="auto" w:fill="auto"/>
            <w:vAlign w:val="center"/>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512AE7" w:rsidRPr="00C4340A" w:rsidRDefault="00512AE7" w:rsidP="00C96A16">
            <w:pPr>
              <w:rPr>
                <w:rFonts w:ascii="Arial" w:hAnsi="Arial" w:cs="Arial"/>
                <w:i/>
                <w:iCs/>
                <w:color w:val="auto"/>
                <w:lang w:val="sr-Cyrl-CS"/>
              </w:rPr>
            </w:pPr>
            <w:r w:rsidRPr="00271C78">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271C78">
              <w:rPr>
                <w:rFonts w:ascii="Arial" w:hAnsi="Arial" w:cs="Arial"/>
                <w:i/>
                <w:iCs/>
                <w:color w:val="auto"/>
                <w:lang w:val="sr-Cyrl-CS"/>
              </w:rPr>
              <w:t>чл. 75. ст. 2. ЗЈН).</w:t>
            </w:r>
          </w:p>
        </w:tc>
        <w:tc>
          <w:tcPr>
            <w:tcW w:w="4526" w:type="dxa"/>
            <w:vMerge/>
            <w:shd w:val="clear" w:color="auto" w:fill="auto"/>
          </w:tcPr>
          <w:p w:rsidR="00512AE7" w:rsidRPr="00271C78" w:rsidRDefault="00512AE7" w:rsidP="00C96A16">
            <w:pPr>
              <w:rPr>
                <w:color w:val="FF0000"/>
              </w:rPr>
            </w:pPr>
          </w:p>
        </w:tc>
      </w:tr>
    </w:tbl>
    <w:p w:rsidR="00512AE7" w:rsidRPr="00876737" w:rsidRDefault="00512AE7" w:rsidP="00512AE7">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lastRenderedPageBreak/>
        <w:t>ДОДАТНИ УСЛОВИ</w:t>
      </w:r>
    </w:p>
    <w:p w:rsidR="00512AE7" w:rsidRDefault="00512AE7" w:rsidP="00512AE7">
      <w:pPr>
        <w:pStyle w:val="ListParagraph"/>
        <w:tabs>
          <w:tab w:val="left" w:pos="680"/>
        </w:tabs>
        <w:ind w:left="0"/>
        <w:jc w:val="center"/>
        <w:rPr>
          <w:rFonts w:ascii="Arial" w:eastAsia="TimesNewRomanPSMT" w:hAnsi="Arial" w:cs="Arial"/>
          <w:b/>
          <w:bCs/>
          <w:color w:val="auto"/>
          <w:sz w:val="36"/>
          <w:szCs w:val="36"/>
          <w:lang w:val="sr-Cyrl-CS"/>
        </w:rPr>
      </w:pPr>
    </w:p>
    <w:p w:rsidR="00512AE7" w:rsidRPr="005B2D5C" w:rsidRDefault="00512AE7" w:rsidP="00512AE7">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512AE7" w:rsidRPr="00257765" w:rsidRDefault="00512AE7" w:rsidP="00512AE7">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512AE7" w:rsidRPr="00271C78" w:rsidTr="00C96A16">
        <w:tc>
          <w:tcPr>
            <w:tcW w:w="736" w:type="dxa"/>
            <w:shd w:val="clear" w:color="auto" w:fill="C6D9F1"/>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512AE7" w:rsidRPr="00271C78" w:rsidTr="00C96A16">
        <w:tc>
          <w:tcPr>
            <w:tcW w:w="736" w:type="dxa"/>
            <w:shd w:val="clear" w:color="auto" w:fill="C6D9F1"/>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512AE7" w:rsidRPr="00271C78" w:rsidRDefault="00512AE7" w:rsidP="00C96A16">
            <w:pPr>
              <w:jc w:val="center"/>
              <w:rPr>
                <w:rFonts w:ascii="Arial" w:hAnsi="Arial" w:cs="Arial"/>
                <w:color w:val="auto"/>
                <w:sz w:val="28"/>
                <w:szCs w:val="28"/>
                <w:lang w:val="sr-Cyrl-CS"/>
              </w:rPr>
            </w:pPr>
            <w:r>
              <w:rPr>
                <w:rFonts w:ascii="Arial" w:hAnsi="Arial" w:cs="Arial"/>
                <w:color w:val="auto"/>
                <w:sz w:val="28"/>
                <w:szCs w:val="28"/>
                <w:lang w:val="sr-Cyrl-CS"/>
              </w:rPr>
              <w:t>КАДРОВСКИ</w:t>
            </w:r>
            <w:r w:rsidRPr="00271C78">
              <w:rPr>
                <w:rFonts w:ascii="Arial" w:hAnsi="Arial" w:cs="Arial"/>
                <w:color w:val="auto"/>
                <w:sz w:val="28"/>
                <w:szCs w:val="28"/>
                <w:lang w:val="sr-Cyrl-CS"/>
              </w:rPr>
              <w:t xml:space="preserve"> КАПАЦИТЕТ</w:t>
            </w:r>
          </w:p>
        </w:tc>
        <w:tc>
          <w:tcPr>
            <w:tcW w:w="4347" w:type="dxa"/>
            <w:vMerge w:val="restart"/>
            <w:shd w:val="clear" w:color="auto" w:fill="FFFFFF"/>
          </w:tcPr>
          <w:p w:rsidR="00512AE7" w:rsidRPr="00512AE7" w:rsidRDefault="00512AE7" w:rsidP="00512AE7">
            <w:pPr>
              <w:pStyle w:val="ListParagraph"/>
              <w:numPr>
                <w:ilvl w:val="0"/>
                <w:numId w:val="27"/>
              </w:numPr>
              <w:autoSpaceDE w:val="0"/>
              <w:ind w:left="369"/>
              <w:jc w:val="both"/>
              <w:rPr>
                <w:rFonts w:ascii="Arial" w:hAnsi="Arial" w:cs="Arial"/>
              </w:rPr>
            </w:pPr>
            <w:r w:rsidRPr="00D62BEC">
              <w:rPr>
                <w:rFonts w:ascii="Arial" w:eastAsia="Times New Roman" w:hAnsi="Arial" w:cs="Arial"/>
              </w:rPr>
              <w:t>Одговарајућа лична лиценца за лице које ће вршити стручни надзор, са потврдом Инжењерске коморе Србије о продужетку важности лиценце</w:t>
            </w:r>
            <w:r w:rsidRPr="00D62BEC">
              <w:rPr>
                <w:rFonts w:ascii="Arial" w:eastAsia="Times New Roman" w:hAnsi="Arial" w:cs="Arial"/>
                <w:lang w:val="sr-Cyrl-CS"/>
              </w:rPr>
              <w:t xml:space="preserve"> (п</w:t>
            </w:r>
            <w:r w:rsidRPr="00D62BEC">
              <w:rPr>
                <w:rFonts w:ascii="Arial" w:eastAsia="Times New Roman" w:hAnsi="Arial" w:cs="Arial"/>
              </w:rPr>
              <w:t>отврда мора бити важећа на дан отварања понуда</w:t>
            </w:r>
            <w:r w:rsidRPr="00D62BEC">
              <w:rPr>
                <w:rFonts w:ascii="Arial" w:eastAsia="Times New Roman" w:hAnsi="Arial" w:cs="Arial"/>
                <w:lang w:val="sr-Cyrl-CS"/>
              </w:rPr>
              <w:t xml:space="preserve">); </w:t>
            </w:r>
          </w:p>
          <w:p w:rsidR="00512AE7" w:rsidRPr="00D62BEC" w:rsidRDefault="00512AE7" w:rsidP="00512AE7">
            <w:pPr>
              <w:pStyle w:val="ListParagraph"/>
              <w:numPr>
                <w:ilvl w:val="0"/>
                <w:numId w:val="27"/>
              </w:numPr>
              <w:autoSpaceDE w:val="0"/>
              <w:ind w:left="369"/>
              <w:jc w:val="both"/>
              <w:rPr>
                <w:rFonts w:ascii="Arial" w:hAnsi="Arial" w:cs="Arial"/>
              </w:rPr>
            </w:pPr>
            <w:r w:rsidRPr="00D62BEC">
              <w:rPr>
                <w:rFonts w:ascii="Arial" w:eastAsia="Times New Roman" w:hAnsi="Arial" w:cs="Arial"/>
                <w:lang w:val="sr-Cyrl-CS"/>
              </w:rPr>
              <w:t>р</w:t>
            </w:r>
            <w:r w:rsidRPr="00D62BEC">
              <w:rPr>
                <w:rFonts w:ascii="Arial" w:eastAsia="Times New Roman" w:hAnsi="Arial" w:cs="Arial"/>
              </w:rPr>
              <w:t>адна књижица са пријавом на осигурање уколико је запослени у радном односу код понуђача</w:t>
            </w:r>
            <w:r w:rsidRPr="00D62BEC">
              <w:rPr>
                <w:rFonts w:ascii="Arial" w:eastAsia="Times New Roman" w:hAnsi="Arial" w:cs="Arial"/>
                <w:lang w:val="sr-Cyrl-CS"/>
              </w:rPr>
              <w:t>, а у</w:t>
            </w:r>
            <w:r w:rsidRPr="00D62BEC">
              <w:rPr>
                <w:rFonts w:ascii="Arial" w:eastAsia="Times New Roman" w:hAnsi="Arial" w:cs="Arial"/>
              </w:rPr>
              <w:t xml:space="preserve">колико запослени није у радном односу код понуђача потребно је доставити уговор о делу или привремено-повременим пословима или други одговарајући уговор о </w:t>
            </w:r>
            <w:r w:rsidRPr="00D62BEC">
              <w:rPr>
                <w:rFonts w:ascii="Arial" w:eastAsia="Times New Roman" w:hAnsi="Arial" w:cs="Arial"/>
                <w:lang w:val="sr-Cyrl-CS"/>
              </w:rPr>
              <w:t xml:space="preserve">радном ангажовању, </w:t>
            </w:r>
            <w:r w:rsidRPr="00D62BEC">
              <w:rPr>
                <w:rFonts w:ascii="Arial" w:hAnsi="Arial" w:cs="Arial"/>
              </w:rPr>
              <w:t xml:space="preserve">а све у складу са Законом о раду (,,Службени гласник РС“, бр. </w:t>
            </w:r>
            <w:hyperlink r:id="rId13" w:tooltip="Zakon o radu (15/03/2005)" w:history="1">
              <w:r w:rsidRPr="00D62BEC">
                <w:rPr>
                  <w:rStyle w:val="Hyperlink"/>
                  <w:rFonts w:ascii="Arial" w:hAnsi="Arial" w:cs="Arial"/>
                </w:rPr>
                <w:t>24/05</w:t>
              </w:r>
            </w:hyperlink>
            <w:r w:rsidRPr="00D62BEC">
              <w:rPr>
                <w:rStyle w:val="apple-style-span"/>
                <w:rFonts w:ascii="Arial" w:hAnsi="Arial" w:cs="Arial"/>
              </w:rPr>
              <w:t>,</w:t>
            </w:r>
            <w:r w:rsidRPr="00D62BEC">
              <w:rPr>
                <w:rStyle w:val="apple-converted-space"/>
                <w:rFonts w:ascii="Arial" w:hAnsi="Arial" w:cs="Arial"/>
              </w:rPr>
              <w:t> </w:t>
            </w:r>
            <w:hyperlink r:id="rId14" w:tooltip="Zakon o izmenama i dopunama Zakona o radu (18/07/2005)" w:history="1">
              <w:r w:rsidRPr="00D62BEC">
                <w:rPr>
                  <w:rStyle w:val="Hyperlink"/>
                  <w:rFonts w:ascii="Arial" w:hAnsi="Arial" w:cs="Arial"/>
                </w:rPr>
                <w:t>61/05</w:t>
              </w:r>
            </w:hyperlink>
            <w:r w:rsidRPr="00D62BEC">
              <w:rPr>
                <w:rStyle w:val="apple-style-span"/>
                <w:rFonts w:ascii="Arial" w:hAnsi="Arial" w:cs="Arial"/>
              </w:rPr>
              <w:t>,</w:t>
            </w:r>
            <w:r w:rsidRPr="00D62BEC">
              <w:rPr>
                <w:rStyle w:val="apple-converted-space"/>
                <w:rFonts w:ascii="Arial" w:hAnsi="Arial" w:cs="Arial"/>
              </w:rPr>
              <w:t> </w:t>
            </w:r>
            <w:hyperlink r:id="rId15" w:tooltip="Zakon o dopuni Zakona o radu (17/07/2009)" w:history="1">
              <w:r w:rsidRPr="00D62BEC">
                <w:rPr>
                  <w:rStyle w:val="Hyperlink"/>
                  <w:rFonts w:ascii="Arial" w:hAnsi="Arial" w:cs="Arial"/>
                </w:rPr>
                <w:t>54/09</w:t>
              </w:r>
            </w:hyperlink>
            <w:r w:rsidRPr="00D62BEC">
              <w:rPr>
                <w:rStyle w:val="apple-style-span"/>
                <w:rFonts w:ascii="Arial" w:hAnsi="Arial" w:cs="Arial"/>
              </w:rPr>
              <w:t>,</w:t>
            </w:r>
            <w:r w:rsidRPr="00D62BEC">
              <w:rPr>
                <w:rStyle w:val="apple-converted-space"/>
                <w:rFonts w:ascii="Arial" w:hAnsi="Arial" w:cs="Arial"/>
              </w:rPr>
              <w:t> </w:t>
            </w:r>
            <w:hyperlink r:id="rId16" w:tooltip="Zakon o izmenama i dopunama Zakona o radu (08/04/2013)" w:history="1">
              <w:r w:rsidRPr="00D62BEC">
                <w:rPr>
                  <w:rStyle w:val="Hyperlink"/>
                  <w:rFonts w:ascii="Arial" w:hAnsi="Arial" w:cs="Arial"/>
                </w:rPr>
                <w:t>32/13</w:t>
              </w:r>
            </w:hyperlink>
            <w:r w:rsidRPr="00D62BEC">
              <w:rPr>
                <w:rStyle w:val="apple-style-span"/>
                <w:rFonts w:ascii="Arial" w:hAnsi="Arial" w:cs="Arial"/>
              </w:rPr>
              <w:t>,</w:t>
            </w:r>
            <w:r w:rsidRPr="00D62BEC">
              <w:rPr>
                <w:rStyle w:val="apple-converted-space"/>
                <w:rFonts w:ascii="Arial" w:hAnsi="Arial" w:cs="Arial"/>
              </w:rPr>
              <w:t> </w:t>
            </w:r>
            <w:hyperlink r:id="rId17" w:tooltip="Zakon o izmenama i dopunama Zakona o radu (21/07/2014)" w:history="1">
              <w:r w:rsidRPr="00D62BEC">
                <w:rPr>
                  <w:rStyle w:val="Hyperlink"/>
                  <w:rFonts w:ascii="Arial" w:hAnsi="Arial" w:cs="Arial"/>
                </w:rPr>
                <w:t>75/14</w:t>
              </w:r>
            </w:hyperlink>
            <w:r w:rsidRPr="00D62BEC">
              <w:rPr>
                <w:rStyle w:val="apple-style-span"/>
                <w:rFonts w:ascii="Arial" w:hAnsi="Arial" w:cs="Arial"/>
              </w:rPr>
              <w:t xml:space="preserve">) </w:t>
            </w:r>
            <w:r w:rsidRPr="00D62BEC">
              <w:rPr>
                <w:rFonts w:ascii="Arial" w:hAnsi="Arial" w:cs="Arial"/>
              </w:rPr>
              <w:t>и другим прописима који регулишу ову област</w:t>
            </w:r>
            <w:r w:rsidRPr="00D62BEC">
              <w:rPr>
                <w:rFonts w:ascii="Arial" w:hAnsi="Arial" w:cs="Arial"/>
                <w:iCs/>
              </w:rPr>
              <w:t>.</w:t>
            </w:r>
          </w:p>
          <w:p w:rsidR="00512AE7" w:rsidRPr="003538FD" w:rsidRDefault="00512AE7" w:rsidP="00C96A16">
            <w:pPr>
              <w:suppressAutoHyphens w:val="0"/>
              <w:autoSpaceDE w:val="0"/>
              <w:autoSpaceDN w:val="0"/>
              <w:adjustRightInd w:val="0"/>
              <w:spacing w:line="240" w:lineRule="auto"/>
              <w:rPr>
                <w:rFonts w:ascii="Arial" w:eastAsia="Times New Roman" w:hAnsi="Arial" w:cs="Arial"/>
                <w:color w:val="auto"/>
                <w:kern w:val="0"/>
                <w:lang w:val="ru-RU" w:eastAsia="en-US"/>
              </w:rPr>
            </w:pPr>
          </w:p>
        </w:tc>
      </w:tr>
      <w:tr w:rsidR="00512AE7" w:rsidRPr="00271C78" w:rsidTr="00C96A16">
        <w:trPr>
          <w:trHeight w:val="567"/>
        </w:trPr>
        <w:tc>
          <w:tcPr>
            <w:tcW w:w="736" w:type="dxa"/>
            <w:shd w:val="clear" w:color="auto" w:fill="auto"/>
          </w:tcPr>
          <w:p w:rsidR="00512AE7" w:rsidRPr="00271C78" w:rsidRDefault="00512AE7" w:rsidP="00C96A16">
            <w:pPr>
              <w:rPr>
                <w:rFonts w:ascii="Arial" w:hAnsi="Arial" w:cs="Arial"/>
                <w:color w:val="auto"/>
                <w:sz w:val="28"/>
                <w:szCs w:val="28"/>
              </w:rPr>
            </w:pPr>
          </w:p>
          <w:p w:rsidR="00512AE7" w:rsidRPr="00271C78" w:rsidRDefault="00512AE7" w:rsidP="00C96A16">
            <w:pPr>
              <w:rPr>
                <w:rFonts w:ascii="Arial" w:hAnsi="Arial" w:cs="Arial"/>
                <w:color w:val="auto"/>
                <w:sz w:val="28"/>
                <w:szCs w:val="28"/>
              </w:rPr>
            </w:pPr>
          </w:p>
          <w:p w:rsidR="00512AE7" w:rsidRPr="00271C78" w:rsidRDefault="00512AE7" w:rsidP="00C96A16">
            <w:pPr>
              <w:rPr>
                <w:rFonts w:ascii="Arial" w:hAnsi="Arial" w:cs="Arial"/>
                <w:color w:val="auto"/>
                <w:sz w:val="28"/>
                <w:szCs w:val="28"/>
              </w:rPr>
            </w:pPr>
          </w:p>
        </w:tc>
        <w:tc>
          <w:tcPr>
            <w:tcW w:w="4367" w:type="dxa"/>
            <w:tcBorders>
              <w:bottom w:val="single" w:sz="4" w:space="0" w:color="auto"/>
            </w:tcBorders>
            <w:shd w:val="clear" w:color="auto" w:fill="auto"/>
          </w:tcPr>
          <w:p w:rsidR="00512AE7" w:rsidRPr="00C4340A" w:rsidRDefault="00512AE7" w:rsidP="008F6522">
            <w:pPr>
              <w:pStyle w:val="ListParagraph"/>
              <w:numPr>
                <w:ilvl w:val="0"/>
                <w:numId w:val="34"/>
              </w:numPr>
              <w:ind w:left="326" w:hanging="326"/>
              <w:rPr>
                <w:rFonts w:ascii="Arial" w:hAnsi="Arial" w:cs="Arial"/>
                <w:iCs/>
              </w:rPr>
            </w:pPr>
            <w:r>
              <w:rPr>
                <w:rFonts w:ascii="Arial" w:hAnsi="Arial" w:cs="Arial"/>
                <w:iCs/>
              </w:rPr>
              <w:t>минимум јед</w:t>
            </w:r>
            <w:r>
              <w:rPr>
                <w:rFonts w:ascii="Arial" w:hAnsi="Arial" w:cs="Arial"/>
                <w:iCs/>
                <w:lang w:val="sr-Cyrl-CS"/>
              </w:rPr>
              <w:t>ан</w:t>
            </w:r>
            <w:r w:rsidRPr="00D62BEC">
              <w:rPr>
                <w:rFonts w:ascii="Arial" w:hAnsi="Arial" w:cs="Arial"/>
                <w:iCs/>
              </w:rPr>
              <w:t xml:space="preserve"> дипломирани  инж. грађевине, који мора имати лиценцу</w:t>
            </w:r>
            <w:r w:rsidRPr="00D62BEC">
              <w:rPr>
                <w:rFonts w:ascii="Arial" w:hAnsi="Arial" w:cs="Arial"/>
                <w:lang w:val="sr-Cyrl-CS"/>
              </w:rPr>
              <w:t xml:space="preserve"> одговорног пројектанта</w:t>
            </w:r>
            <w:r w:rsidRPr="00D62BEC">
              <w:rPr>
                <w:rFonts w:ascii="Arial" w:hAnsi="Arial" w:cs="Arial"/>
                <w:iCs/>
              </w:rPr>
              <w:t xml:space="preserve"> бр. </w:t>
            </w:r>
            <w:r w:rsidRPr="00D62BEC">
              <w:rPr>
                <w:rFonts w:ascii="Arial" w:hAnsi="Arial" w:cs="Arial"/>
                <w:lang w:val="ru-RU"/>
              </w:rPr>
              <w:t>313 или</w:t>
            </w:r>
            <w:r w:rsidRPr="00D62BEC">
              <w:rPr>
                <w:rFonts w:ascii="Arial" w:hAnsi="Arial" w:cs="Arial"/>
              </w:rPr>
              <w:t xml:space="preserve"> 314</w:t>
            </w:r>
            <w:r w:rsidRPr="00D62BEC">
              <w:rPr>
                <w:rFonts w:ascii="Book Antiqua" w:hAnsi="Book Antiqua" w:cs="Arial"/>
                <w:sz w:val="23"/>
                <w:szCs w:val="23"/>
              </w:rPr>
              <w:t xml:space="preserve"> </w:t>
            </w:r>
            <w:r w:rsidRPr="00D62BEC">
              <w:rPr>
                <w:rFonts w:ascii="Arial" w:hAnsi="Arial" w:cs="Arial"/>
                <w:iCs/>
                <w:lang w:val="sr-Cyrl-CS"/>
              </w:rPr>
              <w:t>или лиценцу одговорног извођача радова бр. 413 или 414</w:t>
            </w:r>
          </w:p>
        </w:tc>
        <w:tc>
          <w:tcPr>
            <w:tcW w:w="4347" w:type="dxa"/>
            <w:vMerge/>
            <w:shd w:val="clear" w:color="auto" w:fill="FFFFFF"/>
          </w:tcPr>
          <w:p w:rsidR="00512AE7" w:rsidRPr="00271C78" w:rsidRDefault="00512AE7" w:rsidP="00C96A16">
            <w:pPr>
              <w:pStyle w:val="Default"/>
              <w:jc w:val="both"/>
              <w:rPr>
                <w:color w:val="auto"/>
                <w:sz w:val="28"/>
                <w:szCs w:val="28"/>
              </w:rPr>
            </w:pPr>
          </w:p>
        </w:tc>
      </w:tr>
    </w:tbl>
    <w:p w:rsidR="00BC0930" w:rsidRDefault="00BC0930" w:rsidP="00512AE7">
      <w:pPr>
        <w:jc w:val="both"/>
        <w:rPr>
          <w:rFonts w:ascii="Arial" w:hAnsi="Arial" w:cs="Arial"/>
          <w:lang w:val="sr-Cyrl-CS"/>
        </w:rPr>
      </w:pPr>
    </w:p>
    <w:p w:rsidR="00E47302" w:rsidRPr="00512AE7" w:rsidRDefault="00E47302" w:rsidP="00512AE7">
      <w:pPr>
        <w:jc w:val="both"/>
        <w:rPr>
          <w:rFonts w:ascii="Arial" w:hAnsi="Arial" w:cs="Arial"/>
          <w:lang w:val="sr-Cyrl-CS"/>
        </w:rPr>
      </w:pPr>
    </w:p>
    <w:p w:rsidR="00BC0930" w:rsidRDefault="00BC0930"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Pr="00321AEC" w:rsidRDefault="00E47302" w:rsidP="00321AEC">
      <w:pPr>
        <w:autoSpaceDE w:val="0"/>
        <w:jc w:val="both"/>
        <w:rPr>
          <w:rFonts w:ascii="Arial" w:hAnsi="Arial" w:cs="Arial"/>
          <w:lang w:val="sr-Cyrl-CS"/>
        </w:rPr>
      </w:pPr>
    </w:p>
    <w:p w:rsidR="00512AE7" w:rsidRDefault="00512AE7" w:rsidP="00512AE7">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lastRenderedPageBreak/>
        <w:t>УПУТСТВО КАКО СЕ ДОКАЗУЈЕ ИСПУЊЕНОСТ УСЛОВА</w:t>
      </w:r>
    </w:p>
    <w:p w:rsidR="00512AE7" w:rsidRDefault="00512AE7" w:rsidP="00512AE7">
      <w:pPr>
        <w:jc w:val="both"/>
        <w:rPr>
          <w:rFonts w:ascii="Arial" w:hAnsi="Arial" w:cs="Arial"/>
          <w:bCs/>
          <w:i/>
          <w:iCs/>
          <w:color w:val="C00000"/>
          <w:lang w:val="ru-RU"/>
        </w:rPr>
      </w:pPr>
    </w:p>
    <w:p w:rsidR="00512AE7" w:rsidRPr="00DF4350" w:rsidRDefault="00512AE7" w:rsidP="00512AE7">
      <w:pPr>
        <w:jc w:val="both"/>
        <w:rPr>
          <w:rFonts w:ascii="Arial" w:hAnsi="Arial" w:cs="Arial"/>
        </w:rPr>
      </w:pPr>
      <w:r w:rsidRPr="00DF4350">
        <w:rPr>
          <w:rFonts w:ascii="Arial" w:hAnsi="Arial" w:cs="Arial"/>
        </w:rPr>
        <w:t xml:space="preserve">Испуњеност </w:t>
      </w:r>
      <w:r w:rsidRPr="00DF4350">
        <w:rPr>
          <w:rFonts w:ascii="Arial" w:hAnsi="Arial" w:cs="Arial"/>
          <w:b/>
        </w:rPr>
        <w:t xml:space="preserve">обавезних услова </w:t>
      </w:r>
      <w:r w:rsidRPr="00DF4350">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DF4350">
        <w:rPr>
          <w:rFonts w:ascii="Arial" w:hAnsi="Arial" w:cs="Arial"/>
          <w:lang w:val="sr-Cyrl-CS"/>
        </w:rPr>
        <w:t xml:space="preserve">у складу са чл. 77. ст. 4. ЗЈН, </w:t>
      </w:r>
      <w:r w:rsidRPr="00DF4350">
        <w:rPr>
          <w:rFonts w:ascii="Arial" w:hAnsi="Arial" w:cs="Arial"/>
        </w:rPr>
        <w:t xml:space="preserve">понуђач доказује достављањем </w:t>
      </w:r>
      <w:r w:rsidRPr="00DF4350">
        <w:rPr>
          <w:rFonts w:ascii="Arial" w:hAnsi="Arial" w:cs="Arial"/>
          <w:b/>
        </w:rPr>
        <w:t>ИЗЈАВЕ</w:t>
      </w:r>
      <w:r w:rsidRPr="00DF4350">
        <w:rPr>
          <w:rFonts w:ascii="Arial" w:hAnsi="Arial" w:cs="Arial"/>
        </w:rPr>
        <w:t xml:space="preserve"> </w:t>
      </w:r>
      <w:r w:rsidRPr="00DF4350">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321AEC">
        <w:rPr>
          <w:rFonts w:ascii="Arial" w:hAnsi="Arial" w:cs="Arial"/>
          <w:i/>
          <w:color w:val="auto"/>
        </w:rPr>
        <w:t>VII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w:t>
      </w:r>
      <w:r w:rsidRPr="00DF4350">
        <w:rPr>
          <w:rFonts w:ascii="Arial" w:hAnsi="Arial" w:cs="Arial"/>
          <w:color w:val="auto"/>
          <w:lang w:val="sr-Cyrl-CS"/>
        </w:rPr>
        <w:t>,</w:t>
      </w:r>
      <w:r w:rsidRPr="00DF4350">
        <w:rPr>
          <w:rFonts w:ascii="Arial" w:hAnsi="Arial" w:cs="Arial"/>
          <w:color w:val="FF0000"/>
          <w:lang w:val="sr-Cyrl-CS"/>
        </w:rPr>
        <w:t xml:space="preserve"> </w:t>
      </w:r>
      <w:r w:rsidRPr="00DF4350">
        <w:rPr>
          <w:rFonts w:ascii="Arial" w:hAnsi="Arial" w:cs="Arial"/>
        </w:rPr>
        <w:t>којом под пуном материјалном и кривичном одговорношћу потврђује да испуњава услове за учешће у поступку јавне набавке из чл. 75. ст. 1. тач. 1) до 4)</w:t>
      </w:r>
      <w:r>
        <w:rPr>
          <w:rFonts w:ascii="Arial" w:hAnsi="Arial" w:cs="Arial"/>
        </w:rPr>
        <w:t xml:space="preserve"> и</w:t>
      </w:r>
      <w:r w:rsidRPr="00DF4350">
        <w:rPr>
          <w:rFonts w:ascii="Arial" w:hAnsi="Arial" w:cs="Arial"/>
        </w:rPr>
        <w:t xml:space="preserve"> чл. 75. ст. 2. ЗЈН, дефинисане овом конкурсном документацијом. </w:t>
      </w:r>
    </w:p>
    <w:p w:rsidR="00E47302" w:rsidRDefault="00E47302" w:rsidP="00512AE7">
      <w:pPr>
        <w:jc w:val="both"/>
        <w:rPr>
          <w:rFonts w:ascii="Arial" w:hAnsi="Arial" w:cs="Arial"/>
          <w:bCs/>
          <w:i/>
          <w:iCs/>
          <w:color w:val="C00000"/>
          <w:lang w:val="ru-RU"/>
        </w:rPr>
      </w:pPr>
    </w:p>
    <w:p w:rsidR="00512AE7" w:rsidRDefault="00512AE7" w:rsidP="00512AE7">
      <w:pPr>
        <w:jc w:val="both"/>
        <w:rPr>
          <w:rFonts w:ascii="Arial" w:eastAsia="TimesNewRomanPS-BoldMT" w:hAnsi="Arial" w:cs="Arial"/>
          <w:bCs/>
          <w:lang w:val="sr-Cyrl-CS"/>
        </w:rPr>
      </w:pPr>
      <w:r w:rsidRPr="00DF4350">
        <w:rPr>
          <w:rFonts w:ascii="Arial" w:hAnsi="Arial" w:cs="Arial"/>
        </w:rPr>
        <w:t xml:space="preserve">Испуњеност </w:t>
      </w:r>
      <w:r w:rsidRPr="00DF4350">
        <w:rPr>
          <w:rFonts w:ascii="Arial" w:hAnsi="Arial" w:cs="Arial"/>
          <w:b/>
        </w:rPr>
        <w:t>додатних услова</w:t>
      </w:r>
      <w:r w:rsidRPr="00DF4350">
        <w:rPr>
          <w:rFonts w:ascii="Arial" w:hAnsi="Arial" w:cs="Arial"/>
        </w:rPr>
        <w:t xml:space="preserve"> за учешће у поступку предметне јавне набавке наведних у табеларном приказу додатних</w:t>
      </w:r>
      <w:r>
        <w:rPr>
          <w:rFonts w:ascii="Arial" w:hAnsi="Arial" w:cs="Arial"/>
        </w:rPr>
        <w:t xml:space="preserve"> услова под редним бројем 1</w:t>
      </w:r>
      <w:r w:rsidRPr="00DF4350">
        <w:rPr>
          <w:rFonts w:ascii="Arial" w:hAnsi="Arial" w:cs="Arial"/>
          <w:lang w:val="sr-Cyrl-CS"/>
        </w:rPr>
        <w:t xml:space="preserve">, </w:t>
      </w:r>
      <w:r w:rsidRPr="00DF4350">
        <w:rPr>
          <w:rFonts w:ascii="Arial" w:hAnsi="Arial" w:cs="Arial"/>
        </w:rPr>
        <w:t xml:space="preserve">понуђач доказује </w:t>
      </w:r>
      <w:r>
        <w:rPr>
          <w:rFonts w:ascii="Arial" w:eastAsia="TimesNewRomanPS-BoldMT" w:hAnsi="Arial" w:cs="Arial"/>
          <w:bCs/>
          <w:lang w:val="sr-Cyrl-CS"/>
        </w:rPr>
        <w:t>достављањем следећих доказа:</w:t>
      </w:r>
    </w:p>
    <w:p w:rsidR="008F6522" w:rsidRPr="00CF0B41" w:rsidRDefault="008F6522" w:rsidP="00512AE7">
      <w:pPr>
        <w:jc w:val="both"/>
        <w:rPr>
          <w:rFonts w:ascii="Arial" w:hAnsi="Arial" w:cs="Arial"/>
        </w:rPr>
      </w:pPr>
    </w:p>
    <w:p w:rsidR="00512AE7" w:rsidRPr="00321AEC" w:rsidRDefault="00E47302" w:rsidP="00321AEC">
      <w:pPr>
        <w:pStyle w:val="ListParagraph"/>
        <w:numPr>
          <w:ilvl w:val="1"/>
          <w:numId w:val="13"/>
        </w:numPr>
        <w:tabs>
          <w:tab w:val="clear" w:pos="1080"/>
        </w:tabs>
        <w:ind w:left="720" w:firstLine="0"/>
        <w:jc w:val="both"/>
        <w:rPr>
          <w:rFonts w:ascii="Arial" w:hAnsi="Arial" w:cs="Arial"/>
          <w:b/>
          <w:iCs/>
        </w:rPr>
      </w:pPr>
      <w:r w:rsidRPr="00321AEC">
        <w:rPr>
          <w:rFonts w:ascii="Arial" w:hAnsi="Arial" w:cs="Arial"/>
          <w:b/>
          <w:iCs/>
          <w:lang w:val="sr-Cyrl-CS"/>
        </w:rPr>
        <w:t>Кадровски</w:t>
      </w:r>
      <w:r w:rsidR="00512AE7" w:rsidRPr="00321AEC">
        <w:rPr>
          <w:rFonts w:ascii="Arial" w:hAnsi="Arial" w:cs="Arial"/>
          <w:b/>
          <w:iCs/>
        </w:rPr>
        <w:t xml:space="preserve"> капацитет:</w:t>
      </w:r>
    </w:p>
    <w:p w:rsidR="00E47302" w:rsidRDefault="00E47302" w:rsidP="00E47302">
      <w:pPr>
        <w:ind w:firstLine="708"/>
        <w:jc w:val="both"/>
        <w:rPr>
          <w:rFonts w:ascii="Arial" w:hAnsi="Arial" w:cs="Arial"/>
          <w:iCs/>
          <w:lang w:val="sr-Cyrl-CS"/>
        </w:rPr>
      </w:pPr>
      <w:r>
        <w:rPr>
          <w:rFonts w:ascii="Arial" w:hAnsi="Arial" w:cs="Arial"/>
          <w:iCs/>
          <w:lang w:val="sr-Cyrl-CS"/>
        </w:rPr>
        <w:t xml:space="preserve">Да располаже </w:t>
      </w:r>
      <w:r>
        <w:rPr>
          <w:rFonts w:ascii="Arial" w:hAnsi="Arial" w:cs="Arial"/>
          <w:iCs/>
        </w:rPr>
        <w:t>минимум јед</w:t>
      </w:r>
      <w:r>
        <w:rPr>
          <w:rFonts w:ascii="Arial" w:hAnsi="Arial" w:cs="Arial"/>
          <w:iCs/>
          <w:lang w:val="sr-Cyrl-CS"/>
        </w:rPr>
        <w:t>ним</w:t>
      </w:r>
      <w:r w:rsidRPr="00D62BEC">
        <w:rPr>
          <w:rFonts w:ascii="Arial" w:hAnsi="Arial" w:cs="Arial"/>
          <w:iCs/>
        </w:rPr>
        <w:t xml:space="preserve"> дипломирани</w:t>
      </w:r>
      <w:r>
        <w:rPr>
          <w:rFonts w:ascii="Arial" w:hAnsi="Arial" w:cs="Arial"/>
          <w:iCs/>
          <w:lang w:val="sr-Cyrl-CS"/>
        </w:rPr>
        <w:t>м</w:t>
      </w:r>
      <w:r w:rsidRPr="00D62BEC">
        <w:rPr>
          <w:rFonts w:ascii="Arial" w:hAnsi="Arial" w:cs="Arial"/>
          <w:iCs/>
        </w:rPr>
        <w:t xml:space="preserve"> инж. грађевине, који мора имати лиценцу</w:t>
      </w:r>
      <w:r w:rsidRPr="00D62BEC">
        <w:rPr>
          <w:rFonts w:ascii="Arial" w:hAnsi="Arial" w:cs="Arial"/>
          <w:lang w:val="sr-Cyrl-CS"/>
        </w:rPr>
        <w:t xml:space="preserve"> одговорног пројектанта</w:t>
      </w:r>
      <w:r w:rsidRPr="00D62BEC">
        <w:rPr>
          <w:rFonts w:ascii="Arial" w:hAnsi="Arial" w:cs="Arial"/>
          <w:iCs/>
        </w:rPr>
        <w:t xml:space="preserve"> бр. </w:t>
      </w:r>
      <w:r w:rsidRPr="00D62BEC">
        <w:rPr>
          <w:rFonts w:ascii="Arial" w:hAnsi="Arial" w:cs="Arial"/>
          <w:lang w:val="ru-RU"/>
        </w:rPr>
        <w:t>313 или</w:t>
      </w:r>
      <w:r w:rsidRPr="00D62BEC">
        <w:rPr>
          <w:rFonts w:ascii="Arial" w:hAnsi="Arial" w:cs="Arial"/>
        </w:rPr>
        <w:t xml:space="preserve"> 314</w:t>
      </w:r>
      <w:r w:rsidRPr="00D62BEC">
        <w:rPr>
          <w:rFonts w:ascii="Book Antiqua" w:hAnsi="Book Antiqua" w:cs="Arial"/>
          <w:sz w:val="23"/>
          <w:szCs w:val="23"/>
        </w:rPr>
        <w:t xml:space="preserve"> </w:t>
      </w:r>
      <w:r w:rsidRPr="00D62BEC">
        <w:rPr>
          <w:rFonts w:ascii="Arial" w:hAnsi="Arial" w:cs="Arial"/>
          <w:iCs/>
          <w:lang w:val="sr-Cyrl-CS"/>
        </w:rPr>
        <w:t>или лиценцу одговорног извођача радова бр. 413 или 414</w:t>
      </w:r>
    </w:p>
    <w:p w:rsidR="008F6522" w:rsidRPr="00E47302" w:rsidRDefault="008F6522" w:rsidP="00E47302">
      <w:pPr>
        <w:ind w:firstLine="708"/>
        <w:jc w:val="both"/>
        <w:rPr>
          <w:rFonts w:ascii="Arial" w:hAnsi="Arial" w:cs="Arial"/>
          <w:iCs/>
          <w:lang w:val="sr-Cyrl-CS"/>
        </w:rPr>
      </w:pPr>
    </w:p>
    <w:p w:rsidR="00E47302" w:rsidRDefault="00E47302" w:rsidP="00321AEC">
      <w:pPr>
        <w:autoSpaceDE w:val="0"/>
        <w:ind w:left="708" w:firstLine="708"/>
        <w:jc w:val="both"/>
        <w:rPr>
          <w:rFonts w:ascii="Arial" w:hAnsi="Arial" w:cs="Arial"/>
          <w:b/>
          <w:bCs/>
          <w:i/>
          <w:iCs/>
          <w:lang w:val="sr-Cyrl-CS"/>
        </w:rPr>
      </w:pPr>
      <w:r w:rsidRPr="00E47302">
        <w:rPr>
          <w:rFonts w:ascii="Arial" w:hAnsi="Arial" w:cs="Arial"/>
          <w:b/>
          <w:bCs/>
          <w:iCs/>
          <w:u w:val="single"/>
          <w:lang w:val="sr-Cyrl-CS"/>
        </w:rPr>
        <w:t>Доказ</w:t>
      </w:r>
    </w:p>
    <w:p w:rsidR="00E47302" w:rsidRPr="00E47302" w:rsidRDefault="00E47302" w:rsidP="00E47302">
      <w:pPr>
        <w:autoSpaceDE w:val="0"/>
        <w:ind w:firstLine="708"/>
        <w:jc w:val="both"/>
        <w:rPr>
          <w:rFonts w:ascii="Arial" w:hAnsi="Arial" w:cs="Arial"/>
        </w:rPr>
      </w:pPr>
      <w:r w:rsidRPr="00E47302">
        <w:rPr>
          <w:rFonts w:ascii="Arial" w:eastAsia="Times New Roman" w:hAnsi="Arial" w:cs="Arial"/>
        </w:rPr>
        <w:t>Одговарајућа лична лиценца за лице које ће вршити стручни надзор, са потврдом Инжењерске коморе Србије о продужетку важности лиценце</w:t>
      </w:r>
      <w:r w:rsidRPr="00E47302">
        <w:rPr>
          <w:rFonts w:ascii="Arial" w:eastAsia="Times New Roman" w:hAnsi="Arial" w:cs="Arial"/>
          <w:lang w:val="sr-Cyrl-CS"/>
        </w:rPr>
        <w:t xml:space="preserve"> (п</w:t>
      </w:r>
      <w:r w:rsidRPr="00E47302">
        <w:rPr>
          <w:rFonts w:ascii="Arial" w:eastAsia="Times New Roman" w:hAnsi="Arial" w:cs="Arial"/>
        </w:rPr>
        <w:t>отврда мора бити важећа на дан отварања понуда</w:t>
      </w:r>
      <w:r w:rsidRPr="00E47302">
        <w:rPr>
          <w:rFonts w:ascii="Arial" w:eastAsia="Times New Roman" w:hAnsi="Arial" w:cs="Arial"/>
          <w:lang w:val="sr-Cyrl-CS"/>
        </w:rPr>
        <w:t>); р</w:t>
      </w:r>
      <w:r w:rsidRPr="00E47302">
        <w:rPr>
          <w:rFonts w:ascii="Arial" w:eastAsia="Times New Roman" w:hAnsi="Arial" w:cs="Arial"/>
        </w:rPr>
        <w:t>адна књижица са пријавом на осигурање уколико је запослени у радном односу код понуђача</w:t>
      </w:r>
      <w:r w:rsidRPr="00E47302">
        <w:rPr>
          <w:rFonts w:ascii="Arial" w:eastAsia="Times New Roman" w:hAnsi="Arial" w:cs="Arial"/>
          <w:lang w:val="sr-Cyrl-CS"/>
        </w:rPr>
        <w:t>, а у</w:t>
      </w:r>
      <w:r w:rsidRPr="00E47302">
        <w:rPr>
          <w:rFonts w:ascii="Arial" w:eastAsia="Times New Roman" w:hAnsi="Arial" w:cs="Arial"/>
        </w:rPr>
        <w:t xml:space="preserve">колико запослени није у радном односу код понуђача потребно је доставити уговор о делу или привремено-повременим пословима или други одговарајући уговор о </w:t>
      </w:r>
      <w:r w:rsidRPr="00E47302">
        <w:rPr>
          <w:rFonts w:ascii="Arial" w:eastAsia="Times New Roman" w:hAnsi="Arial" w:cs="Arial"/>
          <w:lang w:val="sr-Cyrl-CS"/>
        </w:rPr>
        <w:t xml:space="preserve">радном ангажовању, </w:t>
      </w:r>
      <w:r w:rsidRPr="00E47302">
        <w:rPr>
          <w:rFonts w:ascii="Arial" w:hAnsi="Arial" w:cs="Arial"/>
        </w:rPr>
        <w:t xml:space="preserve">а све у складу са Законом о раду (,,Службени гласник РС“, бр. </w:t>
      </w:r>
      <w:hyperlink r:id="rId18" w:tooltip="Zakon o radu (15/03/2005)" w:history="1">
        <w:r w:rsidRPr="00E47302">
          <w:rPr>
            <w:rStyle w:val="Hyperlink"/>
            <w:rFonts w:ascii="Arial" w:hAnsi="Arial" w:cs="Arial"/>
          </w:rPr>
          <w:t>24/05</w:t>
        </w:r>
      </w:hyperlink>
      <w:r w:rsidRPr="00E47302">
        <w:rPr>
          <w:rStyle w:val="apple-style-span"/>
          <w:rFonts w:ascii="Arial" w:hAnsi="Arial" w:cs="Arial"/>
        </w:rPr>
        <w:t>,</w:t>
      </w:r>
      <w:r w:rsidRPr="00E47302">
        <w:rPr>
          <w:rStyle w:val="apple-converted-space"/>
          <w:rFonts w:ascii="Arial" w:hAnsi="Arial" w:cs="Arial"/>
        </w:rPr>
        <w:t> </w:t>
      </w:r>
      <w:hyperlink r:id="rId19" w:tooltip="Zakon o izmenama i dopunama Zakona o radu (18/07/2005)" w:history="1">
        <w:r w:rsidRPr="00E47302">
          <w:rPr>
            <w:rStyle w:val="Hyperlink"/>
            <w:rFonts w:ascii="Arial" w:hAnsi="Arial" w:cs="Arial"/>
          </w:rPr>
          <w:t>61/05</w:t>
        </w:r>
      </w:hyperlink>
      <w:r w:rsidRPr="00E47302">
        <w:rPr>
          <w:rStyle w:val="apple-style-span"/>
          <w:rFonts w:ascii="Arial" w:hAnsi="Arial" w:cs="Arial"/>
        </w:rPr>
        <w:t>,</w:t>
      </w:r>
      <w:r w:rsidRPr="00E47302">
        <w:rPr>
          <w:rStyle w:val="apple-converted-space"/>
          <w:rFonts w:ascii="Arial" w:hAnsi="Arial" w:cs="Arial"/>
        </w:rPr>
        <w:t> </w:t>
      </w:r>
      <w:hyperlink r:id="rId20" w:tooltip="Zakon o dopuni Zakona o radu (17/07/2009)" w:history="1">
        <w:r w:rsidRPr="00E47302">
          <w:rPr>
            <w:rStyle w:val="Hyperlink"/>
            <w:rFonts w:ascii="Arial" w:hAnsi="Arial" w:cs="Arial"/>
          </w:rPr>
          <w:t>54/09</w:t>
        </w:r>
      </w:hyperlink>
      <w:r w:rsidRPr="00E47302">
        <w:rPr>
          <w:rStyle w:val="apple-style-span"/>
          <w:rFonts w:ascii="Arial" w:hAnsi="Arial" w:cs="Arial"/>
        </w:rPr>
        <w:t>,</w:t>
      </w:r>
      <w:r w:rsidRPr="00E47302">
        <w:rPr>
          <w:rStyle w:val="apple-converted-space"/>
          <w:rFonts w:ascii="Arial" w:hAnsi="Arial" w:cs="Arial"/>
        </w:rPr>
        <w:t> </w:t>
      </w:r>
      <w:hyperlink r:id="rId21" w:tooltip="Zakon o izmenama i dopunama Zakona o radu (08/04/2013)" w:history="1">
        <w:r w:rsidRPr="00E47302">
          <w:rPr>
            <w:rStyle w:val="Hyperlink"/>
            <w:rFonts w:ascii="Arial" w:hAnsi="Arial" w:cs="Arial"/>
          </w:rPr>
          <w:t>32/13</w:t>
        </w:r>
      </w:hyperlink>
      <w:r w:rsidRPr="00E47302">
        <w:rPr>
          <w:rStyle w:val="apple-style-span"/>
          <w:rFonts w:ascii="Arial" w:hAnsi="Arial" w:cs="Arial"/>
        </w:rPr>
        <w:t>,</w:t>
      </w:r>
      <w:r w:rsidRPr="00E47302">
        <w:rPr>
          <w:rStyle w:val="apple-converted-space"/>
          <w:rFonts w:ascii="Arial" w:hAnsi="Arial" w:cs="Arial"/>
        </w:rPr>
        <w:t> </w:t>
      </w:r>
      <w:hyperlink r:id="rId22" w:tooltip="Zakon o izmenama i dopunama Zakona o radu (21/07/2014)" w:history="1">
        <w:r w:rsidRPr="00E47302">
          <w:rPr>
            <w:rStyle w:val="Hyperlink"/>
            <w:rFonts w:ascii="Arial" w:hAnsi="Arial" w:cs="Arial"/>
          </w:rPr>
          <w:t>75/14</w:t>
        </w:r>
      </w:hyperlink>
      <w:r w:rsidRPr="00E47302">
        <w:rPr>
          <w:rStyle w:val="apple-style-span"/>
          <w:rFonts w:ascii="Arial" w:hAnsi="Arial" w:cs="Arial"/>
        </w:rPr>
        <w:t xml:space="preserve">) </w:t>
      </w:r>
      <w:r w:rsidRPr="00E47302">
        <w:rPr>
          <w:rFonts w:ascii="Arial" w:hAnsi="Arial" w:cs="Arial"/>
        </w:rPr>
        <w:t>и другим прописима који регулишу ову област</w:t>
      </w:r>
      <w:r w:rsidRPr="00E47302">
        <w:rPr>
          <w:rFonts w:ascii="Arial" w:hAnsi="Arial" w:cs="Arial"/>
          <w:iCs/>
        </w:rPr>
        <w:t>.</w:t>
      </w:r>
    </w:p>
    <w:p w:rsidR="00BC0930" w:rsidRPr="00E47302" w:rsidRDefault="00BC0930" w:rsidP="00BC0930">
      <w:pPr>
        <w:jc w:val="both"/>
        <w:rPr>
          <w:rFonts w:ascii="Arial" w:hAnsi="Arial" w:cs="Arial"/>
          <w:bCs/>
          <w:iCs/>
          <w:lang w:val="sr-Cyrl-CS"/>
        </w:rPr>
      </w:pPr>
    </w:p>
    <w:p w:rsidR="00E47302" w:rsidRPr="00E47302" w:rsidRDefault="00E47302" w:rsidP="00E47302">
      <w:pPr>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ЗЈН, подизвођач мора да испуњава обавезне услове из члана 75. став 1. тач. 1) до 4) ЗЈН. 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VII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 xml:space="preserve">потписану од стране овлашћеног лица подизвођача и оверену печатом. </w:t>
      </w:r>
      <w:r w:rsidRPr="00AF6907">
        <w:rPr>
          <w:rFonts w:ascii="Arial" w:hAnsi="Arial" w:cs="Arial"/>
        </w:rPr>
        <w:t>.</w:t>
      </w:r>
    </w:p>
    <w:p w:rsidR="00E47302" w:rsidRDefault="00E47302" w:rsidP="00E47302">
      <w:pPr>
        <w:jc w:val="both"/>
        <w:rPr>
          <w:rFonts w:ascii="Arial" w:hAnsi="Arial" w:cs="Arial"/>
          <w:lang w:val="sr-Cyrl-CS"/>
        </w:rPr>
      </w:pPr>
      <w:r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E47302" w:rsidRPr="00E17AC8" w:rsidRDefault="00E47302" w:rsidP="00E47302">
      <w:pPr>
        <w:jc w:val="both"/>
        <w:rPr>
          <w:rFonts w:ascii="Arial" w:hAnsi="Arial" w:cs="Arial"/>
          <w:bCs/>
          <w:iCs/>
          <w:lang w:val="sr-Cyrl-CS"/>
        </w:rPr>
      </w:pPr>
    </w:p>
    <w:p w:rsidR="00E47302" w:rsidRDefault="00E47302" w:rsidP="00E47302">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став 1. тач. 1) до 4) ЗЈН, а додатне услове испуњавају заједно. 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 xml:space="preserve">нуђача из групе понуђача и оверена печатом. </w:t>
      </w:r>
    </w:p>
    <w:p w:rsidR="00E47302" w:rsidRDefault="00E47302" w:rsidP="00E47302">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E47302" w:rsidRDefault="00E47302" w:rsidP="00E47302">
      <w:pPr>
        <w:jc w:val="both"/>
        <w:rPr>
          <w:rFonts w:ascii="Arial" w:hAnsi="Arial" w:cs="Arial"/>
          <w:lang w:val="sr-Cyrl-CS"/>
        </w:rPr>
      </w:pPr>
    </w:p>
    <w:p w:rsidR="00E47302" w:rsidRPr="00E17AC8" w:rsidRDefault="00E47302" w:rsidP="00E47302">
      <w:pPr>
        <w:jc w:val="both"/>
        <w:rPr>
          <w:rFonts w:ascii="Arial" w:hAnsi="Arial" w:cs="Arial"/>
          <w:bCs/>
          <w:iCs/>
          <w:lang w:val="sr-Cyrl-CS"/>
        </w:rPr>
      </w:pPr>
      <w:r w:rsidRPr="00E17AC8">
        <w:rPr>
          <w:rFonts w:ascii="Arial" w:eastAsia="TimesNewRomanPSMT" w:hAnsi="Arial" w:cs="Arial"/>
          <w:bCs/>
        </w:rPr>
        <w:t xml:space="preserve">Понуђач је дужан да без одлагања писмено обавести наручиоца о било којој промени у вези са испуњеношћу услова из поступка јавне набавке, која наступи </w:t>
      </w:r>
      <w:r w:rsidRPr="00E17AC8">
        <w:rPr>
          <w:rFonts w:ascii="Arial" w:eastAsia="TimesNewRomanPSMT" w:hAnsi="Arial" w:cs="Arial"/>
          <w:bCs/>
        </w:rPr>
        <w:lastRenderedPageBreak/>
        <w:t>до доношења одлуке, односно закључења уговора, односно током важења уговора о јавној набавци и да је документује на прописани начин.</w:t>
      </w:r>
    </w:p>
    <w:p w:rsidR="00E47302" w:rsidRPr="006815A0" w:rsidRDefault="00E47302" w:rsidP="00E47302">
      <w:pPr>
        <w:pStyle w:val="ListParagraph"/>
        <w:jc w:val="both"/>
        <w:rPr>
          <w:rFonts w:ascii="Arial" w:hAnsi="Arial" w:cs="Arial"/>
          <w:bCs/>
          <w:iCs/>
          <w:lang w:val="sr-Cyrl-CS"/>
        </w:rPr>
      </w:pPr>
    </w:p>
    <w:p w:rsidR="00E47302" w:rsidRDefault="00E47302" w:rsidP="00E47302">
      <w:pPr>
        <w:jc w:val="both"/>
        <w:rPr>
          <w:rFonts w:ascii="Arial" w:hAnsi="Arial" w:cs="Arial"/>
          <w:bCs/>
          <w:iCs/>
          <w:lang w:val="sr-Cyrl-CS"/>
        </w:rPr>
      </w:pPr>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E47302" w:rsidRDefault="00E47302" w:rsidP="00E47302">
      <w:pPr>
        <w:jc w:val="both"/>
        <w:rPr>
          <w:rFonts w:ascii="Arial" w:hAnsi="Arial" w:cs="Arial"/>
          <w:bCs/>
          <w:iCs/>
          <w:lang w:val="sr-Cyrl-CS"/>
        </w:rPr>
      </w:pPr>
    </w:p>
    <w:p w:rsidR="00E47302" w:rsidRPr="00E17AC8" w:rsidRDefault="00E47302" w:rsidP="00E47302">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E47302" w:rsidRPr="00523A31" w:rsidRDefault="00E47302" w:rsidP="00E47302">
      <w:pPr>
        <w:pStyle w:val="ListParagraph"/>
        <w:jc w:val="both"/>
        <w:rPr>
          <w:rFonts w:ascii="Arial" w:eastAsia="TimesNewRomanPSMT" w:hAnsi="Arial" w:cs="Arial"/>
          <w:bCs/>
          <w:color w:val="auto"/>
        </w:rPr>
      </w:pPr>
    </w:p>
    <w:p w:rsidR="00E47302" w:rsidRPr="00523A31" w:rsidRDefault="00E47302" w:rsidP="00E47302">
      <w:pPr>
        <w:pStyle w:val="ListParagraph"/>
        <w:numPr>
          <w:ilvl w:val="0"/>
          <w:numId w:val="39"/>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E47302" w:rsidRPr="00523A31" w:rsidRDefault="00E47302" w:rsidP="00E47302">
      <w:pPr>
        <w:pStyle w:val="ListParagraph"/>
        <w:numPr>
          <w:ilvl w:val="0"/>
          <w:numId w:val="38"/>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ст. 1. тач.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E47302" w:rsidRPr="00523A31" w:rsidRDefault="00E47302" w:rsidP="00E47302">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47302" w:rsidRPr="00523A31" w:rsidRDefault="00E47302" w:rsidP="00E47302">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 односно извод из одговарајућег регистра.</w:t>
      </w:r>
    </w:p>
    <w:p w:rsidR="00E47302" w:rsidRPr="00523A31" w:rsidRDefault="00E47302" w:rsidP="00E47302">
      <w:pPr>
        <w:pStyle w:val="ListParagraph"/>
        <w:numPr>
          <w:ilvl w:val="0"/>
          <w:numId w:val="38"/>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w:t>
      </w:r>
      <w:r w:rsidR="00DF23AD">
        <w:rPr>
          <w:rFonts w:ascii="Arial" w:hAnsi="Arial" w:cs="Arial"/>
          <w:color w:val="auto"/>
        </w:rPr>
        <w:t>ка). Уколико понуђач има више з</w:t>
      </w:r>
      <w:r w:rsidR="00DF23AD">
        <w:rPr>
          <w:rFonts w:ascii="Arial" w:hAnsi="Arial" w:cs="Arial"/>
          <w:color w:val="auto"/>
          <w:lang w:val="sr-Cyrl-CS"/>
        </w:rPr>
        <w:t>а</w:t>
      </w:r>
      <w:r w:rsidRPr="00523A31">
        <w:rPr>
          <w:rFonts w:ascii="Arial" w:hAnsi="Arial" w:cs="Arial"/>
          <w:color w:val="auto"/>
        </w:rPr>
        <w:t xml:space="preserve">конских заступника дужан је да достави доказ за сваког од њих. </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xml:space="preserve">,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w:t>
      </w:r>
      <w:r w:rsidRPr="00523A31">
        <w:rPr>
          <w:rFonts w:ascii="Arial" w:hAnsi="Arial" w:cs="Arial"/>
          <w:color w:val="auto"/>
        </w:rPr>
        <w:lastRenderedPageBreak/>
        <w:t>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rPr>
        <w:t>Докази не могу бити старији од два месеца пре отварања понуда.</w:t>
      </w:r>
    </w:p>
    <w:p w:rsidR="00E47302" w:rsidRPr="00523A31" w:rsidRDefault="00E47302" w:rsidP="00E47302">
      <w:pPr>
        <w:pStyle w:val="ListParagraph"/>
        <w:numPr>
          <w:ilvl w:val="0"/>
          <w:numId w:val="38"/>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rPr>
        <w:t>Докази не могу бити старији од два месеца пре отварања понуда.</w:t>
      </w:r>
    </w:p>
    <w:p w:rsidR="00E47302" w:rsidRDefault="00E47302" w:rsidP="00E47302">
      <w:pPr>
        <w:jc w:val="both"/>
        <w:rPr>
          <w:rFonts w:ascii="Arial" w:hAnsi="Arial" w:cs="Arial"/>
          <w:lang w:val="sr-Cyrl-CS"/>
        </w:rPr>
      </w:pPr>
    </w:p>
    <w:p w:rsidR="00E47302" w:rsidRPr="00523A31" w:rsidRDefault="00E47302" w:rsidP="00E47302">
      <w:pPr>
        <w:pStyle w:val="ListParagraph"/>
        <w:autoSpaceDE w:val="0"/>
        <w:autoSpaceDN w:val="0"/>
        <w:adjustRightInd w:val="0"/>
        <w:ind w:left="0"/>
        <w:jc w:val="both"/>
        <w:rPr>
          <w:rFonts w:ascii="Arial" w:eastAsia="TimesNewRomanPS-BoldMT" w:hAnsi="Arial" w:cs="Arial"/>
          <w:bCs/>
          <w:color w:val="auto"/>
        </w:rPr>
      </w:pPr>
      <w:r w:rsidRPr="00523A31">
        <w:rPr>
          <w:rFonts w:ascii="Arial" w:eastAsia="TimesNewRomanPS-BoldMT" w:hAnsi="Arial" w:cs="Arial"/>
          <w:bCs/>
          <w:color w:val="auto"/>
        </w:rPr>
        <w:t xml:space="preserve">Понуђачи који су регистровани у Регистру понуђача који води Агенција за привредне регистре не достављају доказе о испуњености услова из члана 75. став 1. тачке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E47302" w:rsidRDefault="00E47302" w:rsidP="00E47302">
      <w:pPr>
        <w:pStyle w:val="ListParagraph"/>
        <w:autoSpaceDE w:val="0"/>
        <w:autoSpaceDN w:val="0"/>
        <w:adjustRightInd w:val="0"/>
        <w:ind w:left="0"/>
        <w:jc w:val="both"/>
        <w:rPr>
          <w:rFonts w:ascii="Arial" w:eastAsia="TimesNewRomanPS-BoldMT" w:hAnsi="Arial" w:cs="Arial"/>
          <w:bCs/>
          <w:color w:val="FF0000"/>
        </w:rPr>
      </w:pPr>
    </w:p>
    <w:p w:rsidR="00E47302" w:rsidRPr="00CF0B41" w:rsidRDefault="00E47302" w:rsidP="00E47302">
      <w:pPr>
        <w:pStyle w:val="ListParagraph"/>
        <w:autoSpaceDE w:val="0"/>
        <w:autoSpaceDN w:val="0"/>
        <w:adjustRightInd w:val="0"/>
        <w:ind w:left="0"/>
        <w:jc w:val="both"/>
        <w:rPr>
          <w:rFonts w:ascii="Arial" w:hAnsi="Arial" w:cs="Arial"/>
          <w:i/>
          <w:iCs/>
          <w:lang w:val="sr-Cyrl-CS"/>
        </w:rPr>
      </w:pPr>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
    <w:p w:rsidR="00E47302" w:rsidRDefault="00E47302" w:rsidP="00E47302">
      <w:pPr>
        <w:pStyle w:val="ListParagraph"/>
        <w:tabs>
          <w:tab w:val="left" w:pos="0"/>
          <w:tab w:val="left" w:pos="1080"/>
        </w:tabs>
        <w:ind w:left="0"/>
        <w:jc w:val="both"/>
        <w:rPr>
          <w:rFonts w:ascii="Arial" w:eastAsia="TimesNewRomanPS-BoldMT" w:hAnsi="Arial" w:cs="Arial"/>
          <w:bCs/>
        </w:rPr>
      </w:pPr>
    </w:p>
    <w:p w:rsidR="00E47302" w:rsidRPr="0020712B" w:rsidRDefault="00E47302" w:rsidP="00E47302">
      <w:pPr>
        <w:pStyle w:val="ListParagraph"/>
        <w:ind w:left="0"/>
        <w:jc w:val="both"/>
        <w:rPr>
          <w:rFonts w:ascii="Arial" w:hAnsi="Arial" w:cs="Arial"/>
          <w:color w:val="auto"/>
        </w:rPr>
      </w:pPr>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E47302" w:rsidRPr="0020712B" w:rsidRDefault="00E47302" w:rsidP="00E47302">
      <w:pPr>
        <w:pStyle w:val="ListParagraph"/>
        <w:ind w:left="0"/>
        <w:jc w:val="both"/>
        <w:rPr>
          <w:rFonts w:ascii="Arial" w:hAnsi="Arial" w:cs="Arial"/>
          <w:color w:val="auto"/>
        </w:rPr>
      </w:pPr>
    </w:p>
    <w:p w:rsidR="00E47302" w:rsidRPr="0020712B" w:rsidRDefault="00E47302" w:rsidP="00E47302">
      <w:pPr>
        <w:pStyle w:val="ListParagraph"/>
        <w:autoSpaceDE w:val="0"/>
        <w:autoSpaceDN w:val="0"/>
        <w:adjustRightInd w:val="0"/>
        <w:ind w:left="0"/>
        <w:jc w:val="both"/>
        <w:rPr>
          <w:rFonts w:ascii="Arial" w:eastAsia="TimesNewRomanPSMT" w:hAnsi="Arial" w:cs="Arial"/>
          <w:bCs/>
          <w:color w:val="auto"/>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E47302" w:rsidRPr="0020712B" w:rsidRDefault="00E47302" w:rsidP="00E47302">
      <w:pPr>
        <w:pStyle w:val="ListParagraph"/>
        <w:autoSpaceDE w:val="0"/>
        <w:autoSpaceDN w:val="0"/>
        <w:adjustRightInd w:val="0"/>
        <w:ind w:left="0"/>
        <w:jc w:val="both"/>
        <w:rPr>
          <w:rFonts w:ascii="Arial" w:hAnsi="Arial" w:cs="Arial"/>
          <w:color w:val="auto"/>
        </w:rPr>
      </w:pPr>
    </w:p>
    <w:p w:rsidR="00E47302" w:rsidRPr="0020712B" w:rsidRDefault="00E47302" w:rsidP="00E47302">
      <w:pPr>
        <w:pStyle w:val="ListParagraph"/>
        <w:autoSpaceDE w:val="0"/>
        <w:autoSpaceDN w:val="0"/>
        <w:adjustRightInd w:val="0"/>
        <w:ind w:left="0"/>
        <w:jc w:val="both"/>
        <w:rPr>
          <w:rFonts w:ascii="Arial" w:hAnsi="Arial" w:cs="Arial"/>
          <w:color w:val="auto"/>
        </w:rPr>
      </w:pPr>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
    <w:p w:rsidR="00E47302" w:rsidRPr="0020712B" w:rsidRDefault="00E47302" w:rsidP="00E47302">
      <w:pPr>
        <w:tabs>
          <w:tab w:val="left" w:pos="0"/>
          <w:tab w:val="left" w:pos="1080"/>
        </w:tabs>
        <w:ind w:firstLine="720"/>
        <w:jc w:val="both"/>
        <w:rPr>
          <w:rFonts w:ascii="Arial" w:eastAsia="TimesNewRomanPSMT" w:hAnsi="Arial" w:cs="Arial"/>
          <w:b/>
          <w:bCs/>
          <w:color w:val="auto"/>
        </w:rPr>
      </w:pPr>
    </w:p>
    <w:p w:rsidR="00143D17" w:rsidRPr="00BC0930" w:rsidRDefault="00143D17" w:rsidP="00BC0930">
      <w:pPr>
        <w:jc w:val="both"/>
        <w:rPr>
          <w:rFonts w:ascii="Arial" w:hAnsi="Arial" w:cs="Arial"/>
          <w:b/>
          <w:bCs/>
          <w:i/>
          <w:iCs/>
          <w:lang w:val="sr-Cyrl-CS"/>
        </w:rPr>
      </w:pPr>
    </w:p>
    <w:p w:rsidR="00125344" w:rsidRDefault="00125344" w:rsidP="00DE7DE0">
      <w:pPr>
        <w:rPr>
          <w:rFonts w:ascii="Arial" w:hAnsi="Arial" w:cs="Arial"/>
          <w:b/>
          <w:bCs/>
          <w:lang w:val="ru-RU"/>
        </w:rPr>
      </w:pPr>
    </w:p>
    <w:p w:rsidR="00125344" w:rsidRDefault="00125344"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321AEC" w:rsidRDefault="00321AEC" w:rsidP="00DE7DE0">
      <w:pPr>
        <w:rPr>
          <w:rFonts w:ascii="Arial" w:hAnsi="Arial" w:cs="Arial"/>
          <w:b/>
          <w:bCs/>
          <w:lang w:val="ru-RU"/>
        </w:rPr>
      </w:pPr>
    </w:p>
    <w:p w:rsidR="00321AEC" w:rsidRDefault="00321AEC" w:rsidP="00DE7DE0">
      <w:pPr>
        <w:rPr>
          <w:rFonts w:ascii="Arial" w:hAnsi="Arial" w:cs="Arial"/>
          <w:b/>
          <w:bCs/>
          <w:lang w:val="ru-RU"/>
        </w:rPr>
      </w:pPr>
    </w:p>
    <w:p w:rsidR="00321AEC" w:rsidRDefault="00321AEC" w:rsidP="00DE7DE0">
      <w:pPr>
        <w:rPr>
          <w:rFonts w:ascii="Arial" w:hAnsi="Arial" w:cs="Arial"/>
          <w:b/>
          <w:bCs/>
          <w:lang w:val="ru-RU"/>
        </w:rPr>
      </w:pPr>
    </w:p>
    <w:p w:rsidR="00321AEC" w:rsidRDefault="00321AEC" w:rsidP="00DE7DE0">
      <w:pPr>
        <w:rPr>
          <w:rFonts w:ascii="Arial" w:hAnsi="Arial" w:cs="Arial"/>
          <w:b/>
          <w:bCs/>
          <w:lang w:val="ru-RU"/>
        </w:rPr>
      </w:pPr>
    </w:p>
    <w:p w:rsidR="00321AEC" w:rsidRPr="005C476E" w:rsidRDefault="00321AEC" w:rsidP="00321AEC">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321AEC" w:rsidRDefault="00321AEC" w:rsidP="00321AEC">
      <w:pPr>
        <w:jc w:val="center"/>
        <w:rPr>
          <w:rFonts w:ascii="Arial" w:hAnsi="Arial" w:cs="Arial"/>
          <w:b/>
          <w:bCs/>
        </w:rPr>
      </w:pPr>
    </w:p>
    <w:p w:rsidR="00321AEC" w:rsidRPr="00321AEC" w:rsidRDefault="00321AEC" w:rsidP="00321AEC">
      <w:pPr>
        <w:jc w:val="center"/>
        <w:rPr>
          <w:rFonts w:ascii="Arial" w:hAnsi="Arial" w:cs="Arial"/>
          <w:b/>
          <w:bCs/>
        </w:rPr>
      </w:pPr>
    </w:p>
    <w:p w:rsidR="00321AEC" w:rsidRPr="00A14C9E" w:rsidRDefault="00321AEC" w:rsidP="00321AEC">
      <w:pPr>
        <w:numPr>
          <w:ilvl w:val="0"/>
          <w:numId w:val="40"/>
        </w:numPr>
        <w:jc w:val="both"/>
        <w:rPr>
          <w:rFonts w:ascii="Arial" w:hAnsi="Arial" w:cs="Arial"/>
          <w:b/>
        </w:rPr>
      </w:pPr>
      <w:r w:rsidRPr="00A14C9E">
        <w:rPr>
          <w:rFonts w:ascii="Arial" w:hAnsi="Arial" w:cs="Arial"/>
          <w:b/>
        </w:rPr>
        <w:t xml:space="preserve">Критеријум за доделу уговора: </w:t>
      </w:r>
    </w:p>
    <w:p w:rsidR="00321AEC" w:rsidRPr="00321AEC" w:rsidRDefault="00321AEC" w:rsidP="00321AEC">
      <w:pPr>
        <w:rPr>
          <w:rFonts w:ascii="Arial" w:hAnsi="Arial" w:cs="Arial"/>
          <w:b/>
          <w:bCs/>
        </w:rPr>
      </w:pPr>
    </w:p>
    <w:p w:rsidR="00321AEC" w:rsidRDefault="00321AEC" w:rsidP="0016697E">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,,најнижа понуђена цена“. </w:t>
      </w:r>
    </w:p>
    <w:p w:rsidR="00321AEC" w:rsidRDefault="00321AEC" w:rsidP="00321AEC">
      <w:pPr>
        <w:jc w:val="both"/>
        <w:rPr>
          <w:rFonts w:ascii="Arial" w:hAnsi="Arial" w:cs="Arial"/>
          <w:lang w:val="sr-Cyrl-CS"/>
        </w:rPr>
      </w:pPr>
    </w:p>
    <w:p w:rsidR="00321AEC" w:rsidRDefault="00321AEC" w:rsidP="00321AEC">
      <w:pPr>
        <w:jc w:val="both"/>
        <w:rPr>
          <w:rFonts w:ascii="Arial" w:hAnsi="Arial" w:cs="Arial"/>
          <w:lang w:val="sr-Cyrl-CS"/>
        </w:rPr>
      </w:pPr>
    </w:p>
    <w:p w:rsidR="00321AEC" w:rsidRPr="00A14C9E" w:rsidRDefault="00321AEC" w:rsidP="00321AEC">
      <w:pPr>
        <w:pStyle w:val="ListParagraph"/>
        <w:numPr>
          <w:ilvl w:val="0"/>
          <w:numId w:val="40"/>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истом понуђеном ценом </w:t>
      </w:r>
    </w:p>
    <w:p w:rsidR="00321AEC" w:rsidRDefault="00321AEC" w:rsidP="00321AEC">
      <w:pPr>
        <w:jc w:val="both"/>
        <w:rPr>
          <w:rFonts w:ascii="Arial" w:hAnsi="Arial" w:cs="Arial"/>
          <w:b/>
          <w:bCs/>
        </w:rPr>
      </w:pPr>
    </w:p>
    <w:p w:rsidR="0016697E" w:rsidRPr="0016697E" w:rsidRDefault="00321AEC" w:rsidP="00321AEC">
      <w:pPr>
        <w:jc w:val="both"/>
        <w:rPr>
          <w:rFonts w:ascii="Arial" w:hAnsi="Arial" w:cs="Arial"/>
          <w:b/>
          <w:bCs/>
          <w:i/>
          <w:iCs/>
        </w:rPr>
      </w:pPr>
      <w:r w:rsidRPr="00382F03">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Pr>
          <w:rFonts w:ascii="Arial" w:hAnsi="Arial" w:cs="Arial"/>
          <w:iCs/>
        </w:rPr>
        <w:t>дужи рок важења понуде.</w:t>
      </w:r>
      <w:r w:rsidRPr="00382F03">
        <w:rPr>
          <w:rFonts w:ascii="Arial" w:hAnsi="Arial" w:cs="Arial"/>
          <w:iCs/>
          <w:color w:val="auto"/>
        </w:rPr>
        <w:t xml:space="preserve"> У случају истог понуђеног рока</w:t>
      </w:r>
      <w:r>
        <w:rPr>
          <w:rFonts w:ascii="Arial" w:hAnsi="Arial" w:cs="Arial"/>
          <w:iCs/>
          <w:color w:val="auto"/>
          <w:lang w:val="sr-Cyrl-CS"/>
        </w:rPr>
        <w:t xml:space="preserve"> </w:t>
      </w:r>
      <w:r w:rsidR="0016697E">
        <w:rPr>
          <w:rFonts w:ascii="Arial" w:hAnsi="Arial" w:cs="Arial"/>
          <w:iCs/>
          <w:color w:val="auto"/>
          <w:lang w:val="sr-Cyrl-CS"/>
        </w:rPr>
        <w:t>важења понуде</w:t>
      </w:r>
      <w:r w:rsidRPr="00382F03">
        <w:rPr>
          <w:rFonts w:ascii="Arial" w:hAnsi="Arial" w:cs="Arial"/>
          <w:iCs/>
          <w:color w:val="auto"/>
        </w:rPr>
        <w:t>, као најповољн</w:t>
      </w:r>
      <w:r w:rsidR="0016697E">
        <w:rPr>
          <w:rFonts w:ascii="Arial" w:hAnsi="Arial" w:cs="Arial"/>
          <w:iCs/>
          <w:color w:val="auto"/>
        </w:rPr>
        <w:t xml:space="preserve">ија понуда </w:t>
      </w:r>
      <w:r w:rsidR="0016697E" w:rsidRPr="00382F03">
        <w:rPr>
          <w:rFonts w:ascii="Arial" w:hAnsi="Arial" w:cs="Arial"/>
          <w:iCs/>
          <w:color w:val="auto"/>
        </w:rPr>
        <w:t>биће изабрана понуда оног понуђача</w:t>
      </w:r>
      <w:r w:rsidR="0016697E">
        <w:rPr>
          <w:rFonts w:ascii="Arial" w:hAnsi="Arial" w:cs="Arial"/>
          <w:iCs/>
          <w:color w:val="auto"/>
        </w:rPr>
        <w:t xml:space="preserve"> који </w:t>
      </w:r>
      <w:r w:rsidR="0016697E">
        <w:rPr>
          <w:rFonts w:ascii="Arial" w:hAnsi="Arial" w:cs="Arial"/>
          <w:iCs/>
          <w:lang w:val="sr-Cyrl-CS"/>
        </w:rPr>
        <w:t xml:space="preserve">располаже захтеваним </w:t>
      </w:r>
      <w:r w:rsidR="0016697E">
        <w:rPr>
          <w:rFonts w:ascii="Arial" w:hAnsi="Arial" w:cs="Arial"/>
          <w:iCs/>
        </w:rPr>
        <w:t>кадровским капацитетом са више година</w:t>
      </w:r>
      <w:r w:rsidR="0016697E" w:rsidRPr="00D62BEC">
        <w:rPr>
          <w:rFonts w:ascii="Arial" w:hAnsi="Arial" w:cs="Arial"/>
          <w:iCs/>
          <w:lang w:val="sr-Cyrl-CS"/>
        </w:rPr>
        <w:t xml:space="preserve"> радног искуства</w:t>
      </w:r>
    </w:p>
    <w:p w:rsidR="00321AEC" w:rsidRPr="00382F03" w:rsidRDefault="00321AEC" w:rsidP="00321AEC">
      <w:pPr>
        <w:jc w:val="both"/>
        <w:rPr>
          <w:rFonts w:ascii="Arial" w:hAnsi="Arial" w:cs="Arial"/>
          <w:b/>
          <w:bCs/>
          <w:iCs/>
          <w:color w:val="auto"/>
        </w:rPr>
      </w:pPr>
      <w:r w:rsidRPr="00382F03">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382F03">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382F03">
        <w:rPr>
          <w:rFonts w:ascii="Arial" w:eastAsia="Times New Roman" w:hAnsi="Arial" w:cs="Arial"/>
          <w:color w:val="auto"/>
          <w:kern w:val="0"/>
          <w:lang w:eastAsia="en-US"/>
        </w:rPr>
        <w:t xml:space="preserve">Жребом ће бити обухваћене само оне понуде које имају једнаку најнижу понуђену цену исти </w:t>
      </w:r>
      <w:r w:rsidR="005563E6">
        <w:rPr>
          <w:rFonts w:ascii="Arial" w:hAnsi="Arial" w:cs="Arial"/>
          <w:iCs/>
        </w:rPr>
        <w:t>рок важења понуде</w:t>
      </w:r>
      <w:r w:rsidR="005563E6" w:rsidRPr="00382F03">
        <w:rPr>
          <w:rFonts w:ascii="Arial" w:eastAsia="Times New Roman" w:hAnsi="Arial" w:cs="Arial"/>
          <w:color w:val="auto"/>
          <w:kern w:val="0"/>
          <w:lang w:eastAsia="en-US"/>
        </w:rPr>
        <w:t xml:space="preserve"> </w:t>
      </w:r>
      <w:r w:rsidRPr="00382F03">
        <w:rPr>
          <w:rFonts w:ascii="Arial" w:eastAsia="Times New Roman" w:hAnsi="Arial" w:cs="Arial"/>
          <w:color w:val="auto"/>
          <w:kern w:val="0"/>
          <w:lang w:eastAsia="en-US"/>
        </w:rPr>
        <w:t xml:space="preserve">и исти </w:t>
      </w:r>
      <w:r w:rsidR="005563E6">
        <w:rPr>
          <w:rFonts w:ascii="Arial" w:eastAsia="Times New Roman" w:hAnsi="Arial" w:cs="Arial"/>
          <w:color w:val="auto"/>
          <w:kern w:val="0"/>
          <w:lang w:val="sr-Cyrl-CS" w:eastAsia="en-US"/>
        </w:rPr>
        <w:t xml:space="preserve">број </w:t>
      </w:r>
      <w:r w:rsidR="005563E6">
        <w:rPr>
          <w:rFonts w:ascii="Arial" w:hAnsi="Arial" w:cs="Arial"/>
          <w:iCs/>
        </w:rPr>
        <w:t>година</w:t>
      </w:r>
      <w:r w:rsidR="005563E6" w:rsidRPr="00D62BEC">
        <w:rPr>
          <w:rFonts w:ascii="Arial" w:hAnsi="Arial" w:cs="Arial"/>
          <w:iCs/>
          <w:lang w:val="sr-Cyrl-CS"/>
        </w:rPr>
        <w:t xml:space="preserve"> радног искуства</w:t>
      </w:r>
      <w:r w:rsidRPr="00382F03">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
    <w:p w:rsidR="00321AEC" w:rsidRDefault="00321AEC" w:rsidP="00DE7DE0">
      <w:pPr>
        <w:rPr>
          <w:rFonts w:ascii="Arial" w:hAnsi="Arial" w:cs="Arial"/>
          <w:b/>
          <w:bCs/>
          <w:lang w:val="ru-RU"/>
        </w:rPr>
      </w:pPr>
    </w:p>
    <w:p w:rsidR="00321AEC" w:rsidRDefault="00321AEC" w:rsidP="00DE7DE0">
      <w:pPr>
        <w:rPr>
          <w:rFonts w:ascii="Arial" w:hAnsi="Arial" w:cs="Arial"/>
          <w:b/>
          <w:bCs/>
          <w:lang w:val="ru-RU"/>
        </w:rPr>
      </w:pPr>
    </w:p>
    <w:p w:rsidR="00321AEC" w:rsidRDefault="00321AEC" w:rsidP="00DE7DE0">
      <w:pPr>
        <w:rPr>
          <w:rFonts w:ascii="Arial" w:hAnsi="Arial" w:cs="Arial"/>
          <w:b/>
          <w:bCs/>
          <w:lang w:val="ru-RU"/>
        </w:rPr>
      </w:pPr>
    </w:p>
    <w:p w:rsidR="00321AEC" w:rsidRDefault="00321AEC"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Pr="005C476E" w:rsidRDefault="0016697E" w:rsidP="0016697E">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ОБРАЦИ КОЈИ ЧИНЕ САСТАВНИ ДЕО ПОНУДЕ</w:t>
      </w:r>
    </w:p>
    <w:p w:rsidR="0016697E" w:rsidRDefault="0016697E" w:rsidP="0016697E">
      <w:pPr>
        <w:pStyle w:val="ListParagraph"/>
        <w:ind w:left="0"/>
        <w:jc w:val="both"/>
      </w:pPr>
    </w:p>
    <w:p w:rsidR="0016697E" w:rsidRDefault="0016697E" w:rsidP="0016697E">
      <w:pPr>
        <w:pStyle w:val="ListParagraph"/>
        <w:ind w:left="0"/>
        <w:jc w:val="both"/>
      </w:pPr>
    </w:p>
    <w:p w:rsidR="0016697E" w:rsidRDefault="0016697E" w:rsidP="0016697E">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16697E" w:rsidRDefault="0016697E" w:rsidP="0016697E">
      <w:pPr>
        <w:pStyle w:val="ListParagraph"/>
        <w:numPr>
          <w:ilvl w:val="0"/>
          <w:numId w:val="41"/>
        </w:numPr>
        <w:jc w:val="both"/>
        <w:rPr>
          <w:rFonts w:ascii="Arial" w:hAnsi="Arial" w:cs="Arial"/>
        </w:rPr>
      </w:pPr>
      <w:r w:rsidRPr="00C27833">
        <w:rPr>
          <w:rFonts w:ascii="Arial" w:hAnsi="Arial" w:cs="Arial"/>
        </w:rPr>
        <w:t>Образац понуде (Образац 1);</w:t>
      </w:r>
    </w:p>
    <w:p w:rsidR="0016697E" w:rsidRDefault="0016697E" w:rsidP="0016697E">
      <w:pPr>
        <w:pStyle w:val="ListParagraph"/>
        <w:numPr>
          <w:ilvl w:val="0"/>
          <w:numId w:val="41"/>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16697E" w:rsidRDefault="0016697E" w:rsidP="0016697E">
      <w:pPr>
        <w:pStyle w:val="ListParagraph"/>
        <w:numPr>
          <w:ilvl w:val="0"/>
          <w:numId w:val="41"/>
        </w:numPr>
        <w:jc w:val="both"/>
        <w:rPr>
          <w:rFonts w:ascii="Arial" w:hAnsi="Arial" w:cs="Arial"/>
        </w:rPr>
      </w:pPr>
      <w:r w:rsidRPr="00BD5C71">
        <w:rPr>
          <w:rFonts w:ascii="Arial" w:hAnsi="Arial" w:cs="Arial"/>
        </w:rPr>
        <w:t xml:space="preserve">Образац трошкова припреме понуде (Образац 3); </w:t>
      </w:r>
    </w:p>
    <w:p w:rsidR="0016697E" w:rsidRDefault="0016697E" w:rsidP="0016697E">
      <w:pPr>
        <w:pStyle w:val="ListParagraph"/>
        <w:numPr>
          <w:ilvl w:val="0"/>
          <w:numId w:val="41"/>
        </w:numPr>
        <w:jc w:val="both"/>
        <w:rPr>
          <w:rFonts w:ascii="Arial" w:hAnsi="Arial" w:cs="Arial"/>
        </w:rPr>
      </w:pPr>
      <w:r w:rsidRPr="00BD5C71">
        <w:rPr>
          <w:rFonts w:ascii="Arial" w:hAnsi="Arial" w:cs="Arial"/>
        </w:rPr>
        <w:t>Образац изјаве о независној понуди (Образац 4);</w:t>
      </w:r>
    </w:p>
    <w:p w:rsidR="0016697E" w:rsidRDefault="0016697E" w:rsidP="0016697E">
      <w:pPr>
        <w:pStyle w:val="ListParagraph"/>
        <w:numPr>
          <w:ilvl w:val="0"/>
          <w:numId w:val="41"/>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докумнтацијом, (Образац 5);</w:t>
      </w:r>
    </w:p>
    <w:p w:rsidR="0016697E" w:rsidRDefault="0016697E" w:rsidP="0016697E">
      <w:pPr>
        <w:numPr>
          <w:ilvl w:val="0"/>
          <w:numId w:val="41"/>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набавке  -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Pr>
          <w:rFonts w:ascii="Arial" w:eastAsia="Times New Roman" w:hAnsi="Arial" w:cs="Arial"/>
          <w:color w:val="auto"/>
        </w:rPr>
        <w:t xml:space="preserve"> (Образац 6);</w:t>
      </w:r>
    </w:p>
    <w:p w:rsidR="0016697E" w:rsidRPr="0016697E" w:rsidRDefault="0016697E" w:rsidP="008D4C98">
      <w:pPr>
        <w:spacing w:before="100" w:beforeAutospacing="1" w:line="210" w:lineRule="atLeast"/>
        <w:ind w:left="720"/>
        <w:jc w:val="both"/>
        <w:rPr>
          <w:rFonts w:ascii="Arial" w:eastAsia="Times New Roman" w:hAnsi="Arial" w:cs="Arial"/>
          <w:color w:val="auto"/>
          <w:highlight w:val="yellow"/>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16697E">
      <w:pPr>
        <w:ind w:left="720"/>
        <w:jc w:val="right"/>
        <w:rPr>
          <w:rFonts w:ascii="Arial" w:hAnsi="Arial" w:cs="Arial"/>
          <w:b/>
          <w:bCs/>
          <w:iCs/>
          <w:sz w:val="28"/>
          <w:szCs w:val="28"/>
        </w:rPr>
      </w:pPr>
      <w:r>
        <w:rPr>
          <w:rFonts w:ascii="Arial" w:hAnsi="Arial" w:cs="Arial"/>
          <w:b/>
          <w:bCs/>
          <w:iCs/>
          <w:sz w:val="28"/>
          <w:szCs w:val="28"/>
        </w:rPr>
        <w:lastRenderedPageBreak/>
        <w:t>(ОБРАЗАЦ 1)</w:t>
      </w:r>
    </w:p>
    <w:p w:rsidR="0016697E" w:rsidRDefault="0016697E" w:rsidP="0016697E">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16697E" w:rsidRDefault="0016697E" w:rsidP="00DE7DE0">
      <w:pPr>
        <w:rPr>
          <w:rFonts w:ascii="Arial" w:hAnsi="Arial" w:cs="Arial"/>
          <w:b/>
          <w:bCs/>
          <w:lang w:val="ru-RU"/>
        </w:rPr>
      </w:pPr>
    </w:p>
    <w:p w:rsidR="00A81B40" w:rsidRPr="00A81B40" w:rsidRDefault="0016697E" w:rsidP="00A81B40">
      <w:pPr>
        <w:jc w:val="both"/>
        <w:rPr>
          <w:rFonts w:ascii="Arial" w:hAnsi="Arial" w:cs="Arial"/>
          <w:lang w:val="sr-Cyrl-CS"/>
        </w:rPr>
      </w:pPr>
      <w:r>
        <w:rPr>
          <w:rFonts w:ascii="Arial" w:hAnsi="Arial" w:cs="Arial"/>
          <w:iCs/>
        </w:rPr>
        <w:t xml:space="preserve">Понуда бр ________________ од __________________ за јавну набавку услуга </w:t>
      </w:r>
      <w:r w:rsidRPr="002B5B9B">
        <w:rPr>
          <w:rFonts w:ascii="Arial" w:hAnsi="Arial" w:cs="Arial"/>
          <w:bCs/>
        </w:rPr>
        <w:t xml:space="preserve">стручног надзора над извођењем радова на </w:t>
      </w:r>
      <w:r>
        <w:rPr>
          <w:rFonts w:ascii="Arial" w:hAnsi="Arial" w:cs="Arial"/>
          <w:bCs/>
        </w:rPr>
        <w:t xml:space="preserve">изградњи </w:t>
      </w:r>
      <w:r w:rsidR="004238E6">
        <w:rPr>
          <w:rFonts w:ascii="Arial" w:hAnsi="Arial" w:cs="Arial"/>
          <w:bCs/>
        </w:rPr>
        <w:t>примарне дистрибутивне мреже водовода з</w:t>
      </w:r>
      <w:r w:rsidR="00AC0ACE">
        <w:rPr>
          <w:rFonts w:ascii="Arial" w:hAnsi="Arial" w:cs="Arial"/>
          <w:bCs/>
        </w:rPr>
        <w:t xml:space="preserve">а насеље Брзан, </w:t>
      </w:r>
      <w:r w:rsidR="00A81B40">
        <w:rPr>
          <w:rFonts w:ascii="Arial" w:hAnsi="Arial" w:cs="Arial"/>
          <w:iCs/>
        </w:rPr>
        <w:t xml:space="preserve"> </w:t>
      </w:r>
      <w:r w:rsidR="00A81B40" w:rsidRPr="00A81B40">
        <w:rPr>
          <w:rFonts w:ascii="Arial" w:hAnsi="Arial" w:cs="Arial"/>
        </w:rPr>
        <w:t xml:space="preserve">интерни број </w:t>
      </w:r>
      <w:r w:rsidR="00F813C4">
        <w:rPr>
          <w:rFonts w:ascii="Arial" w:hAnsi="Arial" w:cs="Arial"/>
          <w:lang w:val="sr-Cyrl-CS"/>
        </w:rPr>
        <w:t>ЈНМВ 19/17</w:t>
      </w:r>
      <w:r w:rsidR="00A81B40" w:rsidRPr="00A81B40">
        <w:rPr>
          <w:rFonts w:ascii="Arial" w:hAnsi="Arial" w:cs="Arial"/>
          <w:lang w:val="sr-Cyrl-CS"/>
        </w:rPr>
        <w:t xml:space="preserve">, </w:t>
      </w:r>
      <w:r w:rsidR="00A81B40" w:rsidRPr="00A81B40">
        <w:rPr>
          <w:rFonts w:ascii="Arial" w:hAnsi="Arial" w:cs="Arial"/>
          <w:lang w:val="ru-RU"/>
        </w:rPr>
        <w:t xml:space="preserve">наведене у Плану јавних набавки под бројем </w:t>
      </w:r>
      <w:r w:rsidR="00A81B40" w:rsidRPr="00DC3E92">
        <w:rPr>
          <w:rFonts w:ascii="Arial" w:hAnsi="Arial" w:cs="Arial"/>
          <w:color w:val="auto"/>
          <w:lang w:val="ru-RU"/>
        </w:rPr>
        <w:t>1.2.2</w:t>
      </w:r>
      <w:r w:rsidR="00DC3E92" w:rsidRPr="00DC3E92">
        <w:rPr>
          <w:rFonts w:ascii="Arial" w:hAnsi="Arial" w:cs="Arial"/>
          <w:color w:val="auto"/>
          <w:lang w:val="ru-RU"/>
        </w:rPr>
        <w:t>2</w:t>
      </w:r>
      <w:r w:rsidR="00DC3E92">
        <w:rPr>
          <w:rFonts w:ascii="Arial" w:hAnsi="Arial" w:cs="Arial"/>
          <w:color w:val="auto"/>
          <w:lang w:val="ru-RU"/>
        </w:rPr>
        <w:t xml:space="preserve"> </w:t>
      </w:r>
      <w:r w:rsidR="0014126D">
        <w:rPr>
          <w:rFonts w:ascii="Arial" w:hAnsi="Arial" w:cs="Arial"/>
          <w:lang w:val="ru-RU"/>
        </w:rPr>
        <w:t>/17</w:t>
      </w:r>
      <w:r w:rsidR="00A81B40" w:rsidRPr="00A81B40">
        <w:rPr>
          <w:rFonts w:ascii="Arial" w:hAnsi="Arial" w:cs="Arial"/>
          <w:lang w:val="ru-RU"/>
        </w:rPr>
        <w:t xml:space="preserve">  </w:t>
      </w:r>
    </w:p>
    <w:p w:rsidR="0016697E" w:rsidRPr="006F6F85" w:rsidRDefault="0016697E" w:rsidP="0016697E">
      <w:pPr>
        <w:jc w:val="both"/>
        <w:rPr>
          <w:rFonts w:ascii="Arial" w:hAnsi="Arial" w:cs="Arial"/>
          <w:i/>
          <w:iCs/>
        </w:rPr>
      </w:pPr>
    </w:p>
    <w:p w:rsidR="0016697E" w:rsidRDefault="0016697E" w:rsidP="0016697E">
      <w:pPr>
        <w:rPr>
          <w:rFonts w:ascii="Arial" w:hAnsi="Arial" w:cs="Arial"/>
          <w:i/>
          <w:iCs/>
        </w:rPr>
      </w:pPr>
      <w:r>
        <w:rPr>
          <w:rFonts w:ascii="Arial" w:hAnsi="Arial" w:cs="Arial"/>
          <w:b/>
          <w:bCs/>
          <w:i/>
          <w:iCs/>
        </w:rPr>
        <w:t>1)ОПШТИ ПОДАЦИ О ПОНУЂАЧУ</w:t>
      </w:r>
    </w:p>
    <w:tbl>
      <w:tblPr>
        <w:tblW w:w="0" w:type="auto"/>
        <w:tblInd w:w="-15" w:type="dxa"/>
        <w:tblLayout w:type="fixed"/>
        <w:tblLook w:val="0000"/>
      </w:tblPr>
      <w:tblGrid>
        <w:gridCol w:w="4621"/>
        <w:gridCol w:w="4650"/>
      </w:tblGrid>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Назив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Адреса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Матични број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RPr="00B21BCC"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Порески идентификациони број понуђача (ПИБ):</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Име особе за контакт:</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RPr="00B21BCC"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Телефон:</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Телефакс:</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Број рачуна понуђача и назив банке:</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p w:rsidR="0016697E" w:rsidRDefault="0016697E" w:rsidP="00C96A16">
            <w:pPr>
              <w:rPr>
                <w:rFonts w:ascii="Arial" w:hAnsi="Arial" w:cs="Arial"/>
                <w:b/>
                <w:bCs/>
                <w:i/>
                <w:iCs/>
                <w:lang w:val="ru-RU"/>
              </w:rPr>
            </w:pPr>
          </w:p>
          <w:p w:rsidR="0016697E" w:rsidRDefault="0016697E" w:rsidP="00C96A16">
            <w:pPr>
              <w:rPr>
                <w:rFonts w:ascii="Arial" w:hAnsi="Arial" w:cs="Arial"/>
                <w:b/>
                <w:bCs/>
                <w:i/>
                <w:iCs/>
                <w:lang w:val="ru-RU"/>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ind w:firstLine="708"/>
              <w:rPr>
                <w:rFonts w:ascii="Arial" w:hAnsi="Arial" w:cs="Arial"/>
                <w:b/>
                <w:bCs/>
                <w:i/>
                <w:iCs/>
                <w:lang w:val="ru-RU"/>
              </w:rPr>
            </w:pPr>
          </w:p>
          <w:p w:rsidR="0016697E" w:rsidRDefault="0016697E" w:rsidP="00C96A16">
            <w:pPr>
              <w:ind w:firstLine="708"/>
              <w:rPr>
                <w:rFonts w:ascii="Arial" w:hAnsi="Arial" w:cs="Arial"/>
                <w:b/>
                <w:bCs/>
                <w:i/>
                <w:iCs/>
                <w:lang w:val="ru-RU"/>
              </w:rPr>
            </w:pPr>
          </w:p>
          <w:p w:rsidR="0016697E" w:rsidRDefault="0016697E" w:rsidP="00C96A16">
            <w:pPr>
              <w:ind w:firstLine="708"/>
              <w:rPr>
                <w:rFonts w:ascii="Arial" w:hAnsi="Arial" w:cs="Arial"/>
                <w:b/>
                <w:bCs/>
                <w:i/>
                <w:iCs/>
                <w:lang w:val="ru-RU"/>
              </w:rPr>
            </w:pPr>
          </w:p>
        </w:tc>
      </w:tr>
    </w:tbl>
    <w:p w:rsidR="0016697E" w:rsidRDefault="0016697E" w:rsidP="0016697E">
      <w:pPr>
        <w:rPr>
          <w:rFonts w:ascii="Arial" w:hAnsi="Arial" w:cs="Arial"/>
          <w:b/>
          <w:bCs/>
          <w:i/>
          <w:iCs/>
        </w:rPr>
      </w:pPr>
    </w:p>
    <w:p w:rsidR="0016697E" w:rsidRDefault="0016697E" w:rsidP="0016697E">
      <w:r>
        <w:rPr>
          <w:rFonts w:ascii="Arial" w:eastAsia="TimesNewRomanPSMT" w:hAnsi="Arial" w:cs="Arial"/>
          <w:b/>
          <w:bCs/>
          <w:i/>
          <w:iCs/>
        </w:rPr>
        <w:t xml:space="preserve">2) ПОНУДУ ПОДНОСИ: </w:t>
      </w:r>
    </w:p>
    <w:tbl>
      <w:tblPr>
        <w:tblW w:w="0" w:type="auto"/>
        <w:tblInd w:w="-15" w:type="dxa"/>
        <w:tblLayout w:type="fixed"/>
        <w:tblLook w:val="0000"/>
      </w:tblPr>
      <w:tblGrid>
        <w:gridCol w:w="9272"/>
      </w:tblGrid>
      <w:tr w:rsidR="0016697E" w:rsidTr="00C96A16">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pPr>
          </w:p>
          <w:p w:rsidR="0016697E" w:rsidRDefault="0016697E" w:rsidP="00C96A16">
            <w:pPr>
              <w:jc w:val="center"/>
              <w:rPr>
                <w:rFonts w:ascii="Arial" w:eastAsia="TimesNewRomanPSMT" w:hAnsi="Arial" w:cs="Arial"/>
                <w:b/>
                <w:bCs/>
              </w:rPr>
            </w:pPr>
            <w:r>
              <w:rPr>
                <w:rFonts w:ascii="Arial" w:eastAsia="TimesNewRomanPSMT" w:hAnsi="Arial" w:cs="Arial"/>
                <w:b/>
                <w:bCs/>
              </w:rPr>
              <w:t xml:space="preserve">А) САМОСТАЛНО </w:t>
            </w:r>
          </w:p>
        </w:tc>
      </w:tr>
      <w:tr w:rsidR="0016697E" w:rsidTr="00C96A16">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rPr>
                <w:rFonts w:ascii="Arial" w:eastAsia="TimesNewRomanPSMT" w:hAnsi="Arial" w:cs="Arial"/>
                <w:b/>
                <w:bCs/>
              </w:rPr>
            </w:pPr>
          </w:p>
          <w:p w:rsidR="0016697E" w:rsidRDefault="0016697E" w:rsidP="00C96A16">
            <w:pPr>
              <w:jc w:val="center"/>
              <w:rPr>
                <w:rFonts w:ascii="Arial" w:eastAsia="TimesNewRomanPSMT" w:hAnsi="Arial" w:cs="Arial"/>
                <w:b/>
                <w:bCs/>
              </w:rPr>
            </w:pPr>
            <w:r>
              <w:rPr>
                <w:rFonts w:ascii="Arial" w:eastAsia="TimesNewRomanPSMT" w:hAnsi="Arial" w:cs="Arial"/>
                <w:b/>
                <w:bCs/>
              </w:rPr>
              <w:t>Б) СА ПОДИЗВОЂАЧЕМ</w:t>
            </w:r>
          </w:p>
        </w:tc>
      </w:tr>
      <w:tr w:rsidR="0016697E" w:rsidTr="00C96A16">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rPr>
                <w:rFonts w:ascii="Arial" w:eastAsia="TimesNewRomanPSMT" w:hAnsi="Arial" w:cs="Arial"/>
                <w:b/>
                <w:bCs/>
              </w:rPr>
            </w:pPr>
          </w:p>
          <w:p w:rsidR="0016697E" w:rsidRDefault="0016697E" w:rsidP="00C96A16">
            <w:pPr>
              <w:jc w:val="center"/>
              <w:rPr>
                <w:rFonts w:ascii="Arial" w:hAnsi="Arial" w:cs="Arial"/>
                <w:b/>
                <w:i/>
                <w:iCs/>
                <w:lang w:val="ru-RU"/>
              </w:rPr>
            </w:pPr>
            <w:r>
              <w:rPr>
                <w:rFonts w:ascii="Arial" w:eastAsia="TimesNewRomanPSMT" w:hAnsi="Arial" w:cs="Arial"/>
                <w:b/>
                <w:bCs/>
              </w:rPr>
              <w:t>В) КАО ЗАЈЕДНИЧКУ ПОНУДУ</w:t>
            </w:r>
          </w:p>
        </w:tc>
      </w:tr>
    </w:tbl>
    <w:p w:rsidR="0016697E" w:rsidRPr="005563E6" w:rsidRDefault="0016697E" w:rsidP="0016697E">
      <w:pPr>
        <w:jc w:val="both"/>
        <w:rPr>
          <w:rFonts w:eastAsia="TimesNewRomanPSMT"/>
          <w:bCs/>
          <w:lang w:val="sr-Cyrl-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w:t>
      </w:r>
      <w:r w:rsidRPr="00F7636B">
        <w:rPr>
          <w:rFonts w:ascii="Arial" w:hAnsi="Arial" w:cs="Arial"/>
          <w:i/>
          <w:iCs/>
          <w:color w:val="auto"/>
          <w:lang w:val="ru-RU"/>
        </w:rPr>
        <w:t>свим учесницима</w:t>
      </w:r>
      <w:r>
        <w:rPr>
          <w:rFonts w:ascii="Arial" w:hAnsi="Arial" w:cs="Arial"/>
          <w:i/>
          <w:iCs/>
          <w:lang w:val="ru-RU"/>
        </w:rPr>
        <w:t xml:space="preserve"> заједничке понуде, уколико понуду подноси група понуђача</w:t>
      </w:r>
    </w:p>
    <w:p w:rsidR="0016697E" w:rsidRDefault="0016697E" w:rsidP="0016697E">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16697E" w:rsidRDefault="0016697E" w:rsidP="0016697E">
      <w:pPr>
        <w:jc w:val="both"/>
      </w:pPr>
      <w:r>
        <w:rPr>
          <w:rFonts w:ascii="Arial" w:eastAsia="TimesNewRomanPSMT" w:hAnsi="Arial" w:cs="Arial"/>
          <w:b/>
          <w:bCs/>
          <w:i/>
        </w:rPr>
        <w:tab/>
      </w:r>
    </w:p>
    <w:tbl>
      <w:tblPr>
        <w:tblW w:w="0" w:type="auto"/>
        <w:tblInd w:w="-15" w:type="dxa"/>
        <w:tblLayout w:type="fixed"/>
        <w:tblLook w:val="0000"/>
      </w:tblPr>
      <w:tblGrid>
        <w:gridCol w:w="465"/>
        <w:gridCol w:w="4219"/>
        <w:gridCol w:w="4588"/>
      </w:tblGrid>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pPr>
          </w:p>
          <w:p w:rsidR="0016697E" w:rsidRDefault="0016697E" w:rsidP="00C96A16">
            <w:pPr>
              <w:jc w:val="both"/>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bl>
    <w:p w:rsidR="0016697E" w:rsidRDefault="0016697E" w:rsidP="0016697E">
      <w:pPr>
        <w:jc w:val="both"/>
        <w:rPr>
          <w:rFonts w:ascii="Arial" w:hAnsi="Arial" w:cs="Arial"/>
          <w:b/>
          <w:bCs/>
          <w:i/>
          <w:iCs/>
          <w:u w:val="single"/>
        </w:rPr>
      </w:pPr>
    </w:p>
    <w:p w:rsidR="0016697E" w:rsidRDefault="0016697E" w:rsidP="0016697E">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16697E" w:rsidRDefault="0016697E" w:rsidP="0016697E">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16697E" w:rsidRDefault="0016697E" w:rsidP="0016697E">
      <w:pPr>
        <w:jc w:val="both"/>
      </w:pPr>
      <w:r>
        <w:rPr>
          <w:rFonts w:ascii="Arial" w:eastAsia="TimesNewRomanPSMT" w:hAnsi="Arial" w:cs="Arial"/>
          <w:b/>
          <w:bCs/>
          <w:i/>
          <w:lang w:val="ru-RU"/>
        </w:rPr>
        <w:tab/>
      </w:r>
    </w:p>
    <w:tbl>
      <w:tblPr>
        <w:tblW w:w="0" w:type="auto"/>
        <w:tblInd w:w="-15" w:type="dxa"/>
        <w:tblLayout w:type="fixed"/>
        <w:tblLook w:val="0000"/>
      </w:tblPr>
      <w:tblGrid>
        <w:gridCol w:w="465"/>
        <w:gridCol w:w="4219"/>
        <w:gridCol w:w="4588"/>
      </w:tblGrid>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pPr>
          </w:p>
          <w:p w:rsidR="0016697E" w:rsidRDefault="0016697E" w:rsidP="00C96A16">
            <w:pPr>
              <w:jc w:val="both"/>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bl>
    <w:p w:rsidR="0016697E" w:rsidRDefault="0016697E" w:rsidP="0016697E">
      <w:pPr>
        <w:jc w:val="both"/>
        <w:rPr>
          <w:rFonts w:ascii="Arial" w:hAnsi="Arial" w:cs="Arial"/>
          <w:b/>
          <w:bCs/>
          <w:i/>
          <w:iCs/>
          <w:u w:val="single"/>
        </w:rPr>
      </w:pPr>
    </w:p>
    <w:p w:rsidR="0016697E" w:rsidRDefault="0016697E" w:rsidP="0016697E">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16697E" w:rsidRDefault="0016697E" w:rsidP="0016697E">
      <w:pPr>
        <w:jc w:val="both"/>
        <w:rPr>
          <w:rFonts w:ascii="Arial" w:hAnsi="Arial" w:cs="Arial"/>
          <w:b/>
          <w:bCs/>
          <w:i/>
          <w:iCs/>
          <w:sz w:val="20"/>
          <w:szCs w:val="20"/>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Pr="00C31304"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6F6F85" w:rsidRPr="005563E6" w:rsidRDefault="0016697E" w:rsidP="005563E6">
      <w:pPr>
        <w:pStyle w:val="ListParagraph"/>
        <w:numPr>
          <w:ilvl w:val="0"/>
          <w:numId w:val="47"/>
        </w:numPr>
        <w:tabs>
          <w:tab w:val="left" w:pos="360"/>
        </w:tabs>
        <w:spacing w:line="240" w:lineRule="auto"/>
        <w:jc w:val="both"/>
        <w:rPr>
          <w:rFonts w:ascii="Arial" w:hAnsi="Arial" w:cs="Arial"/>
          <w:bCs/>
        </w:rPr>
      </w:pPr>
      <w:r w:rsidRPr="005563E6">
        <w:rPr>
          <w:rFonts w:ascii="Arial" w:eastAsia="TimesNewRomanPSMT" w:hAnsi="Arial" w:cs="Arial"/>
          <w:b/>
          <w:bCs/>
          <w:i/>
        </w:rPr>
        <w:lastRenderedPageBreak/>
        <w:t>ОПИС ПРЕДМЕТА НАБАВКЕ</w:t>
      </w:r>
      <w:r w:rsidRPr="005563E6">
        <w:rPr>
          <w:rFonts w:ascii="Arial" w:eastAsia="TimesNewRomanPSMT" w:hAnsi="Arial" w:cs="Arial"/>
          <w:b/>
          <w:bCs/>
          <w:lang w:val="sr-Cyrl-CS"/>
        </w:rPr>
        <w:t xml:space="preserve">: </w:t>
      </w:r>
      <w:r w:rsidRPr="005563E6">
        <w:rPr>
          <w:rFonts w:ascii="Arial" w:hAnsi="Arial" w:cs="Arial"/>
          <w:iCs/>
          <w:lang w:val="sr-Cyrl-CS"/>
        </w:rPr>
        <w:t>Н</w:t>
      </w:r>
      <w:r w:rsidRPr="005563E6">
        <w:rPr>
          <w:rFonts w:ascii="Arial" w:hAnsi="Arial" w:cs="Arial"/>
          <w:iCs/>
        </w:rPr>
        <w:t>абавк</w:t>
      </w:r>
      <w:r w:rsidRPr="005563E6">
        <w:rPr>
          <w:rFonts w:ascii="Arial" w:hAnsi="Arial" w:cs="Arial"/>
          <w:iCs/>
          <w:lang w:val="sr-Cyrl-CS"/>
        </w:rPr>
        <w:t>а</w:t>
      </w:r>
      <w:r w:rsidRPr="005563E6">
        <w:rPr>
          <w:rFonts w:ascii="Arial" w:hAnsi="Arial" w:cs="Arial"/>
          <w:iCs/>
        </w:rPr>
        <w:t xml:space="preserve"> услуга </w:t>
      </w:r>
      <w:r w:rsidR="006F6F85" w:rsidRPr="005563E6">
        <w:rPr>
          <w:rFonts w:ascii="Arial" w:hAnsi="Arial" w:cs="Arial"/>
          <w:bCs/>
        </w:rPr>
        <w:t xml:space="preserve">стручног надзора над извођењем радова на изградњи </w:t>
      </w:r>
      <w:r w:rsidR="004238E6" w:rsidRPr="005563E6">
        <w:rPr>
          <w:rFonts w:ascii="Arial" w:hAnsi="Arial" w:cs="Arial"/>
          <w:bCs/>
        </w:rPr>
        <w:t>примарне дистрибутивне мреже водовода з</w:t>
      </w:r>
      <w:r w:rsidR="002C1F2E" w:rsidRPr="005563E6">
        <w:rPr>
          <w:rFonts w:ascii="Arial" w:hAnsi="Arial" w:cs="Arial"/>
          <w:bCs/>
        </w:rPr>
        <w:t>а насеље Брзан,</w:t>
      </w:r>
      <w:r w:rsidR="006F6F85" w:rsidRPr="005563E6">
        <w:rPr>
          <w:rFonts w:ascii="Arial" w:hAnsi="Arial" w:cs="Arial"/>
          <w:iCs/>
        </w:rPr>
        <w:t xml:space="preserve"> </w:t>
      </w:r>
      <w:r w:rsidR="006F6F85" w:rsidRPr="005563E6">
        <w:rPr>
          <w:rFonts w:ascii="Arial" w:hAnsi="Arial" w:cs="Arial"/>
        </w:rPr>
        <w:t xml:space="preserve">интерни број </w:t>
      </w:r>
      <w:r w:rsidR="006F6F85" w:rsidRPr="005563E6">
        <w:rPr>
          <w:rFonts w:ascii="Arial" w:hAnsi="Arial" w:cs="Arial"/>
          <w:lang w:val="sr-Cyrl-CS"/>
        </w:rPr>
        <w:t xml:space="preserve">ЈНМВ  </w:t>
      </w:r>
      <w:r w:rsidR="00402D43" w:rsidRPr="005563E6">
        <w:rPr>
          <w:rFonts w:ascii="Arial" w:hAnsi="Arial" w:cs="Arial"/>
          <w:lang w:val="sr-Cyrl-CS"/>
        </w:rPr>
        <w:t>19</w:t>
      </w:r>
      <w:r w:rsidR="0014126D" w:rsidRPr="005563E6">
        <w:rPr>
          <w:rFonts w:ascii="Arial" w:hAnsi="Arial" w:cs="Arial"/>
          <w:lang w:val="sr-Cyrl-CS"/>
        </w:rPr>
        <w:t>/17</w:t>
      </w:r>
      <w:r w:rsidR="006F6F85" w:rsidRPr="005563E6">
        <w:rPr>
          <w:rFonts w:ascii="Arial" w:hAnsi="Arial" w:cs="Arial"/>
          <w:lang w:val="sr-Cyrl-CS"/>
        </w:rPr>
        <w:t xml:space="preserve">, </w:t>
      </w:r>
      <w:r w:rsidR="006F6F85" w:rsidRPr="005563E6">
        <w:rPr>
          <w:rFonts w:ascii="Arial" w:hAnsi="Arial" w:cs="Arial"/>
          <w:lang w:val="ru-RU"/>
        </w:rPr>
        <w:t xml:space="preserve">наведене у Плану </w:t>
      </w:r>
      <w:r w:rsidR="0014126D" w:rsidRPr="005563E6">
        <w:rPr>
          <w:rFonts w:ascii="Arial" w:hAnsi="Arial" w:cs="Arial"/>
          <w:lang w:val="ru-RU"/>
        </w:rPr>
        <w:t xml:space="preserve">јавних набавки под бројем </w:t>
      </w:r>
      <w:r w:rsidR="0014126D" w:rsidRPr="005563E6">
        <w:rPr>
          <w:rFonts w:ascii="Arial" w:hAnsi="Arial" w:cs="Arial"/>
          <w:color w:val="auto"/>
          <w:lang w:val="ru-RU"/>
        </w:rPr>
        <w:t>1.2.2</w:t>
      </w:r>
      <w:r w:rsidR="00DC3E92" w:rsidRPr="005563E6">
        <w:rPr>
          <w:rFonts w:ascii="Arial" w:hAnsi="Arial" w:cs="Arial"/>
          <w:color w:val="auto"/>
          <w:lang w:val="ru-RU"/>
        </w:rPr>
        <w:t>2</w:t>
      </w:r>
      <w:r w:rsidR="0014126D" w:rsidRPr="005563E6">
        <w:rPr>
          <w:rFonts w:ascii="Arial" w:hAnsi="Arial" w:cs="Arial"/>
          <w:lang w:val="ru-RU"/>
        </w:rPr>
        <w:t>/17</w:t>
      </w:r>
      <w:r w:rsidR="006F6F85" w:rsidRPr="005563E6">
        <w:rPr>
          <w:rFonts w:ascii="Arial" w:hAnsi="Arial" w:cs="Arial"/>
          <w:lang w:val="ru-RU"/>
        </w:rPr>
        <w:t xml:space="preserve"> </w:t>
      </w:r>
    </w:p>
    <w:p w:rsidR="0016697E" w:rsidRDefault="0016697E" w:rsidP="0016697E">
      <w:pPr>
        <w:pStyle w:val="ListParagraph"/>
        <w:ind w:left="630"/>
        <w:jc w:val="both"/>
        <w:rPr>
          <w:rFonts w:ascii="Arial" w:eastAsia="TimesNewRomanPSMT" w:hAnsi="Arial" w:cs="Arial"/>
          <w:b/>
          <w:bCs/>
          <w:lang w:val="sr-Cyrl-CS"/>
        </w:rPr>
      </w:pPr>
    </w:p>
    <w:p w:rsidR="006F6F85" w:rsidRPr="008E4F9F" w:rsidRDefault="006F6F85" w:rsidP="0016697E">
      <w:pPr>
        <w:pStyle w:val="ListParagraph"/>
        <w:ind w:left="630"/>
        <w:jc w:val="both"/>
        <w:rPr>
          <w:rFonts w:ascii="Arial" w:eastAsia="TimesNewRomanPSMT" w:hAnsi="Arial" w:cs="Arial"/>
          <w:b/>
          <w:bCs/>
          <w:lang w:val="sr-Cyrl-CS"/>
        </w:rPr>
      </w:pPr>
    </w:p>
    <w:tbl>
      <w:tblPr>
        <w:tblW w:w="0" w:type="auto"/>
        <w:tblInd w:w="308" w:type="dxa"/>
        <w:tblLayout w:type="fixed"/>
        <w:tblLook w:val="0000"/>
      </w:tblPr>
      <w:tblGrid>
        <w:gridCol w:w="5250"/>
        <w:gridCol w:w="3365"/>
      </w:tblGrid>
      <w:tr w:rsidR="0016697E" w:rsidTr="00C96A16">
        <w:tc>
          <w:tcPr>
            <w:tcW w:w="5250"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lang w:val="ru-RU"/>
              </w:rPr>
            </w:pPr>
          </w:p>
          <w:p w:rsidR="0016697E" w:rsidRPr="008E4F9F" w:rsidRDefault="0016697E" w:rsidP="00C96A16">
            <w:pPr>
              <w:jc w:val="both"/>
              <w:rPr>
                <w:rFonts w:ascii="Arial" w:eastAsia="TimesNewRomanPSMT" w:hAnsi="Arial" w:cs="Arial"/>
                <w:bCs/>
              </w:rPr>
            </w:pPr>
            <w:r>
              <w:rPr>
                <w:rFonts w:ascii="Arial" w:eastAsia="TimesNewRomanPSMT" w:hAnsi="Arial" w:cs="Arial"/>
                <w:bCs/>
              </w:rPr>
              <w:t xml:space="preserve">Цена </w:t>
            </w:r>
            <w:r w:rsidRPr="008E4F9F">
              <w:rPr>
                <w:rFonts w:ascii="Arial" w:hAnsi="Arial" w:cs="Arial"/>
                <w:lang w:val="sr-Cyrl-CS"/>
              </w:rPr>
              <w:t>изражена у % од вредности</w:t>
            </w:r>
            <w:r>
              <w:rPr>
                <w:rFonts w:ascii="Arial" w:hAnsi="Arial" w:cs="Arial"/>
                <w:lang w:val="sr-Cyrl-CS"/>
              </w:rPr>
              <w:t xml:space="preserve"> изведених </w:t>
            </w:r>
            <w:r w:rsidRPr="008E4F9F">
              <w:rPr>
                <w:rFonts w:ascii="Arial" w:hAnsi="Arial" w:cs="Arial"/>
                <w:lang w:val="sr-Cyrl-CS"/>
              </w:rPr>
              <w:t>радова без ПДВ-а</w:t>
            </w:r>
          </w:p>
          <w:p w:rsidR="0016697E" w:rsidRDefault="0016697E" w:rsidP="00C96A16">
            <w:pPr>
              <w:jc w:val="both"/>
              <w:rPr>
                <w:rFonts w:ascii="Arial" w:eastAsia="TimesNewRomanPSMT" w:hAnsi="Arial" w:cs="Arial"/>
                <w:bCs/>
                <w:color w:val="FF0000"/>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Cs/>
                <w:color w:val="FF0000"/>
                <w:lang w:val="ru-RU"/>
              </w:rPr>
            </w:pPr>
          </w:p>
          <w:p w:rsidR="0016697E" w:rsidRDefault="0016697E" w:rsidP="00C96A16">
            <w:pPr>
              <w:jc w:val="both"/>
              <w:rPr>
                <w:rFonts w:ascii="Arial" w:eastAsia="TimesNewRomanPSMT" w:hAnsi="Arial" w:cs="Arial"/>
                <w:bCs/>
                <w:color w:val="FF0000"/>
                <w:lang w:val="ru-RU"/>
              </w:rPr>
            </w:pPr>
          </w:p>
        </w:tc>
      </w:tr>
      <w:tr w:rsidR="0016697E" w:rsidTr="00C96A16">
        <w:tc>
          <w:tcPr>
            <w:tcW w:w="5250" w:type="dxa"/>
            <w:tcBorders>
              <w:top w:val="single" w:sz="4" w:space="0" w:color="000000"/>
              <w:left w:val="single" w:sz="4" w:space="0" w:color="000000"/>
              <w:bottom w:val="single" w:sz="4" w:space="0" w:color="000000"/>
            </w:tcBorders>
            <w:shd w:val="clear" w:color="auto" w:fill="auto"/>
            <w:vAlign w:val="center"/>
          </w:tcPr>
          <w:p w:rsidR="0016697E" w:rsidRDefault="0016697E" w:rsidP="00C96A16">
            <w:pPr>
              <w:snapToGrid w:val="0"/>
              <w:rPr>
                <w:rFonts w:ascii="Arial" w:eastAsia="TimesNewRomanPSMT" w:hAnsi="Arial" w:cs="Arial"/>
                <w:bCs/>
                <w:lang w:val="ru-RU"/>
              </w:rPr>
            </w:pPr>
            <w:r>
              <w:rPr>
                <w:rFonts w:ascii="Arial" w:eastAsia="TimesNewRomanPSMT" w:hAnsi="Arial" w:cs="Arial"/>
                <w:bCs/>
                <w:lang w:val="ru-RU"/>
              </w:rPr>
              <w:t>Понуђач је у систему пдв-а</w:t>
            </w:r>
          </w:p>
          <w:p w:rsidR="0016697E" w:rsidRDefault="0016697E" w:rsidP="00C96A16">
            <w:pPr>
              <w:snapToGrid w:val="0"/>
              <w:rPr>
                <w:rFonts w:ascii="Arial" w:eastAsia="TimesNewRomanPSMT" w:hAnsi="Arial" w:cs="Arial"/>
                <w:bCs/>
                <w:lang w:val="ru-RU"/>
              </w:rPr>
            </w:pPr>
            <w:r>
              <w:rPr>
                <w:rFonts w:ascii="Arial" w:eastAsia="TimesNewRomanPSMT" w:hAnsi="Arial" w:cs="Arial"/>
                <w:bCs/>
                <w:lang w:val="ru-RU"/>
              </w:rPr>
              <w:t>(заокружити)</w:t>
            </w:r>
          </w:p>
          <w:p w:rsidR="0016697E" w:rsidRDefault="0016697E" w:rsidP="00C96A16">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6697E" w:rsidRPr="00C31304" w:rsidRDefault="0016697E" w:rsidP="00C96A16">
            <w:pPr>
              <w:snapToGrid w:val="0"/>
              <w:jc w:val="both"/>
              <w:rPr>
                <w:rFonts w:ascii="Arial" w:eastAsia="TimesNewRomanPSMT" w:hAnsi="Arial" w:cs="Arial"/>
                <w:b/>
                <w:bCs/>
                <w:lang w:val="ru-RU"/>
              </w:rPr>
            </w:pPr>
            <w:r>
              <w:rPr>
                <w:rFonts w:ascii="Arial" w:eastAsia="TimesNewRomanPSMT" w:hAnsi="Arial" w:cs="Arial"/>
                <w:b/>
                <w:bCs/>
                <w:lang w:val="ru-RU"/>
              </w:rPr>
              <w:t>Да  /  Не</w:t>
            </w:r>
          </w:p>
        </w:tc>
      </w:tr>
      <w:tr w:rsidR="0016697E" w:rsidTr="00C96A16">
        <w:tc>
          <w:tcPr>
            <w:tcW w:w="5250" w:type="dxa"/>
            <w:tcBorders>
              <w:top w:val="single" w:sz="4" w:space="0" w:color="000000"/>
              <w:left w:val="single" w:sz="4" w:space="0" w:color="000000"/>
              <w:bottom w:val="single" w:sz="4" w:space="0" w:color="000000"/>
            </w:tcBorders>
            <w:shd w:val="clear" w:color="auto" w:fill="auto"/>
            <w:vAlign w:val="center"/>
          </w:tcPr>
          <w:p w:rsidR="0016697E" w:rsidRDefault="0016697E" w:rsidP="00C96A16">
            <w:pPr>
              <w:snapToGrid w:val="0"/>
              <w:rPr>
                <w:rFonts w:ascii="Arial" w:eastAsia="TimesNewRomanPSMT" w:hAnsi="Arial" w:cs="Arial"/>
                <w:bCs/>
                <w:lang w:val="ru-RU"/>
              </w:rPr>
            </w:pPr>
            <w:r>
              <w:rPr>
                <w:rFonts w:ascii="Arial" w:eastAsia="TimesNewRomanPSMT" w:hAnsi="Arial" w:cs="Arial"/>
                <w:bCs/>
                <w:lang w:val="ru-RU"/>
              </w:rPr>
              <w:t>Рок плаћања</w:t>
            </w:r>
          </w:p>
          <w:p w:rsidR="0016697E" w:rsidRDefault="0016697E" w:rsidP="00C96A16">
            <w:pPr>
              <w:rPr>
                <w:rFonts w:ascii="Arial" w:eastAsia="TimesNewRomanPSMT" w:hAnsi="Arial" w:cs="Arial"/>
                <w:bCs/>
                <w:lang w:val="ru-RU"/>
              </w:rPr>
            </w:pPr>
          </w:p>
          <w:p w:rsidR="0016697E" w:rsidRDefault="0016697E" w:rsidP="00C96A16">
            <w:pPr>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6697E" w:rsidRPr="00C31304" w:rsidRDefault="0016697E" w:rsidP="00C96A16">
            <w:pPr>
              <w:snapToGrid w:val="0"/>
              <w:jc w:val="both"/>
              <w:rPr>
                <w:rFonts w:ascii="Arial" w:eastAsia="TimesNewRomanPSMT" w:hAnsi="Arial" w:cs="Arial"/>
                <w:b/>
                <w:bCs/>
                <w:lang w:val="ru-RU"/>
              </w:rPr>
            </w:pPr>
            <w:r w:rsidRPr="00C31304">
              <w:rPr>
                <w:rFonts w:ascii="Arial" w:eastAsia="TimesNewRomanPSMT" w:hAnsi="Arial" w:cs="Arial"/>
                <w:b/>
                <w:bCs/>
                <w:lang w:val="ru-RU"/>
              </w:rPr>
              <w:t>45 дана</w:t>
            </w:r>
          </w:p>
        </w:tc>
      </w:tr>
      <w:tr w:rsidR="0016697E" w:rsidTr="00C96A16">
        <w:tc>
          <w:tcPr>
            <w:tcW w:w="5250" w:type="dxa"/>
            <w:tcBorders>
              <w:top w:val="single" w:sz="4" w:space="0" w:color="000000"/>
              <w:left w:val="single" w:sz="4" w:space="0" w:color="000000"/>
              <w:bottom w:val="single" w:sz="4" w:space="0" w:color="000000"/>
            </w:tcBorders>
            <w:shd w:val="clear" w:color="auto" w:fill="auto"/>
            <w:vAlign w:val="center"/>
          </w:tcPr>
          <w:p w:rsidR="0016697E" w:rsidRDefault="0016697E" w:rsidP="00C96A16">
            <w:pPr>
              <w:rPr>
                <w:rFonts w:ascii="Arial" w:eastAsia="TimesNewRomanPSMT" w:hAnsi="Arial" w:cs="Arial"/>
                <w:bCs/>
                <w:lang w:val="ru-RU"/>
              </w:rPr>
            </w:pPr>
            <w:r>
              <w:rPr>
                <w:rFonts w:ascii="Arial" w:eastAsia="TimesNewRomanPSMT" w:hAnsi="Arial" w:cs="Arial"/>
                <w:bCs/>
                <w:lang w:val="ru-RU"/>
              </w:rPr>
              <w:t>Рок важења понуде</w:t>
            </w:r>
          </w:p>
          <w:p w:rsidR="0016697E" w:rsidRDefault="0016697E" w:rsidP="00C96A16">
            <w:pPr>
              <w:rPr>
                <w:rFonts w:ascii="Arial" w:eastAsia="TimesNewRomanPSMT" w:hAnsi="Arial" w:cs="Arial"/>
                <w:bCs/>
                <w:lang w:val="ru-RU"/>
              </w:rPr>
            </w:pPr>
          </w:p>
          <w:p w:rsidR="0016697E" w:rsidRDefault="0016697E" w:rsidP="00C96A16">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Cs/>
                <w:lang w:val="ru-RU"/>
              </w:rPr>
            </w:pPr>
          </w:p>
        </w:tc>
      </w:tr>
    </w:tbl>
    <w:p w:rsidR="0016697E" w:rsidRDefault="0016697E" w:rsidP="0016697E">
      <w:pPr>
        <w:ind w:left="720" w:firstLine="720"/>
        <w:jc w:val="both"/>
        <w:rPr>
          <w:lang w:val="sr-Cyrl-CS"/>
        </w:rPr>
      </w:pPr>
    </w:p>
    <w:p w:rsidR="0016697E" w:rsidRDefault="0016697E" w:rsidP="0016697E">
      <w:pPr>
        <w:ind w:left="720" w:firstLine="720"/>
        <w:jc w:val="both"/>
        <w:rPr>
          <w:lang w:val="sr-Cyrl-CS"/>
        </w:rPr>
      </w:pPr>
    </w:p>
    <w:p w:rsidR="0016697E" w:rsidRPr="00E52A47" w:rsidRDefault="0016697E" w:rsidP="0016697E">
      <w:pPr>
        <w:ind w:left="720" w:firstLine="720"/>
        <w:jc w:val="both"/>
        <w:rPr>
          <w:lang w:val="sr-Cyrl-CS"/>
        </w:rPr>
      </w:pPr>
    </w:p>
    <w:p w:rsidR="0016697E" w:rsidRDefault="0016697E" w:rsidP="0016697E">
      <w:pPr>
        <w:ind w:left="720" w:firstLine="720"/>
        <w:jc w:val="both"/>
        <w:rPr>
          <w:rFonts w:eastAsia="TimesNewRomanPSMT"/>
          <w:bCs/>
        </w:rPr>
      </w:pPr>
    </w:p>
    <w:p w:rsidR="0016697E" w:rsidRDefault="0016697E" w:rsidP="0016697E">
      <w:pPr>
        <w:ind w:left="720" w:firstLine="720"/>
        <w:jc w:val="both"/>
        <w:rPr>
          <w:rFonts w:eastAsia="TimesNewRomanPSMT"/>
          <w:bCs/>
        </w:rPr>
      </w:pPr>
    </w:p>
    <w:p w:rsidR="0016697E" w:rsidRPr="0030474E" w:rsidRDefault="0016697E" w:rsidP="0016697E">
      <w:pPr>
        <w:ind w:left="720" w:firstLine="720"/>
        <w:jc w:val="both"/>
        <w:rPr>
          <w:rFonts w:ascii="Arial" w:eastAsia="TimesNewRomanPSMT" w:hAnsi="Arial" w:cs="Arial"/>
          <w:bCs/>
        </w:rPr>
      </w:pPr>
      <w:r w:rsidRPr="0030474E">
        <w:rPr>
          <w:rFonts w:ascii="Arial" w:eastAsia="TimesNewRomanPSMT" w:hAnsi="Arial" w:cs="Arial"/>
          <w:bCs/>
        </w:rPr>
        <w:t xml:space="preserve">Датум </w:t>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t xml:space="preserve">              Понуђач</w:t>
      </w:r>
    </w:p>
    <w:p w:rsidR="0016697E" w:rsidRPr="0030474E" w:rsidRDefault="0016697E" w:rsidP="0016697E">
      <w:pPr>
        <w:ind w:left="2880" w:firstLine="720"/>
        <w:jc w:val="both"/>
        <w:rPr>
          <w:rFonts w:ascii="Arial" w:eastAsia="TimesNewRomanPS-BoldMT" w:hAnsi="Arial" w:cs="Arial"/>
          <w:b/>
          <w:bCs/>
          <w:i/>
          <w:iCs/>
          <w:color w:val="002060"/>
        </w:rPr>
      </w:pPr>
      <w:r w:rsidRPr="0030474E">
        <w:rPr>
          <w:rFonts w:ascii="Arial" w:eastAsia="TimesNewRomanPSMT" w:hAnsi="Arial" w:cs="Arial"/>
          <w:bCs/>
        </w:rPr>
        <w:t xml:space="preserve">    М. П. </w:t>
      </w:r>
    </w:p>
    <w:p w:rsidR="0016697E" w:rsidRPr="0030474E" w:rsidRDefault="0016697E" w:rsidP="0016697E">
      <w:pPr>
        <w:jc w:val="both"/>
        <w:rPr>
          <w:rFonts w:ascii="Arial" w:eastAsia="TimesNewRomanPS-BoldMT" w:hAnsi="Arial" w:cs="Arial"/>
          <w:b/>
          <w:bCs/>
          <w:i/>
          <w:iCs/>
          <w:color w:val="002060"/>
        </w:rPr>
      </w:pPr>
      <w:r>
        <w:rPr>
          <w:rFonts w:ascii="Arial" w:eastAsia="TimesNewRomanPS-BoldMT" w:hAnsi="Arial" w:cs="Arial"/>
          <w:b/>
          <w:bCs/>
          <w:i/>
          <w:iCs/>
          <w:color w:val="002060"/>
        </w:rPr>
        <w:t xml:space="preserve">_________________________         </w:t>
      </w:r>
      <w:r w:rsidRPr="0030474E">
        <w:rPr>
          <w:rFonts w:ascii="Arial" w:eastAsia="TimesNewRomanPS-BoldMT" w:hAnsi="Arial" w:cs="Arial"/>
          <w:b/>
          <w:bCs/>
          <w:i/>
          <w:iCs/>
          <w:color w:val="002060"/>
        </w:rPr>
        <w:tab/>
      </w:r>
      <w:r>
        <w:rPr>
          <w:rFonts w:ascii="Arial" w:eastAsia="TimesNewRomanPS-BoldMT" w:hAnsi="Arial" w:cs="Arial"/>
          <w:b/>
          <w:bCs/>
          <w:i/>
          <w:iCs/>
          <w:color w:val="002060"/>
        </w:rPr>
        <w:t xml:space="preserve">         </w:t>
      </w:r>
      <w:r w:rsidRPr="0030474E">
        <w:rPr>
          <w:rFonts w:ascii="Arial" w:eastAsia="TimesNewRomanPS-BoldMT" w:hAnsi="Arial" w:cs="Arial"/>
          <w:b/>
          <w:bCs/>
          <w:i/>
          <w:iCs/>
          <w:color w:val="002060"/>
        </w:rPr>
        <w:t>____________________________</w:t>
      </w:r>
    </w:p>
    <w:p w:rsidR="0016697E" w:rsidRDefault="0016697E" w:rsidP="0016697E">
      <w:pPr>
        <w:jc w:val="both"/>
        <w:rPr>
          <w:rFonts w:eastAsia="TimesNewRomanPS-BoldMT"/>
          <w:b/>
          <w:bCs/>
          <w:i/>
          <w:iCs/>
          <w:color w:val="002060"/>
        </w:rPr>
      </w:pPr>
    </w:p>
    <w:p w:rsidR="0016697E" w:rsidRDefault="0016697E" w:rsidP="0016697E">
      <w:pPr>
        <w:ind w:left="720" w:firstLine="720"/>
        <w:jc w:val="both"/>
      </w:pPr>
    </w:p>
    <w:p w:rsidR="0016697E" w:rsidRDefault="0016697E" w:rsidP="0016697E">
      <w:pPr>
        <w:ind w:left="720" w:firstLine="720"/>
        <w:jc w:val="both"/>
        <w:rPr>
          <w:rFonts w:eastAsia="TimesNewRomanPSMT"/>
          <w:bCs/>
        </w:rPr>
      </w:pPr>
    </w:p>
    <w:p w:rsidR="0016697E" w:rsidRDefault="0016697E" w:rsidP="0016697E">
      <w:pPr>
        <w:ind w:left="720" w:firstLine="720"/>
        <w:jc w:val="both"/>
        <w:rPr>
          <w:rFonts w:eastAsia="TimesNewRomanPSMT"/>
          <w:bCs/>
        </w:rPr>
      </w:pPr>
    </w:p>
    <w:p w:rsidR="0016697E" w:rsidRDefault="0016697E" w:rsidP="0016697E">
      <w:pPr>
        <w:jc w:val="both"/>
        <w:rPr>
          <w:rFonts w:eastAsia="TimesNewRomanPSMT"/>
          <w:bCs/>
        </w:rPr>
      </w:pPr>
    </w:p>
    <w:p w:rsidR="0016697E" w:rsidRDefault="0016697E" w:rsidP="0016697E">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16697E" w:rsidRDefault="0016697E" w:rsidP="0016697E">
      <w:pPr>
        <w:jc w:val="both"/>
        <w:rPr>
          <w:rFonts w:ascii="Arial" w:hAnsi="Arial" w:cs="Arial"/>
          <w:i/>
          <w:iCs/>
        </w:rPr>
      </w:pPr>
      <w:r>
        <w:rPr>
          <w:rFonts w:ascii="Arial" w:hAnsi="Arial" w:cs="Arial"/>
          <w:i/>
          <w:iCs/>
        </w:rPr>
        <w:t xml:space="preserve">Образац понуде понуђач мора да попуни, овери печатом и потпише, чиме </w:t>
      </w:r>
      <w:r>
        <w:rPr>
          <w:rFonts w:ascii="Arial" w:hAnsi="Arial" w:cs="Arial"/>
          <w:i/>
          <w:iCs/>
          <w:lang w:val="sr-Cyrl-CS"/>
        </w:rPr>
        <w:t>п</w:t>
      </w:r>
      <w:r>
        <w:rPr>
          <w:rFonts w:ascii="Arial" w:hAnsi="Arial" w:cs="Arial"/>
          <w:i/>
          <w:iCs/>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16697E" w:rsidRDefault="0016697E" w:rsidP="0016697E">
      <w:pPr>
        <w:jc w:val="both"/>
        <w:rPr>
          <w:rFonts w:ascii="Arial" w:hAnsi="Arial" w:cs="Arial"/>
          <w:i/>
          <w:iCs/>
        </w:rPr>
      </w:pPr>
      <w:r>
        <w:rPr>
          <w:rFonts w:ascii="Arial" w:hAnsi="Arial" w:cs="Arial"/>
          <w:i/>
          <w:iCs/>
        </w:rPr>
        <w:t>Уколико је предмет јавне набавке обликован у више партија, понуђачи ће попуњавати образац понуде за сваку партију посебно.</w:t>
      </w:r>
    </w:p>
    <w:p w:rsidR="0016697E" w:rsidRDefault="0016697E" w:rsidP="0016697E">
      <w:pPr>
        <w:jc w:val="both"/>
        <w:rPr>
          <w:rFonts w:eastAsia="TimesNewRomanPSMT"/>
          <w:bCs/>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14126D" w:rsidRDefault="0014126D" w:rsidP="00DE7DE0">
      <w:pPr>
        <w:rPr>
          <w:rFonts w:ascii="Arial" w:hAnsi="Arial" w:cs="Arial"/>
          <w:b/>
          <w:bCs/>
          <w:lang w:val="ru-RU"/>
        </w:rPr>
      </w:pPr>
    </w:p>
    <w:p w:rsidR="0014126D" w:rsidRDefault="0014126D"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6F6F85">
      <w:pPr>
        <w:jc w:val="right"/>
        <w:rPr>
          <w:rFonts w:ascii="Arial" w:hAnsi="Arial" w:cs="Arial"/>
          <w:b/>
          <w:bCs/>
          <w:i/>
          <w:iCs/>
          <w:sz w:val="28"/>
          <w:szCs w:val="28"/>
        </w:rPr>
      </w:pPr>
      <w:r>
        <w:rPr>
          <w:rFonts w:ascii="Arial" w:hAnsi="Arial" w:cs="Arial"/>
          <w:b/>
          <w:bCs/>
          <w:i/>
          <w:iCs/>
          <w:sz w:val="28"/>
          <w:szCs w:val="28"/>
        </w:rPr>
        <w:lastRenderedPageBreak/>
        <w:t>(ОБРАЗАЦ 2)</w:t>
      </w:r>
    </w:p>
    <w:p w:rsidR="006F6F85" w:rsidRDefault="006F6F85" w:rsidP="006F6F85">
      <w:pPr>
        <w:jc w:val="right"/>
        <w:rPr>
          <w:rFonts w:ascii="Arial" w:hAnsi="Arial" w:cs="Arial"/>
          <w:b/>
          <w:bCs/>
          <w:i/>
          <w:iCs/>
          <w:sz w:val="28"/>
          <w:szCs w:val="28"/>
        </w:rPr>
      </w:pPr>
    </w:p>
    <w:p w:rsidR="006F6F85" w:rsidRDefault="006F6F85" w:rsidP="006F6F85">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4961"/>
        <w:gridCol w:w="3246"/>
      </w:tblGrid>
      <w:tr w:rsidR="006F6F85" w:rsidRPr="006C5B24" w:rsidTr="00C96A16">
        <w:tc>
          <w:tcPr>
            <w:tcW w:w="959" w:type="dxa"/>
            <w:shd w:val="clear" w:color="auto" w:fill="auto"/>
          </w:tcPr>
          <w:p w:rsidR="006F6F85" w:rsidRPr="00A71022" w:rsidRDefault="006F6F85" w:rsidP="00C96A16">
            <w:pPr>
              <w:rPr>
                <w:rFonts w:ascii="Arial" w:hAnsi="Arial" w:cs="Arial"/>
                <w:b/>
                <w:bCs/>
                <w:i/>
                <w:iCs/>
                <w:sz w:val="28"/>
                <w:szCs w:val="28"/>
              </w:rPr>
            </w:pPr>
          </w:p>
        </w:tc>
        <w:tc>
          <w:tcPr>
            <w:tcW w:w="4961" w:type="dxa"/>
            <w:shd w:val="clear" w:color="auto" w:fill="auto"/>
          </w:tcPr>
          <w:p w:rsidR="006F6F85" w:rsidRPr="00A71022" w:rsidRDefault="006F6F85" w:rsidP="00C96A16">
            <w:pPr>
              <w:jc w:val="center"/>
              <w:rPr>
                <w:rFonts w:ascii="Arial" w:hAnsi="Arial" w:cs="Arial"/>
                <w:b/>
                <w:bCs/>
                <w:iCs/>
                <w:lang w:val="sr-Cyrl-CS"/>
              </w:rPr>
            </w:pPr>
          </w:p>
          <w:p w:rsidR="006F6F85" w:rsidRPr="00A71022" w:rsidRDefault="006F6F85" w:rsidP="00C96A16">
            <w:pPr>
              <w:jc w:val="center"/>
              <w:rPr>
                <w:rFonts w:ascii="Arial" w:hAnsi="Arial" w:cs="Arial"/>
                <w:b/>
                <w:bCs/>
                <w:iCs/>
                <w:lang w:val="sr-Cyrl-CS"/>
              </w:rPr>
            </w:pPr>
            <w:r w:rsidRPr="00A71022">
              <w:rPr>
                <w:rFonts w:ascii="Arial" w:hAnsi="Arial" w:cs="Arial"/>
                <w:b/>
                <w:bCs/>
                <w:iCs/>
                <w:lang w:val="sr-Cyrl-CS"/>
              </w:rPr>
              <w:t>ОПИС ПРЕДМЕТА НАБАВКЕ</w:t>
            </w:r>
          </w:p>
          <w:p w:rsidR="006F6F85" w:rsidRPr="00A71022" w:rsidRDefault="006F6F85" w:rsidP="00C96A16">
            <w:pPr>
              <w:jc w:val="center"/>
              <w:rPr>
                <w:rFonts w:ascii="Arial" w:hAnsi="Arial" w:cs="Arial"/>
                <w:b/>
                <w:bCs/>
                <w:iCs/>
                <w:lang w:val="sr-Cyrl-CS"/>
              </w:rPr>
            </w:pPr>
          </w:p>
        </w:tc>
        <w:tc>
          <w:tcPr>
            <w:tcW w:w="3246" w:type="dxa"/>
            <w:shd w:val="clear" w:color="auto" w:fill="auto"/>
          </w:tcPr>
          <w:p w:rsidR="006F6F85" w:rsidRPr="00A71022" w:rsidRDefault="006F6F85" w:rsidP="00C96A16">
            <w:pPr>
              <w:jc w:val="center"/>
              <w:rPr>
                <w:rFonts w:ascii="Arial" w:hAnsi="Arial" w:cs="Arial"/>
                <w:b/>
                <w:bCs/>
                <w:iCs/>
                <w:lang w:val="sr-Cyrl-CS"/>
              </w:rPr>
            </w:pPr>
          </w:p>
          <w:p w:rsidR="006F6F85" w:rsidRPr="00A71022" w:rsidRDefault="006F6F85" w:rsidP="00C96A16">
            <w:pPr>
              <w:jc w:val="center"/>
              <w:rPr>
                <w:rFonts w:ascii="Arial" w:hAnsi="Arial" w:cs="Arial"/>
                <w:b/>
                <w:bCs/>
                <w:iCs/>
                <w:lang w:val="sr-Cyrl-CS"/>
              </w:rPr>
            </w:pPr>
            <w:r w:rsidRPr="00A71022">
              <w:rPr>
                <w:rFonts w:ascii="Arial" w:hAnsi="Arial" w:cs="Arial"/>
                <w:b/>
                <w:bCs/>
                <w:iCs/>
                <w:lang w:val="sr-Cyrl-CS"/>
              </w:rPr>
              <w:t>УКУПНА ЦЕНА</w:t>
            </w:r>
            <w:r>
              <w:rPr>
                <w:rFonts w:ascii="Arial" w:hAnsi="Arial" w:cs="Arial"/>
                <w:b/>
                <w:bCs/>
                <w:iCs/>
                <w:lang w:val="sr-Cyrl-CS"/>
              </w:rPr>
              <w:t xml:space="preserve"> У %</w:t>
            </w:r>
          </w:p>
          <w:p w:rsidR="006F6F85" w:rsidRPr="00A71022" w:rsidRDefault="006F6F85" w:rsidP="00C96A16">
            <w:pPr>
              <w:jc w:val="center"/>
              <w:rPr>
                <w:rFonts w:ascii="Arial" w:hAnsi="Arial" w:cs="Arial"/>
                <w:b/>
                <w:bCs/>
                <w:iCs/>
                <w:lang w:val="sr-Cyrl-CS"/>
              </w:rPr>
            </w:pPr>
          </w:p>
        </w:tc>
      </w:tr>
      <w:tr w:rsidR="006F6F85" w:rsidRPr="006C5B24" w:rsidTr="00C96A16">
        <w:tc>
          <w:tcPr>
            <w:tcW w:w="959" w:type="dxa"/>
            <w:shd w:val="clear" w:color="auto" w:fill="auto"/>
          </w:tcPr>
          <w:p w:rsidR="006F6F85" w:rsidRPr="00A71022" w:rsidRDefault="006F6F85" w:rsidP="00C96A16">
            <w:pPr>
              <w:rPr>
                <w:rFonts w:ascii="Arial" w:hAnsi="Arial" w:cs="Arial"/>
                <w:b/>
                <w:bCs/>
                <w:iCs/>
                <w:lang w:val="sr-Cyrl-CS"/>
              </w:rPr>
            </w:pPr>
            <w:r w:rsidRPr="00A71022">
              <w:rPr>
                <w:rFonts w:ascii="Arial" w:hAnsi="Arial" w:cs="Arial"/>
                <w:b/>
                <w:bCs/>
                <w:iCs/>
                <w:lang w:val="sr-Cyrl-CS"/>
              </w:rPr>
              <w:t>1.</w:t>
            </w:r>
          </w:p>
        </w:tc>
        <w:tc>
          <w:tcPr>
            <w:tcW w:w="4961" w:type="dxa"/>
            <w:shd w:val="clear" w:color="auto" w:fill="auto"/>
          </w:tcPr>
          <w:p w:rsidR="006F6F85" w:rsidRPr="00DE6883" w:rsidRDefault="006F6F85" w:rsidP="00C96A16">
            <w:pPr>
              <w:jc w:val="both"/>
              <w:rPr>
                <w:rFonts w:ascii="Arial" w:eastAsia="TimesNewRomanPSMT" w:hAnsi="Arial" w:cs="Arial"/>
                <w:bCs/>
              </w:rPr>
            </w:pPr>
            <w:r>
              <w:rPr>
                <w:rFonts w:ascii="Arial" w:eastAsia="TimesNewRomanPSMT" w:hAnsi="Arial" w:cs="Arial"/>
                <w:bCs/>
              </w:rPr>
              <w:t xml:space="preserve">Цена </w:t>
            </w:r>
            <w:r w:rsidRPr="008E4F9F">
              <w:rPr>
                <w:rFonts w:ascii="Arial" w:hAnsi="Arial" w:cs="Arial"/>
                <w:lang w:val="sr-Cyrl-CS"/>
              </w:rPr>
              <w:t>изражена у % од вредности</w:t>
            </w:r>
            <w:r>
              <w:rPr>
                <w:rFonts w:ascii="Arial" w:hAnsi="Arial" w:cs="Arial"/>
                <w:lang w:val="sr-Cyrl-CS"/>
              </w:rPr>
              <w:t xml:space="preserve"> изведених </w:t>
            </w:r>
            <w:r w:rsidRPr="008E4F9F">
              <w:rPr>
                <w:rFonts w:ascii="Arial" w:hAnsi="Arial" w:cs="Arial"/>
                <w:lang w:val="sr-Cyrl-CS"/>
              </w:rPr>
              <w:t>радова без ПДВ-а</w:t>
            </w:r>
          </w:p>
        </w:tc>
        <w:tc>
          <w:tcPr>
            <w:tcW w:w="3246" w:type="dxa"/>
            <w:shd w:val="clear" w:color="auto" w:fill="auto"/>
          </w:tcPr>
          <w:p w:rsidR="006F6F85" w:rsidRPr="00A71022" w:rsidRDefault="006F6F85" w:rsidP="00C96A16">
            <w:pPr>
              <w:rPr>
                <w:rFonts w:ascii="Arial" w:hAnsi="Arial" w:cs="Arial"/>
                <w:b/>
                <w:bCs/>
                <w:i/>
                <w:iCs/>
                <w:sz w:val="28"/>
                <w:szCs w:val="28"/>
              </w:rPr>
            </w:pPr>
          </w:p>
        </w:tc>
      </w:tr>
    </w:tbl>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Pr="00CC7A7E" w:rsidRDefault="006F6F85" w:rsidP="006F6F85">
      <w:pPr>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6F6F85" w:rsidRDefault="006F6F85" w:rsidP="006F6F85">
      <w:pPr>
        <w:rPr>
          <w:rFonts w:ascii="Arial" w:hAnsi="Arial" w:cs="Arial"/>
          <w:b/>
          <w:bCs/>
          <w:i/>
          <w:iCs/>
          <w:sz w:val="28"/>
          <w:szCs w:val="28"/>
        </w:rPr>
      </w:pPr>
    </w:p>
    <w:p w:rsidR="006F6F85" w:rsidRDefault="006F6F85" w:rsidP="006F6F85">
      <w:pPr>
        <w:rPr>
          <w:rFonts w:ascii="Arial" w:hAnsi="Arial" w:cs="Arial"/>
          <w:bCs/>
          <w:iCs/>
          <w:lang w:val="sr-Cyrl-CS"/>
        </w:rPr>
      </w:pPr>
      <w:r>
        <w:rPr>
          <w:rFonts w:ascii="Arial" w:hAnsi="Arial" w:cs="Arial"/>
          <w:bCs/>
          <w:iCs/>
          <w:lang w:val="sr-Cyrl-CS"/>
        </w:rPr>
        <w:t>Понуђач треба да попуни образац структуре цене на следећи начин:</w:t>
      </w:r>
    </w:p>
    <w:p w:rsidR="006F6F85" w:rsidRPr="007D637E" w:rsidRDefault="006F6F85" w:rsidP="006F6F85">
      <w:pPr>
        <w:pStyle w:val="ListParagraph"/>
        <w:numPr>
          <w:ilvl w:val="0"/>
          <w:numId w:val="30"/>
        </w:numPr>
        <w:jc w:val="both"/>
        <w:rPr>
          <w:rFonts w:ascii="Arial" w:hAnsi="Arial" w:cs="Arial"/>
          <w:bCs/>
          <w:iCs/>
          <w:lang w:val="sr-Cyrl-CS"/>
        </w:rPr>
      </w:pPr>
      <w:r>
        <w:rPr>
          <w:rFonts w:ascii="Arial" w:hAnsi="Arial" w:cs="Arial"/>
          <w:bCs/>
          <w:iCs/>
          <w:lang w:val="sr-Cyrl-CS"/>
        </w:rPr>
        <w:t>У колону</w:t>
      </w:r>
      <w:r w:rsidRPr="003B65B7">
        <w:rPr>
          <w:rFonts w:ascii="Arial" w:hAnsi="Arial" w:cs="Arial"/>
          <w:bCs/>
          <w:iCs/>
          <w:lang w:val="sr-Cyrl-CS"/>
        </w:rPr>
        <w:t xml:space="preserve"> 1 уписати укупну цену </w:t>
      </w:r>
      <w:r w:rsidRPr="00A71022">
        <w:rPr>
          <w:rFonts w:ascii="Arial" w:hAnsi="Arial" w:cs="Arial"/>
          <w:lang w:val="ru-RU"/>
        </w:rPr>
        <w:t xml:space="preserve">за </w:t>
      </w:r>
      <w:r>
        <w:rPr>
          <w:rFonts w:ascii="Arial" w:hAnsi="Arial" w:cs="Arial"/>
          <w:lang w:val="ru-RU"/>
        </w:rPr>
        <w:t>пружање предметне услуг</w:t>
      </w:r>
      <w:r>
        <w:rPr>
          <w:rFonts w:ascii="Arial" w:hAnsi="Arial" w:cs="Arial"/>
        </w:rPr>
        <w:t>e</w:t>
      </w:r>
      <w:r>
        <w:rPr>
          <w:rFonts w:ascii="Arial" w:eastAsia="Times New Roman" w:hAnsi="Arial" w:cs="Arial"/>
        </w:rPr>
        <w:t xml:space="preserve"> исказану</w:t>
      </w:r>
      <w:r w:rsidRPr="007D637E">
        <w:rPr>
          <w:rFonts w:ascii="Arial" w:eastAsia="Times New Roman" w:hAnsi="Arial" w:cs="Arial"/>
        </w:rPr>
        <w:t xml:space="preserve"> у процентуалном</w:t>
      </w:r>
      <w:r>
        <w:rPr>
          <w:rFonts w:ascii="Arial" w:eastAsia="Times New Roman" w:hAnsi="Arial" w:cs="Arial"/>
          <w:lang w:val="sr-Cyrl-CS"/>
        </w:rPr>
        <w:t xml:space="preserve"> износу износу у</w:t>
      </w:r>
      <w:r w:rsidRPr="007D637E">
        <w:rPr>
          <w:rFonts w:ascii="Arial" w:eastAsia="Times New Roman" w:hAnsi="Arial" w:cs="Arial"/>
        </w:rPr>
        <w:t xml:space="preserve"> односу на инвестицију над којом ће се вршити стручни надзор.</w:t>
      </w:r>
    </w:p>
    <w:p w:rsidR="006F6F85" w:rsidRPr="007D637E" w:rsidRDefault="006F6F85" w:rsidP="006F6F85">
      <w:pPr>
        <w:pStyle w:val="ListParagraph"/>
        <w:numPr>
          <w:ilvl w:val="0"/>
          <w:numId w:val="30"/>
        </w:numPr>
        <w:ind w:right="-120"/>
        <w:jc w:val="both"/>
        <w:rPr>
          <w:rFonts w:ascii="Arial" w:eastAsia="Times New Roman" w:hAnsi="Arial" w:cs="Arial"/>
          <w:lang w:val="sr-Cyrl-CS"/>
        </w:rPr>
      </w:pPr>
      <w:r w:rsidRPr="007D637E">
        <w:rPr>
          <w:rFonts w:ascii="Arial" w:eastAsia="Times New Roman" w:hAnsi="Arial" w:cs="Arial"/>
        </w:rPr>
        <w:t>Наплата обављеног посла стручног надзора ће се вршити у динарима, на основу вредности изведених радова над којима се вршио стручни надзор, након испостављања ситуације о изведеним радовима од стране извођача, применом уговореног процента датог у понуди, на конкретну инвестицију.</w:t>
      </w:r>
      <w:r w:rsidRPr="007D637E">
        <w:rPr>
          <w:rFonts w:ascii="Arial" w:hAnsi="Arial" w:cs="Arial"/>
          <w:lang w:val="sr-Cyrl-CS"/>
        </w:rPr>
        <w:t xml:space="preserve"> </w:t>
      </w:r>
    </w:p>
    <w:p w:rsidR="006F6F85" w:rsidRDefault="006F6F85" w:rsidP="006F6F85">
      <w:pPr>
        <w:pStyle w:val="ListParagraph"/>
        <w:numPr>
          <w:ilvl w:val="0"/>
          <w:numId w:val="30"/>
        </w:numPr>
        <w:ind w:right="-120"/>
        <w:jc w:val="both"/>
        <w:rPr>
          <w:rFonts w:ascii="Arial" w:eastAsia="Times New Roman" w:hAnsi="Arial" w:cs="Arial"/>
          <w:lang w:val="sr-Cyrl-CS"/>
        </w:rPr>
      </w:pPr>
      <w:r w:rsidRPr="007D637E">
        <w:rPr>
          <w:rFonts w:ascii="Arial" w:hAnsi="Arial" w:cs="Arial"/>
        </w:rPr>
        <w:t>Проценат</w:t>
      </w:r>
      <w:r w:rsidRPr="007D637E">
        <w:rPr>
          <w:rFonts w:ascii="Arial" w:eastAsia="Times New Roman" w:hAnsi="Arial" w:cs="Arial"/>
        </w:rPr>
        <w:t xml:space="preserve"> дат у понуди је</w:t>
      </w:r>
      <w:r w:rsidRPr="007D637E">
        <w:rPr>
          <w:rFonts w:ascii="Arial" w:eastAsia="Times New Roman" w:hAnsi="Arial" w:cs="Arial"/>
          <w:lang w:val="sr-Cyrl-CS"/>
        </w:rPr>
        <w:t xml:space="preserve"> фиксн</w:t>
      </w:r>
      <w:r w:rsidRPr="007D637E">
        <w:rPr>
          <w:rFonts w:ascii="Arial" w:eastAsia="Times New Roman" w:hAnsi="Arial" w:cs="Arial"/>
        </w:rPr>
        <w:t>и</w:t>
      </w:r>
      <w:r w:rsidRPr="007D637E">
        <w:rPr>
          <w:rFonts w:ascii="Arial" w:eastAsia="Times New Roman" w:hAnsi="Arial" w:cs="Arial"/>
          <w:lang w:val="sr-Cyrl-CS"/>
        </w:rPr>
        <w:t xml:space="preserve"> </w:t>
      </w:r>
      <w:r w:rsidRPr="007D637E">
        <w:rPr>
          <w:rFonts w:ascii="Arial" w:eastAsia="Times New Roman" w:hAnsi="Arial" w:cs="Arial"/>
        </w:rPr>
        <w:t>до краја трајања уговора</w:t>
      </w:r>
      <w:r w:rsidRPr="007D637E">
        <w:rPr>
          <w:rFonts w:ascii="Arial" w:eastAsia="Times New Roman" w:hAnsi="Arial" w:cs="Arial"/>
          <w:lang w:val="sr-Cyrl-CS"/>
        </w:rPr>
        <w:t xml:space="preserve"> и не мо</w:t>
      </w:r>
      <w:r w:rsidRPr="007D637E">
        <w:rPr>
          <w:rFonts w:ascii="Arial" w:eastAsia="Times New Roman" w:hAnsi="Arial" w:cs="Arial"/>
        </w:rPr>
        <w:t>же</w:t>
      </w:r>
      <w:r w:rsidRPr="007D637E">
        <w:rPr>
          <w:rFonts w:ascii="Arial" w:eastAsia="Times New Roman" w:hAnsi="Arial" w:cs="Arial"/>
          <w:lang w:val="sr-Cyrl-CS"/>
        </w:rPr>
        <w:t xml:space="preserve"> се мењати услед повећања цене елемената на основу којих </w:t>
      </w:r>
      <w:r w:rsidRPr="007D637E">
        <w:rPr>
          <w:rFonts w:ascii="Arial" w:eastAsia="Times New Roman" w:hAnsi="Arial" w:cs="Arial"/>
        </w:rPr>
        <w:t>је одређен</w:t>
      </w:r>
      <w:r w:rsidRPr="007D637E">
        <w:rPr>
          <w:rFonts w:ascii="Arial" w:eastAsia="Times New Roman" w:hAnsi="Arial" w:cs="Arial"/>
          <w:lang w:val="sr-Cyrl-CS"/>
        </w:rPr>
        <w:t xml:space="preserve">. </w:t>
      </w:r>
    </w:p>
    <w:p w:rsidR="006F6F85" w:rsidRPr="007D637E" w:rsidRDefault="006F6F85" w:rsidP="006F6F85">
      <w:pPr>
        <w:pStyle w:val="ListParagraph"/>
        <w:numPr>
          <w:ilvl w:val="0"/>
          <w:numId w:val="30"/>
        </w:numPr>
        <w:ind w:right="-120"/>
        <w:jc w:val="both"/>
        <w:rPr>
          <w:rFonts w:ascii="Arial" w:eastAsia="Times New Roman" w:hAnsi="Arial" w:cs="Arial"/>
          <w:lang w:val="sr-Cyrl-CS"/>
        </w:rPr>
      </w:pPr>
      <w:r w:rsidRPr="007D637E">
        <w:rPr>
          <w:rFonts w:ascii="Arial" w:eastAsia="Times New Roman" w:hAnsi="Arial" w:cs="Arial"/>
        </w:rPr>
        <w:t xml:space="preserve">Проценат дат у понуди обухвата све трошкове понуђача приликом вршења послова стручног надзора, тако да осим плаћања уговореног процента вршења стручног надзора над одређеном инвестицијом, наручилац нема никаквих других трошкова. </w:t>
      </w:r>
    </w:p>
    <w:p w:rsidR="006F6F85" w:rsidRPr="003B65B7" w:rsidRDefault="006F6F85" w:rsidP="006F6F85">
      <w:pPr>
        <w:rPr>
          <w:rFonts w:ascii="Arial" w:hAnsi="Arial" w:cs="Arial"/>
          <w:b/>
          <w:bCs/>
          <w:i/>
          <w:iCs/>
          <w:sz w:val="28"/>
          <w:szCs w:val="28"/>
          <w:lang w:val="sr-Cyrl-CS"/>
        </w:rPr>
      </w:pPr>
    </w:p>
    <w:p w:rsidR="006F6F85" w:rsidRDefault="006F6F85" w:rsidP="006F6F85">
      <w:pPr>
        <w:rPr>
          <w:rFonts w:ascii="Arial" w:hAnsi="Arial" w:cs="Arial"/>
          <w:b/>
          <w:bCs/>
          <w:i/>
          <w:iCs/>
          <w:sz w:val="28"/>
          <w:szCs w:val="28"/>
        </w:rPr>
      </w:pPr>
    </w:p>
    <w:p w:rsidR="006F6F85" w:rsidRPr="007133A7" w:rsidRDefault="006F6F85" w:rsidP="006F6F85">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6F6F85" w:rsidRPr="007133A7" w:rsidRDefault="006F6F85" w:rsidP="006F6F85">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М. П. </w:t>
      </w:r>
    </w:p>
    <w:p w:rsidR="006F6F85" w:rsidRPr="0056647D" w:rsidRDefault="006F6F85" w:rsidP="006F6F85">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w:t>
      </w:r>
    </w:p>
    <w:p w:rsidR="006F6F85" w:rsidRDefault="006F6F85" w:rsidP="006F6F85">
      <w:pPr>
        <w:tabs>
          <w:tab w:val="left" w:pos="5460"/>
        </w:tabs>
        <w:rPr>
          <w:rFonts w:ascii="Arial" w:hAnsi="Arial" w:cs="Arial"/>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1E70F9" w:rsidRDefault="001E70F9" w:rsidP="00DE7DE0">
      <w:pPr>
        <w:rPr>
          <w:rFonts w:ascii="Arial" w:hAnsi="Arial" w:cs="Arial"/>
          <w:b/>
          <w:bCs/>
          <w:lang w:val="ru-RU"/>
        </w:rPr>
      </w:pPr>
    </w:p>
    <w:p w:rsidR="0014126D" w:rsidRDefault="0014126D" w:rsidP="00DE7DE0">
      <w:pPr>
        <w:rPr>
          <w:rFonts w:ascii="Arial" w:hAnsi="Arial" w:cs="Arial"/>
          <w:b/>
          <w:bCs/>
          <w:lang w:val="ru-RU"/>
        </w:rPr>
      </w:pPr>
    </w:p>
    <w:p w:rsidR="006F6F85" w:rsidRDefault="006F6F85" w:rsidP="006F6F85">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t>(ОБРАЗАЦ 3)</w:t>
      </w:r>
    </w:p>
    <w:p w:rsidR="006F6F85" w:rsidRDefault="006F6F85" w:rsidP="006F6F85">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6F6F85" w:rsidRDefault="006F6F85" w:rsidP="006F6F85">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6F6F85" w:rsidRDefault="006F6F85" w:rsidP="006F6F85">
      <w:pPr>
        <w:rPr>
          <w:rFonts w:ascii="Arial" w:hAnsi="Arial" w:cs="Arial"/>
          <w:b/>
          <w:bCs/>
          <w:i/>
          <w:iCs/>
          <w:sz w:val="28"/>
          <w:szCs w:val="28"/>
        </w:rPr>
      </w:pPr>
    </w:p>
    <w:p w:rsidR="006F6F85" w:rsidRPr="00E03BD1" w:rsidRDefault="006F6F85" w:rsidP="006F6F85">
      <w:pPr>
        <w:rPr>
          <w:rFonts w:ascii="Arial" w:hAnsi="Arial" w:cs="Arial"/>
          <w:b/>
          <w:bCs/>
          <w:i/>
          <w:iCs/>
          <w:sz w:val="28"/>
          <w:szCs w:val="28"/>
        </w:rPr>
      </w:pPr>
    </w:p>
    <w:p w:rsidR="006F6F85" w:rsidRDefault="006F6F85" w:rsidP="006F6F85">
      <w:pPr>
        <w:spacing w:after="120"/>
        <w:jc w:val="both"/>
        <w:rPr>
          <w:rFonts w:ascii="Arial" w:hAnsi="Arial" w:cs="Arial"/>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6F6F85" w:rsidRPr="006F6F85" w:rsidRDefault="006F6F85" w:rsidP="006F6F85">
      <w:pPr>
        <w:spacing w:after="120"/>
        <w:jc w:val="both"/>
        <w:rPr>
          <w:rFonts w:ascii="Arial" w:hAnsi="Arial" w:cs="Arial"/>
          <w:b/>
          <w:i/>
        </w:rPr>
      </w:pPr>
    </w:p>
    <w:tbl>
      <w:tblPr>
        <w:tblW w:w="0" w:type="auto"/>
        <w:tblInd w:w="153" w:type="dxa"/>
        <w:tblLayout w:type="fixed"/>
        <w:tblLook w:val="0000"/>
      </w:tblPr>
      <w:tblGrid>
        <w:gridCol w:w="5565"/>
        <w:gridCol w:w="3300"/>
      </w:tblGrid>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jc w:val="center"/>
              <w:rPr>
                <w:rFonts w:ascii="Arial" w:hAnsi="Arial" w:cs="Arial"/>
              </w:rPr>
            </w:pPr>
            <w:r>
              <w:rPr>
                <w:rFonts w:ascii="Arial" w:hAnsi="Arial" w:cs="Arial"/>
                <w:b/>
                <w:i/>
              </w:rPr>
              <w:t>ИЗНОС ТРОШКА У РСД</w:t>
            </w: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jc w:val="right"/>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jc w:val="right"/>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i/>
              </w:rPr>
            </w:pPr>
          </w:p>
          <w:p w:rsidR="006F6F85" w:rsidRDefault="006F6F85" w:rsidP="00C96A16">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lang w:val="ru-RU"/>
              </w:rPr>
            </w:pPr>
          </w:p>
        </w:tc>
      </w:tr>
    </w:tbl>
    <w:p w:rsidR="006F6F85" w:rsidRDefault="006F6F85" w:rsidP="006F6F85">
      <w:pPr>
        <w:jc w:val="both"/>
      </w:pPr>
    </w:p>
    <w:p w:rsidR="006F6F85" w:rsidRPr="00EE0FA4" w:rsidRDefault="006F6F85" w:rsidP="006F6F85">
      <w:pPr>
        <w:jc w:val="both"/>
      </w:pPr>
    </w:p>
    <w:p w:rsidR="006F6F85" w:rsidRDefault="006F6F85" w:rsidP="006F6F85">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rsidR="006F6F85" w:rsidRDefault="006F6F85" w:rsidP="006F6F85">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6F6F85" w:rsidRDefault="006F6F85" w:rsidP="006F6F85">
      <w:pPr>
        <w:spacing w:after="120"/>
        <w:ind w:firstLine="426"/>
        <w:jc w:val="both"/>
        <w:rPr>
          <w:rFonts w:ascii="Arial" w:hAnsi="Arial" w:cs="Arial"/>
          <w:b/>
          <w:bCs/>
          <w:i/>
        </w:rPr>
      </w:pPr>
    </w:p>
    <w:p w:rsidR="006F6F85" w:rsidRDefault="006F6F85" w:rsidP="006F6F85">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6F6F85" w:rsidRPr="00E71653" w:rsidRDefault="006F6F85" w:rsidP="006F6F85">
      <w:pPr>
        <w:spacing w:after="120"/>
        <w:jc w:val="both"/>
        <w:rPr>
          <w:bCs/>
          <w:color w:val="auto"/>
        </w:rPr>
      </w:pPr>
    </w:p>
    <w:p w:rsidR="006F6F85" w:rsidRDefault="006F6F85" w:rsidP="006F6F85">
      <w:pPr>
        <w:spacing w:after="120"/>
        <w:ind w:firstLine="425"/>
        <w:jc w:val="both"/>
        <w:rPr>
          <w:bCs/>
        </w:rPr>
      </w:pPr>
    </w:p>
    <w:tbl>
      <w:tblPr>
        <w:tblW w:w="0" w:type="auto"/>
        <w:tblLayout w:type="fixed"/>
        <w:tblLook w:val="0000"/>
      </w:tblPr>
      <w:tblGrid>
        <w:gridCol w:w="3080"/>
        <w:gridCol w:w="3068"/>
        <w:gridCol w:w="3094"/>
      </w:tblGrid>
      <w:tr w:rsidR="006F6F85" w:rsidTr="00C96A16">
        <w:tc>
          <w:tcPr>
            <w:tcW w:w="3080"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Потпис понуђача</w:t>
            </w:r>
          </w:p>
        </w:tc>
      </w:tr>
      <w:tr w:rsidR="006F6F85" w:rsidTr="00C96A16">
        <w:tc>
          <w:tcPr>
            <w:tcW w:w="3080"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c>
          <w:tcPr>
            <w:tcW w:w="3068" w:type="dxa"/>
            <w:shd w:val="clear" w:color="auto" w:fill="auto"/>
          </w:tcPr>
          <w:p w:rsidR="006F6F85" w:rsidRDefault="006F6F85" w:rsidP="00C96A16">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r>
    </w:tbl>
    <w:p w:rsidR="006F6F85" w:rsidRDefault="006F6F85" w:rsidP="006F6F85"/>
    <w:p w:rsidR="006F6F85" w:rsidRDefault="006F6F85" w:rsidP="006F6F85">
      <w:pPr>
        <w:rPr>
          <w:rFonts w:ascii="Arial" w:hAnsi="Arial" w:cs="Arial"/>
          <w:b/>
          <w:bCs/>
          <w:i/>
          <w:iCs/>
        </w:rPr>
      </w:pPr>
    </w:p>
    <w:p w:rsidR="006F6F85" w:rsidRDefault="006F6F85" w:rsidP="006F6F85">
      <w:pPr>
        <w:rPr>
          <w:rFonts w:ascii="Arial" w:hAnsi="Arial" w:cs="Arial"/>
          <w:b/>
          <w:bCs/>
          <w:i/>
          <w:iCs/>
        </w:rPr>
      </w:pPr>
    </w:p>
    <w:p w:rsidR="006F6F85" w:rsidRDefault="006F6F85" w:rsidP="006F6F85">
      <w:pPr>
        <w:rPr>
          <w:rFonts w:ascii="Arial" w:hAnsi="Arial" w:cs="Arial"/>
          <w:b/>
          <w:bCs/>
          <w:i/>
          <w:iCs/>
        </w:rPr>
      </w:pPr>
    </w:p>
    <w:p w:rsidR="006F6F85" w:rsidRDefault="006F6F85" w:rsidP="006F6F85">
      <w:pPr>
        <w:rPr>
          <w:rFonts w:ascii="Arial" w:hAnsi="Arial" w:cs="Arial"/>
          <w:b/>
          <w:bCs/>
          <w:i/>
          <w:iCs/>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6F6F85">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6F6F85" w:rsidRDefault="006F6F85" w:rsidP="006F6F85">
      <w:pPr>
        <w:pStyle w:val="BodyText3"/>
        <w:spacing w:after="0"/>
        <w:jc w:val="right"/>
        <w:rPr>
          <w:rFonts w:ascii="Arial" w:hAnsi="Arial" w:cs="Arial"/>
          <w:b/>
          <w:bCs/>
          <w:sz w:val="28"/>
          <w:szCs w:val="28"/>
        </w:rPr>
      </w:pPr>
    </w:p>
    <w:p w:rsidR="006F6F85" w:rsidRDefault="006F6F85" w:rsidP="006F6F85">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6F6F85" w:rsidRDefault="006F6F85" w:rsidP="006F6F85">
      <w:pPr>
        <w:pStyle w:val="BodyText3"/>
        <w:spacing w:after="0"/>
        <w:jc w:val="center"/>
        <w:rPr>
          <w:rFonts w:ascii="Arial" w:hAnsi="Arial" w:cs="Arial"/>
          <w:b/>
          <w:bCs/>
          <w:sz w:val="28"/>
          <w:szCs w:val="28"/>
        </w:rPr>
      </w:pPr>
    </w:p>
    <w:p w:rsidR="006F6F85" w:rsidRPr="00052709" w:rsidRDefault="006F6F85" w:rsidP="006F6F85">
      <w:pPr>
        <w:pStyle w:val="BodyText3"/>
        <w:spacing w:after="0"/>
        <w:jc w:val="center"/>
        <w:rPr>
          <w:rFonts w:ascii="Arial" w:hAnsi="Arial" w:cs="Arial"/>
          <w:bCs/>
          <w:sz w:val="24"/>
          <w:szCs w:val="24"/>
        </w:rPr>
      </w:pPr>
    </w:p>
    <w:p w:rsidR="006F6F85" w:rsidRDefault="006F6F85" w:rsidP="006F6F85">
      <w:pPr>
        <w:pStyle w:val="BodyText3"/>
        <w:spacing w:after="0"/>
        <w:jc w:val="both"/>
        <w:rPr>
          <w:rFonts w:ascii="Arial" w:hAnsi="Arial" w:cs="Arial"/>
          <w:sz w:val="24"/>
          <w:szCs w:val="24"/>
        </w:rPr>
      </w:pPr>
      <w:r>
        <w:rPr>
          <w:rFonts w:ascii="Arial" w:hAnsi="Arial" w:cs="Arial"/>
          <w:sz w:val="24"/>
          <w:szCs w:val="24"/>
        </w:rPr>
        <w:t xml:space="preserve">У складу са чланом 26. ЗЈН, __________________________________________, </w:t>
      </w:r>
    </w:p>
    <w:p w:rsidR="006F6F85" w:rsidRDefault="006F6F85" w:rsidP="006F6F85">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6F6F85" w:rsidRDefault="006F6F85" w:rsidP="006F6F85">
      <w:pPr>
        <w:pStyle w:val="BodyText3"/>
        <w:spacing w:after="0"/>
        <w:jc w:val="both"/>
        <w:rPr>
          <w:rFonts w:ascii="Arial" w:hAnsi="Arial" w:cs="Arial"/>
          <w:w w:val="200"/>
          <w:sz w:val="24"/>
          <w:szCs w:val="24"/>
        </w:rPr>
      </w:pPr>
      <w:r>
        <w:rPr>
          <w:rFonts w:ascii="Arial" w:hAnsi="Arial" w:cs="Arial"/>
          <w:sz w:val="24"/>
          <w:szCs w:val="24"/>
        </w:rPr>
        <w:t xml:space="preserve">даје: </w:t>
      </w:r>
    </w:p>
    <w:p w:rsidR="006F6F85" w:rsidRDefault="006F6F85" w:rsidP="006F6F85">
      <w:pPr>
        <w:pStyle w:val="BodyText3"/>
        <w:spacing w:before="360" w:after="360"/>
        <w:ind w:firstLine="227"/>
        <w:jc w:val="both"/>
        <w:rPr>
          <w:rFonts w:ascii="Arial" w:hAnsi="Arial" w:cs="Arial"/>
          <w:w w:val="200"/>
          <w:sz w:val="24"/>
          <w:szCs w:val="24"/>
        </w:rPr>
      </w:pPr>
    </w:p>
    <w:p w:rsidR="006F6F85" w:rsidRDefault="006F6F85" w:rsidP="006F6F85">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6F6F85" w:rsidRDefault="006F6F85" w:rsidP="006F6F85">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6F6F85" w:rsidRDefault="006F6F85" w:rsidP="006F6F85">
      <w:pPr>
        <w:pStyle w:val="BodyText3"/>
        <w:spacing w:after="0"/>
        <w:jc w:val="both"/>
        <w:rPr>
          <w:rFonts w:ascii="Arial" w:hAnsi="Arial" w:cs="Arial"/>
          <w:bCs/>
          <w:sz w:val="24"/>
          <w:szCs w:val="24"/>
        </w:rPr>
      </w:pPr>
    </w:p>
    <w:p w:rsidR="006F6F85" w:rsidRDefault="006F6F85" w:rsidP="006F6F85">
      <w:pPr>
        <w:pStyle w:val="BodyText3"/>
        <w:spacing w:after="0"/>
        <w:jc w:val="both"/>
        <w:rPr>
          <w:rFonts w:ascii="Arial" w:hAnsi="Arial" w:cs="Arial"/>
          <w:bCs/>
          <w:sz w:val="24"/>
          <w:szCs w:val="24"/>
        </w:rPr>
      </w:pPr>
    </w:p>
    <w:p w:rsidR="006F6F85" w:rsidRDefault="006F6F85" w:rsidP="006F6F8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6F6F85" w:rsidRDefault="006F6F85" w:rsidP="00805FC2">
      <w:pPr>
        <w:jc w:val="both"/>
        <w:rPr>
          <w:rFonts w:ascii="Arial" w:hAnsi="Arial" w:cs="Arial"/>
          <w:b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805FC2" w:rsidRPr="00805FC2">
        <w:rPr>
          <w:rFonts w:ascii="Arial" w:hAnsi="Arial" w:cs="Arial"/>
          <w:b/>
          <w:iCs/>
        </w:rPr>
        <w:t xml:space="preserve">услуга </w:t>
      </w:r>
      <w:r w:rsidR="00805FC2" w:rsidRPr="00805FC2">
        <w:rPr>
          <w:rFonts w:ascii="Arial" w:hAnsi="Arial" w:cs="Arial"/>
          <w:b/>
          <w:bCs/>
        </w:rPr>
        <w:t xml:space="preserve">стручног надзора над извођењем радова на изградњи </w:t>
      </w:r>
      <w:r w:rsidR="004238E6">
        <w:rPr>
          <w:rFonts w:ascii="Arial" w:hAnsi="Arial" w:cs="Arial"/>
          <w:b/>
          <w:bCs/>
        </w:rPr>
        <w:t>примарне дистрибутивне мреже водовода за насеље Брзан,</w:t>
      </w:r>
      <w:r w:rsidR="00805FC2" w:rsidRPr="006F6F85">
        <w:rPr>
          <w:rFonts w:ascii="Arial" w:hAnsi="Arial" w:cs="Arial"/>
          <w:iCs/>
        </w:rPr>
        <w:t xml:space="preserve"> </w:t>
      </w:r>
      <w:r w:rsidR="00805FC2" w:rsidRPr="006F6F85">
        <w:rPr>
          <w:rFonts w:ascii="Arial" w:hAnsi="Arial" w:cs="Arial"/>
        </w:rPr>
        <w:t xml:space="preserve">интерни број </w:t>
      </w:r>
      <w:r w:rsidR="00805FC2" w:rsidRPr="006F6F85">
        <w:rPr>
          <w:rFonts w:ascii="Arial" w:hAnsi="Arial" w:cs="Arial"/>
          <w:lang w:val="sr-Cyrl-CS"/>
        </w:rPr>
        <w:t xml:space="preserve">ЈНМВ </w:t>
      </w:r>
      <w:r w:rsidR="00402D43">
        <w:rPr>
          <w:rFonts w:ascii="Arial" w:hAnsi="Arial" w:cs="Arial"/>
          <w:lang w:val="sr-Cyrl-CS"/>
        </w:rPr>
        <w:t>19</w:t>
      </w:r>
      <w:r w:rsidR="0014126D">
        <w:rPr>
          <w:rFonts w:ascii="Arial" w:hAnsi="Arial" w:cs="Arial"/>
          <w:lang w:val="sr-Cyrl-CS"/>
        </w:rPr>
        <w:t>/17</w:t>
      </w:r>
      <w:r w:rsidR="00805FC2" w:rsidRPr="006F6F85">
        <w:rPr>
          <w:rFonts w:ascii="Arial" w:hAnsi="Arial" w:cs="Arial"/>
          <w:lang w:val="sr-Cyrl-CS"/>
        </w:rPr>
        <w:t xml:space="preserve">, </w:t>
      </w:r>
      <w:r w:rsidR="00805FC2" w:rsidRPr="006F6F85">
        <w:rPr>
          <w:rFonts w:ascii="Arial" w:hAnsi="Arial" w:cs="Arial"/>
          <w:lang w:val="ru-RU"/>
        </w:rPr>
        <w:t xml:space="preserve">наведене у Плану јавних набавки под бројем </w:t>
      </w:r>
      <w:r w:rsidR="00805FC2" w:rsidRPr="00DC3E92">
        <w:rPr>
          <w:rFonts w:ascii="Arial" w:hAnsi="Arial" w:cs="Arial"/>
          <w:color w:val="auto"/>
          <w:lang w:val="ru-RU"/>
        </w:rPr>
        <w:t>1.2.2</w:t>
      </w:r>
      <w:r w:rsidR="00DC3E92" w:rsidRPr="00DC3E92">
        <w:rPr>
          <w:rFonts w:ascii="Arial" w:hAnsi="Arial" w:cs="Arial"/>
          <w:color w:val="auto"/>
          <w:lang w:val="ru-RU"/>
        </w:rPr>
        <w:t>2</w:t>
      </w:r>
      <w:r w:rsidR="0014126D" w:rsidRPr="00DC3E92">
        <w:rPr>
          <w:rFonts w:ascii="Arial" w:hAnsi="Arial" w:cs="Arial"/>
          <w:color w:val="auto"/>
          <w:lang w:val="ru-RU"/>
        </w:rPr>
        <w:t>/</w:t>
      </w:r>
      <w:r w:rsidR="0014126D">
        <w:rPr>
          <w:rFonts w:ascii="Arial" w:hAnsi="Arial" w:cs="Arial"/>
          <w:lang w:val="ru-RU"/>
        </w:rPr>
        <w:t>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6F6F85" w:rsidRDefault="006F6F85" w:rsidP="006F6F85">
      <w:pPr>
        <w:jc w:val="both"/>
        <w:rPr>
          <w:rFonts w:ascii="Arial" w:hAnsi="Arial" w:cs="Arial"/>
          <w:bCs/>
        </w:rPr>
      </w:pPr>
    </w:p>
    <w:p w:rsidR="006F6F85" w:rsidRDefault="006F6F85" w:rsidP="006F6F85">
      <w:pPr>
        <w:jc w:val="both"/>
        <w:rPr>
          <w:rFonts w:ascii="Arial" w:hAnsi="Arial" w:cs="Arial"/>
          <w:bCs/>
        </w:rPr>
      </w:pPr>
    </w:p>
    <w:p w:rsidR="006F6F85" w:rsidRDefault="006F6F85" w:rsidP="006F6F85">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6F6F85" w:rsidTr="00C96A16">
        <w:tc>
          <w:tcPr>
            <w:tcW w:w="3080"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Потпис понуђача</w:t>
            </w:r>
          </w:p>
        </w:tc>
      </w:tr>
      <w:tr w:rsidR="006F6F85" w:rsidTr="00C96A16">
        <w:tc>
          <w:tcPr>
            <w:tcW w:w="3080"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c>
          <w:tcPr>
            <w:tcW w:w="3065" w:type="dxa"/>
            <w:shd w:val="clear" w:color="auto" w:fill="auto"/>
          </w:tcPr>
          <w:p w:rsidR="006F6F85" w:rsidRDefault="006F6F85" w:rsidP="00C96A16">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r>
    </w:tbl>
    <w:p w:rsidR="006F6F85" w:rsidRDefault="006F6F85" w:rsidP="006F6F85">
      <w:pPr>
        <w:pStyle w:val="BodyText3"/>
        <w:spacing w:after="0"/>
        <w:ind w:firstLine="227"/>
        <w:jc w:val="both"/>
      </w:pPr>
    </w:p>
    <w:p w:rsidR="006F6F85" w:rsidRDefault="006F6F85" w:rsidP="006F6F85">
      <w:pPr>
        <w:tabs>
          <w:tab w:val="left" w:pos="6028"/>
        </w:tabs>
        <w:autoSpaceDE w:val="0"/>
        <w:spacing w:line="240" w:lineRule="auto"/>
      </w:pPr>
    </w:p>
    <w:p w:rsidR="00805FC2" w:rsidRDefault="00805FC2" w:rsidP="006F6F85">
      <w:pPr>
        <w:tabs>
          <w:tab w:val="left" w:pos="6028"/>
        </w:tabs>
        <w:autoSpaceDE w:val="0"/>
        <w:spacing w:line="240" w:lineRule="auto"/>
      </w:pPr>
    </w:p>
    <w:p w:rsidR="00805FC2" w:rsidRPr="00805FC2" w:rsidRDefault="00805FC2" w:rsidP="006F6F85">
      <w:pPr>
        <w:tabs>
          <w:tab w:val="left" w:pos="6028"/>
        </w:tabs>
        <w:autoSpaceDE w:val="0"/>
        <w:spacing w:line="240" w:lineRule="auto"/>
      </w:pPr>
    </w:p>
    <w:p w:rsidR="006F6F85" w:rsidRDefault="006F6F85" w:rsidP="006F6F85">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w:t>
      </w:r>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6F6F85" w:rsidRDefault="006F6F85" w:rsidP="006F6F85">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6F6F85" w:rsidRDefault="006F6F85" w:rsidP="006F6F85">
      <w:pPr>
        <w:pStyle w:val="ListParagraph"/>
        <w:tabs>
          <w:tab w:val="left" w:pos="680"/>
        </w:tabs>
        <w:ind w:left="0"/>
        <w:jc w:val="both"/>
        <w:rPr>
          <w:rFonts w:ascii="Arial" w:hAnsi="Arial" w:cs="Arial"/>
          <w:bCs/>
          <w:i/>
          <w:iCs/>
          <w:color w:val="auto"/>
          <w:lang w:val="sr-Cyrl-CS"/>
        </w:rPr>
      </w:pPr>
    </w:p>
    <w:p w:rsidR="006F6F85" w:rsidRDefault="006F6F85" w:rsidP="006F6F85">
      <w:pPr>
        <w:pStyle w:val="ListParagraph"/>
        <w:tabs>
          <w:tab w:val="left" w:pos="680"/>
        </w:tabs>
        <w:ind w:left="0"/>
        <w:jc w:val="both"/>
        <w:rPr>
          <w:rFonts w:ascii="Arial" w:hAnsi="Arial" w:cs="Arial"/>
          <w:bCs/>
          <w:i/>
          <w:iCs/>
          <w:color w:val="auto"/>
          <w:lang w:val="sr-Cyrl-CS"/>
        </w:rPr>
      </w:pPr>
    </w:p>
    <w:p w:rsidR="00805FC2" w:rsidRPr="00AC47EA" w:rsidRDefault="00805FC2" w:rsidP="00805FC2">
      <w:pPr>
        <w:jc w:val="right"/>
        <w:rPr>
          <w:rFonts w:ascii="Arial" w:hAnsi="Arial" w:cs="Arial"/>
          <w:b/>
          <w:bCs/>
          <w:sz w:val="28"/>
          <w:szCs w:val="28"/>
        </w:rPr>
      </w:pPr>
      <w:r w:rsidRPr="00AC47EA">
        <w:rPr>
          <w:rFonts w:ascii="Arial" w:hAnsi="Arial" w:cs="Arial"/>
          <w:b/>
          <w:bCs/>
          <w:sz w:val="28"/>
          <w:szCs w:val="28"/>
        </w:rPr>
        <w:lastRenderedPageBreak/>
        <w:t>(ОБРАЗАЦ 5)</w:t>
      </w:r>
    </w:p>
    <w:p w:rsidR="00805FC2" w:rsidRPr="00AC47EA" w:rsidRDefault="00805FC2" w:rsidP="00805FC2">
      <w:pPr>
        <w:jc w:val="right"/>
        <w:rPr>
          <w:rFonts w:ascii="Arial" w:hAnsi="Arial" w:cs="Arial"/>
          <w:b/>
          <w:bCs/>
          <w:sz w:val="28"/>
          <w:szCs w:val="28"/>
        </w:rPr>
      </w:pPr>
    </w:p>
    <w:p w:rsidR="00805FC2" w:rsidRPr="00AC47EA" w:rsidRDefault="00805FC2" w:rsidP="00805FC2">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805FC2" w:rsidRPr="00AC47EA" w:rsidRDefault="00805FC2" w:rsidP="00805FC2">
      <w:pPr>
        <w:jc w:val="center"/>
        <w:rPr>
          <w:rFonts w:ascii="Arial" w:hAnsi="Arial" w:cs="Arial"/>
          <w:b/>
          <w:bCs/>
        </w:rPr>
      </w:pPr>
    </w:p>
    <w:p w:rsidR="00805FC2" w:rsidRPr="00AC47EA" w:rsidRDefault="00805FC2" w:rsidP="00805FC2">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sidRPr="00AC47EA">
        <w:rPr>
          <w:rFonts w:ascii="Arial" w:hAnsi="Arial" w:cs="Arial"/>
          <w:lang w:val="sr-Cyrl-CS"/>
        </w:rPr>
        <w:t xml:space="preserve">као заступник понуђача,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805FC2" w:rsidRPr="00AC47EA" w:rsidRDefault="00805FC2" w:rsidP="00805FC2">
      <w:pPr>
        <w:jc w:val="both"/>
        <w:rPr>
          <w:rFonts w:ascii="Arial" w:hAnsi="Arial" w:cs="Arial"/>
        </w:rPr>
      </w:pPr>
    </w:p>
    <w:p w:rsidR="00805FC2" w:rsidRPr="00AC47EA" w:rsidRDefault="00805FC2" w:rsidP="00805FC2">
      <w:pPr>
        <w:jc w:val="center"/>
        <w:rPr>
          <w:rFonts w:ascii="Arial" w:hAnsi="Arial" w:cs="Arial"/>
          <w:b/>
        </w:rPr>
      </w:pPr>
      <w:r w:rsidRPr="00AC47EA">
        <w:rPr>
          <w:rFonts w:ascii="Arial" w:hAnsi="Arial" w:cs="Arial"/>
          <w:b/>
        </w:rPr>
        <w:t>И З Ј А В У</w:t>
      </w:r>
    </w:p>
    <w:p w:rsidR="00805FC2" w:rsidRPr="00AC47EA" w:rsidRDefault="00805FC2" w:rsidP="00805FC2">
      <w:pPr>
        <w:jc w:val="center"/>
        <w:rPr>
          <w:rFonts w:ascii="Arial" w:hAnsi="Arial" w:cs="Arial"/>
        </w:rPr>
      </w:pPr>
    </w:p>
    <w:p w:rsidR="00805FC2" w:rsidRDefault="00805FC2" w:rsidP="00805FC2">
      <w:pPr>
        <w:jc w:val="both"/>
        <w:rPr>
          <w:rFonts w:ascii="Arial" w:hAnsi="Arial" w:cs="Arial"/>
          <w:lang w:val="sr-Cyrl-CS"/>
        </w:rPr>
      </w:pPr>
    </w:p>
    <w:p w:rsidR="00805FC2" w:rsidRDefault="00805FC2" w:rsidP="00805FC2">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AC35BD">
        <w:rPr>
          <w:rFonts w:ascii="Arial" w:hAnsi="Arial" w:cs="Arial"/>
          <w:b/>
          <w:lang w:val="sr-Cyrl-CS"/>
        </w:rPr>
        <w:t xml:space="preserve"> </w:t>
      </w:r>
      <w:r w:rsidRPr="00805FC2">
        <w:rPr>
          <w:rFonts w:ascii="Arial" w:hAnsi="Arial" w:cs="Arial"/>
          <w:b/>
          <w:iCs/>
        </w:rPr>
        <w:t xml:space="preserve">услуга </w:t>
      </w:r>
      <w:r w:rsidRPr="00805FC2">
        <w:rPr>
          <w:rFonts w:ascii="Arial" w:hAnsi="Arial" w:cs="Arial"/>
          <w:b/>
          <w:bCs/>
        </w:rPr>
        <w:t xml:space="preserve">стручног надзора над извођењем радова на изградњи </w:t>
      </w:r>
      <w:r w:rsidR="004238E6">
        <w:rPr>
          <w:rFonts w:ascii="Arial" w:hAnsi="Arial" w:cs="Arial"/>
          <w:b/>
          <w:bCs/>
        </w:rPr>
        <w:t>примарне дистрибутивне мреже водовода за насеље Брзан,</w:t>
      </w:r>
      <w:r w:rsidRPr="006F6F85">
        <w:rPr>
          <w:rFonts w:ascii="Arial" w:hAnsi="Arial" w:cs="Arial"/>
          <w:iCs/>
        </w:rPr>
        <w:t xml:space="preserve"> </w:t>
      </w:r>
      <w:r w:rsidRPr="006F6F85">
        <w:rPr>
          <w:rFonts w:ascii="Arial" w:hAnsi="Arial" w:cs="Arial"/>
        </w:rPr>
        <w:t xml:space="preserve">интерни број </w:t>
      </w:r>
      <w:r w:rsidRPr="006F6F85">
        <w:rPr>
          <w:rFonts w:ascii="Arial" w:hAnsi="Arial" w:cs="Arial"/>
          <w:lang w:val="sr-Cyrl-CS"/>
        </w:rPr>
        <w:t xml:space="preserve">ЈНМВ </w:t>
      </w:r>
      <w:r w:rsidR="00402D43">
        <w:rPr>
          <w:rFonts w:ascii="Arial" w:hAnsi="Arial" w:cs="Arial"/>
          <w:lang w:val="sr-Cyrl-CS"/>
        </w:rPr>
        <w:t>19</w:t>
      </w:r>
      <w:r w:rsidR="0014126D">
        <w:rPr>
          <w:rFonts w:ascii="Arial" w:hAnsi="Arial" w:cs="Arial"/>
          <w:lang w:val="sr-Cyrl-CS"/>
        </w:rPr>
        <w:t>/17</w:t>
      </w:r>
      <w:r w:rsidRPr="006F6F85">
        <w:rPr>
          <w:rFonts w:ascii="Arial" w:hAnsi="Arial" w:cs="Arial"/>
          <w:lang w:val="sr-Cyrl-CS"/>
        </w:rPr>
        <w:t xml:space="preserve">, </w:t>
      </w:r>
      <w:r w:rsidRPr="006F6F85">
        <w:rPr>
          <w:rFonts w:ascii="Arial" w:hAnsi="Arial" w:cs="Arial"/>
          <w:lang w:val="ru-RU"/>
        </w:rPr>
        <w:t xml:space="preserve">наведене у Плану јавних набавки под бројем </w:t>
      </w:r>
      <w:r w:rsidRPr="00DC3E92">
        <w:rPr>
          <w:rFonts w:ascii="Arial" w:hAnsi="Arial" w:cs="Arial"/>
          <w:color w:val="auto"/>
          <w:lang w:val="ru-RU"/>
        </w:rPr>
        <w:t>1.2.2</w:t>
      </w:r>
      <w:r w:rsidR="00DC3E92" w:rsidRPr="00DC3E92">
        <w:rPr>
          <w:rFonts w:ascii="Arial" w:hAnsi="Arial" w:cs="Arial"/>
          <w:color w:val="auto"/>
          <w:lang w:val="ru-RU"/>
        </w:rPr>
        <w:t>2</w:t>
      </w:r>
      <w:r w:rsidR="0014126D">
        <w:rPr>
          <w:rFonts w:ascii="Arial" w:hAnsi="Arial" w:cs="Arial"/>
          <w:lang w:val="ru-RU"/>
        </w:rPr>
        <w:t>/17</w:t>
      </w:r>
      <w:r>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805FC2" w:rsidRPr="001D78E6" w:rsidRDefault="00805FC2" w:rsidP="00805FC2">
      <w:pPr>
        <w:jc w:val="both"/>
        <w:rPr>
          <w:rFonts w:ascii="Arial" w:hAnsi="Arial" w:cs="Arial"/>
          <w:iCs/>
        </w:rPr>
      </w:pPr>
    </w:p>
    <w:p w:rsidR="00805FC2" w:rsidRPr="00AC47EA" w:rsidRDefault="00805FC2" w:rsidP="00805FC2">
      <w:pPr>
        <w:pStyle w:val="ListParagraph"/>
        <w:numPr>
          <w:ilvl w:val="0"/>
          <w:numId w:val="42"/>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805FC2" w:rsidRPr="00AC47EA" w:rsidRDefault="00805FC2" w:rsidP="00805FC2">
      <w:pPr>
        <w:pStyle w:val="ListParagraph"/>
        <w:numPr>
          <w:ilvl w:val="0"/>
          <w:numId w:val="42"/>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805FC2" w:rsidRPr="00AC47EA" w:rsidRDefault="00805FC2" w:rsidP="00805FC2">
      <w:pPr>
        <w:pStyle w:val="ListParagraph"/>
        <w:numPr>
          <w:ilvl w:val="0"/>
          <w:numId w:val="42"/>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805FC2" w:rsidRPr="00386E5E" w:rsidRDefault="00805FC2" w:rsidP="00805FC2">
      <w:pPr>
        <w:pStyle w:val="ListParagraph"/>
        <w:numPr>
          <w:ilvl w:val="0"/>
          <w:numId w:val="42"/>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805FC2" w:rsidRPr="00AC47EA" w:rsidRDefault="00805FC2" w:rsidP="00805FC2">
      <w:pPr>
        <w:pStyle w:val="ListParagraph"/>
        <w:jc w:val="both"/>
        <w:rPr>
          <w:rFonts w:ascii="Arial" w:hAnsi="Arial" w:cs="Arial"/>
          <w:iCs/>
        </w:rPr>
      </w:pPr>
    </w:p>
    <w:p w:rsidR="00805FC2" w:rsidRPr="00AC47EA" w:rsidRDefault="00805FC2" w:rsidP="00805FC2">
      <w:pPr>
        <w:pStyle w:val="ListParagraph"/>
        <w:ind w:left="1710"/>
        <w:jc w:val="both"/>
        <w:rPr>
          <w:rFonts w:ascii="Arial" w:hAnsi="Arial" w:cs="Arial"/>
          <w:b/>
          <w:i/>
          <w:iCs/>
          <w:color w:val="auto"/>
        </w:rPr>
      </w:pPr>
    </w:p>
    <w:p w:rsidR="00805FC2" w:rsidRPr="00AC47EA" w:rsidRDefault="00805FC2" w:rsidP="00805FC2">
      <w:pPr>
        <w:jc w:val="both"/>
        <w:rPr>
          <w:rFonts w:ascii="Arial" w:hAnsi="Arial" w:cs="Arial"/>
          <w:i/>
          <w:lang w:val="sr-Cyrl-CS"/>
        </w:rPr>
      </w:pPr>
    </w:p>
    <w:p w:rsidR="00805FC2" w:rsidRPr="00AC47EA" w:rsidRDefault="00805FC2" w:rsidP="00805FC2">
      <w:pPr>
        <w:rPr>
          <w:rFonts w:ascii="Arial" w:hAnsi="Arial" w:cs="Arial"/>
        </w:rPr>
      </w:pPr>
      <w:r w:rsidRPr="00AC47EA">
        <w:rPr>
          <w:rFonts w:ascii="Arial" w:hAnsi="Arial" w:cs="Arial"/>
        </w:rPr>
        <w:t>Место:_____________                                                            Понуђач:</w:t>
      </w:r>
    </w:p>
    <w:p w:rsidR="00805FC2" w:rsidRPr="00AC47EA" w:rsidRDefault="00805FC2" w:rsidP="00805FC2">
      <w:pPr>
        <w:rPr>
          <w:rFonts w:ascii="Arial" w:hAnsi="Arial" w:cs="Arial"/>
          <w:b/>
          <w:bCs/>
          <w:i/>
          <w:color w:val="auto"/>
        </w:rPr>
      </w:pPr>
      <w:r w:rsidRPr="00AC47EA">
        <w:rPr>
          <w:rFonts w:ascii="Arial" w:hAnsi="Arial" w:cs="Arial"/>
        </w:rPr>
        <w:t xml:space="preserve">Датум:_____________                         М.П.                     _____________________                                                        </w:t>
      </w:r>
    </w:p>
    <w:p w:rsidR="00805FC2" w:rsidRDefault="00805FC2" w:rsidP="00805FC2">
      <w:pPr>
        <w:pStyle w:val="BodyText2"/>
        <w:spacing w:line="100" w:lineRule="atLeast"/>
        <w:jc w:val="both"/>
        <w:rPr>
          <w:rFonts w:ascii="Arial" w:hAnsi="Arial" w:cs="Arial"/>
          <w:b/>
          <w:bCs/>
          <w:i/>
          <w:color w:val="auto"/>
        </w:rPr>
      </w:pPr>
    </w:p>
    <w:p w:rsidR="00805FC2" w:rsidRPr="00805FC2" w:rsidRDefault="00805FC2" w:rsidP="00805FC2">
      <w:pPr>
        <w:pStyle w:val="BodyText2"/>
        <w:spacing w:line="100" w:lineRule="atLeast"/>
        <w:jc w:val="both"/>
        <w:rPr>
          <w:rFonts w:ascii="Arial" w:hAnsi="Arial" w:cs="Arial"/>
          <w:b/>
          <w:bCs/>
          <w:i/>
          <w:color w:val="auto"/>
        </w:rPr>
      </w:pPr>
    </w:p>
    <w:p w:rsidR="00805FC2" w:rsidRPr="00447B01" w:rsidRDefault="00805FC2" w:rsidP="00805FC2">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на који начин сваки понуђач из групе понуђача изјављује да испуњава обавезне услове из члана 75. став 1. тач. 1) до 4) ЗЈН, а да додатне услове испуњавају заједно</w:t>
      </w:r>
      <w:r w:rsidRPr="00447B01">
        <w:rPr>
          <w:rFonts w:ascii="Arial" w:hAnsi="Arial" w:cs="Arial"/>
          <w:bCs/>
          <w:i/>
          <w:iCs/>
          <w:color w:val="auto"/>
          <w:sz w:val="22"/>
          <w:szCs w:val="22"/>
        </w:rPr>
        <w:t xml:space="preserve">. </w:t>
      </w:r>
    </w:p>
    <w:p w:rsidR="00805FC2" w:rsidRDefault="00805FC2" w:rsidP="00805FC2">
      <w:pPr>
        <w:pStyle w:val="ListParagraph"/>
        <w:ind w:left="0"/>
        <w:jc w:val="both"/>
        <w:rPr>
          <w:rFonts w:ascii="Arial" w:hAnsi="Arial" w:cs="Arial"/>
          <w:bCs/>
          <w:i/>
          <w:iCs/>
          <w:color w:val="FF0000"/>
          <w:sz w:val="22"/>
          <w:szCs w:val="22"/>
        </w:rPr>
      </w:pPr>
    </w:p>
    <w:p w:rsidR="00805FC2" w:rsidRPr="005563E6" w:rsidRDefault="00805FC2" w:rsidP="00805FC2">
      <w:pPr>
        <w:tabs>
          <w:tab w:val="left" w:pos="6028"/>
        </w:tabs>
        <w:autoSpaceDE w:val="0"/>
        <w:spacing w:line="240" w:lineRule="auto"/>
        <w:rPr>
          <w:rFonts w:ascii="Arial" w:hAnsi="Arial" w:cs="Arial"/>
          <w:bCs/>
          <w:iCs/>
          <w:lang w:val="sr-Cyrl-CS"/>
        </w:rPr>
      </w:pPr>
    </w:p>
    <w:p w:rsidR="00805FC2" w:rsidRPr="00AC47EA" w:rsidRDefault="00805FC2" w:rsidP="00805FC2">
      <w:pPr>
        <w:jc w:val="right"/>
        <w:rPr>
          <w:rFonts w:ascii="Arial" w:hAnsi="Arial" w:cs="Arial"/>
          <w:b/>
          <w:bCs/>
          <w:sz w:val="28"/>
          <w:szCs w:val="28"/>
        </w:rPr>
      </w:pPr>
      <w:r>
        <w:rPr>
          <w:rFonts w:ascii="Arial" w:hAnsi="Arial" w:cs="Arial"/>
          <w:b/>
          <w:bCs/>
          <w:sz w:val="28"/>
          <w:szCs w:val="28"/>
        </w:rPr>
        <w:lastRenderedPageBreak/>
        <w:t>(ОБРАЗАЦ 6</w:t>
      </w:r>
      <w:r w:rsidRPr="00AC47EA">
        <w:rPr>
          <w:rFonts w:ascii="Arial" w:hAnsi="Arial" w:cs="Arial"/>
          <w:b/>
          <w:bCs/>
          <w:sz w:val="28"/>
          <w:szCs w:val="28"/>
        </w:rPr>
        <w:t>)</w:t>
      </w:r>
    </w:p>
    <w:p w:rsidR="00805FC2" w:rsidRPr="00AC47EA" w:rsidRDefault="00805FC2" w:rsidP="00805FC2">
      <w:pPr>
        <w:jc w:val="right"/>
        <w:rPr>
          <w:rFonts w:ascii="Arial" w:hAnsi="Arial" w:cs="Arial"/>
          <w:b/>
          <w:bCs/>
          <w:sz w:val="28"/>
          <w:szCs w:val="28"/>
        </w:rPr>
      </w:pPr>
    </w:p>
    <w:p w:rsidR="00805FC2" w:rsidRPr="00AC47EA" w:rsidRDefault="00805FC2" w:rsidP="00805FC2">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805FC2" w:rsidRDefault="00805FC2" w:rsidP="00805FC2">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805FC2" w:rsidRDefault="00805FC2" w:rsidP="00805FC2">
      <w:pPr>
        <w:jc w:val="center"/>
        <w:rPr>
          <w:rFonts w:ascii="Arial" w:hAnsi="Arial" w:cs="Arial"/>
          <w:b/>
          <w:bCs/>
        </w:rPr>
      </w:pPr>
    </w:p>
    <w:p w:rsidR="00805FC2" w:rsidRPr="00AC47EA" w:rsidRDefault="00805FC2" w:rsidP="00805FC2">
      <w:pPr>
        <w:jc w:val="center"/>
        <w:rPr>
          <w:rFonts w:ascii="Arial" w:hAnsi="Arial" w:cs="Arial"/>
          <w:b/>
          <w:bCs/>
        </w:rPr>
      </w:pPr>
    </w:p>
    <w:p w:rsidR="00805FC2" w:rsidRPr="00AC47EA" w:rsidRDefault="00805FC2" w:rsidP="00805FC2">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Pr>
          <w:rFonts w:ascii="Arial" w:hAnsi="Arial" w:cs="Arial"/>
          <w:lang w:val="sr-Cyrl-CS"/>
        </w:rPr>
        <w:t>као заступник подизвођача</w:t>
      </w:r>
      <w:r w:rsidRPr="00AC47EA">
        <w:rPr>
          <w:rFonts w:ascii="Arial" w:hAnsi="Arial" w:cs="Arial"/>
          <w:lang w:val="sr-Cyrl-CS"/>
        </w:rPr>
        <w:t xml:space="preserve">,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805FC2" w:rsidRPr="00AC47EA" w:rsidRDefault="00805FC2" w:rsidP="00805FC2">
      <w:pPr>
        <w:jc w:val="both"/>
        <w:rPr>
          <w:rFonts w:ascii="Arial" w:hAnsi="Arial" w:cs="Arial"/>
        </w:rPr>
      </w:pPr>
    </w:p>
    <w:p w:rsidR="00805FC2" w:rsidRPr="00AC47EA" w:rsidRDefault="00805FC2" w:rsidP="00805FC2">
      <w:pPr>
        <w:jc w:val="center"/>
        <w:rPr>
          <w:rFonts w:ascii="Arial" w:hAnsi="Arial" w:cs="Arial"/>
          <w:b/>
        </w:rPr>
      </w:pPr>
      <w:r w:rsidRPr="00AC47EA">
        <w:rPr>
          <w:rFonts w:ascii="Arial" w:hAnsi="Arial" w:cs="Arial"/>
          <w:b/>
        </w:rPr>
        <w:t>И З Ј А В У</w:t>
      </w:r>
    </w:p>
    <w:p w:rsidR="00805FC2" w:rsidRPr="00AC47EA" w:rsidRDefault="00805FC2" w:rsidP="00805FC2">
      <w:pPr>
        <w:jc w:val="center"/>
        <w:rPr>
          <w:rFonts w:ascii="Arial" w:hAnsi="Arial" w:cs="Arial"/>
        </w:rPr>
      </w:pPr>
    </w:p>
    <w:p w:rsidR="00805FC2" w:rsidRDefault="00805FC2" w:rsidP="00805FC2">
      <w:pPr>
        <w:jc w:val="both"/>
        <w:rPr>
          <w:rFonts w:ascii="Arial" w:hAnsi="Arial" w:cs="Arial"/>
          <w:lang w:val="sr-Cyrl-CS"/>
        </w:rPr>
      </w:pPr>
    </w:p>
    <w:p w:rsidR="00805FC2" w:rsidRDefault="00805FC2" w:rsidP="00805FC2">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EE0FA4">
        <w:rPr>
          <w:rFonts w:ascii="Arial" w:hAnsi="Arial" w:cs="Arial"/>
          <w:b/>
          <w:lang w:val="sr-Cyrl-CS"/>
        </w:rPr>
        <w:t xml:space="preserve"> </w:t>
      </w:r>
      <w:r w:rsidRPr="00805FC2">
        <w:rPr>
          <w:rFonts w:ascii="Arial" w:hAnsi="Arial" w:cs="Arial"/>
          <w:b/>
          <w:iCs/>
        </w:rPr>
        <w:t xml:space="preserve">услуга </w:t>
      </w:r>
      <w:r w:rsidRPr="00805FC2">
        <w:rPr>
          <w:rFonts w:ascii="Arial" w:hAnsi="Arial" w:cs="Arial"/>
          <w:b/>
          <w:bCs/>
        </w:rPr>
        <w:t xml:space="preserve">стручног надзора над извођењем радова на изградњи </w:t>
      </w:r>
      <w:r w:rsidR="004238E6">
        <w:rPr>
          <w:rFonts w:ascii="Arial" w:hAnsi="Arial" w:cs="Arial"/>
          <w:b/>
          <w:bCs/>
        </w:rPr>
        <w:t>примарне дистрибутивне мреже водовода за насеље Брзан,</w:t>
      </w:r>
      <w:r w:rsidRPr="006F6F85">
        <w:rPr>
          <w:rFonts w:ascii="Arial" w:hAnsi="Arial" w:cs="Arial"/>
          <w:iCs/>
        </w:rPr>
        <w:t xml:space="preserve"> </w:t>
      </w:r>
      <w:r w:rsidRPr="006F6F85">
        <w:rPr>
          <w:rFonts w:ascii="Arial" w:hAnsi="Arial" w:cs="Arial"/>
        </w:rPr>
        <w:t xml:space="preserve">интерни број </w:t>
      </w:r>
      <w:r w:rsidR="005563E6">
        <w:rPr>
          <w:rFonts w:ascii="Arial" w:hAnsi="Arial" w:cs="Arial"/>
          <w:lang w:val="sr-Cyrl-CS"/>
        </w:rPr>
        <w:t>ЈНМВ</w:t>
      </w:r>
      <w:r w:rsidRPr="006F6F85">
        <w:rPr>
          <w:rFonts w:ascii="Arial" w:hAnsi="Arial" w:cs="Arial"/>
          <w:lang w:val="sr-Cyrl-CS"/>
        </w:rPr>
        <w:t xml:space="preserve"> </w:t>
      </w:r>
      <w:r w:rsidR="00402D43">
        <w:rPr>
          <w:rFonts w:ascii="Arial" w:hAnsi="Arial" w:cs="Arial"/>
          <w:lang w:val="sr-Cyrl-CS"/>
        </w:rPr>
        <w:t>19</w:t>
      </w:r>
      <w:r w:rsidR="0014126D">
        <w:rPr>
          <w:rFonts w:ascii="Arial" w:hAnsi="Arial" w:cs="Arial"/>
          <w:lang w:val="sr-Cyrl-CS"/>
        </w:rPr>
        <w:t>/17</w:t>
      </w:r>
      <w:r w:rsidRPr="006F6F85">
        <w:rPr>
          <w:rFonts w:ascii="Arial" w:hAnsi="Arial" w:cs="Arial"/>
          <w:lang w:val="sr-Cyrl-CS"/>
        </w:rPr>
        <w:t xml:space="preserve">, </w:t>
      </w:r>
      <w:r w:rsidRPr="006F6F85">
        <w:rPr>
          <w:rFonts w:ascii="Arial" w:hAnsi="Arial" w:cs="Arial"/>
          <w:lang w:val="ru-RU"/>
        </w:rPr>
        <w:t xml:space="preserve">наведене у Плану јавних набавки под бројем </w:t>
      </w:r>
      <w:r w:rsidRPr="00DC3E92">
        <w:rPr>
          <w:rFonts w:ascii="Arial" w:hAnsi="Arial" w:cs="Arial"/>
          <w:color w:val="auto"/>
          <w:lang w:val="ru-RU"/>
        </w:rPr>
        <w:t>1.2.2</w:t>
      </w:r>
      <w:r w:rsidR="00DC3E92" w:rsidRPr="00DC3E92">
        <w:rPr>
          <w:rFonts w:ascii="Arial" w:hAnsi="Arial" w:cs="Arial"/>
          <w:color w:val="auto"/>
          <w:lang w:val="ru-RU"/>
        </w:rPr>
        <w:t>2</w:t>
      </w:r>
      <w:r w:rsidR="0014126D">
        <w:rPr>
          <w:rFonts w:ascii="Arial" w:hAnsi="Arial" w:cs="Arial"/>
          <w:lang w:val="ru-RU"/>
        </w:rPr>
        <w:t>/17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805FC2" w:rsidRPr="001D78E6" w:rsidRDefault="00805FC2" w:rsidP="00805FC2">
      <w:pPr>
        <w:jc w:val="both"/>
        <w:rPr>
          <w:rFonts w:ascii="Arial" w:hAnsi="Arial" w:cs="Arial"/>
          <w:iCs/>
        </w:rPr>
      </w:pPr>
    </w:p>
    <w:p w:rsidR="00805FC2" w:rsidRPr="00AC47EA" w:rsidRDefault="00805FC2" w:rsidP="00805FC2">
      <w:pPr>
        <w:pStyle w:val="ListParagraph"/>
        <w:numPr>
          <w:ilvl w:val="0"/>
          <w:numId w:val="43"/>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805FC2" w:rsidRPr="00AC47EA" w:rsidRDefault="00805FC2" w:rsidP="00805FC2">
      <w:pPr>
        <w:pStyle w:val="ListParagraph"/>
        <w:numPr>
          <w:ilvl w:val="0"/>
          <w:numId w:val="43"/>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805FC2" w:rsidRPr="00AC47EA" w:rsidRDefault="00805FC2" w:rsidP="00805FC2">
      <w:pPr>
        <w:pStyle w:val="ListParagraph"/>
        <w:numPr>
          <w:ilvl w:val="0"/>
          <w:numId w:val="43"/>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805FC2" w:rsidRPr="00386E5E" w:rsidRDefault="00805FC2" w:rsidP="00805FC2">
      <w:pPr>
        <w:pStyle w:val="ListParagraph"/>
        <w:numPr>
          <w:ilvl w:val="0"/>
          <w:numId w:val="43"/>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805FC2" w:rsidRPr="00C75169" w:rsidRDefault="00805FC2" w:rsidP="00805FC2">
      <w:pPr>
        <w:pStyle w:val="ListParagraph"/>
        <w:ind w:left="1080"/>
        <w:jc w:val="both"/>
        <w:rPr>
          <w:rFonts w:ascii="Arial" w:hAnsi="Arial" w:cs="Arial"/>
          <w:iCs/>
          <w:lang w:val="sr-Cyrl-CS"/>
        </w:rPr>
      </w:pPr>
    </w:p>
    <w:p w:rsidR="00805FC2" w:rsidRPr="00AC47EA" w:rsidRDefault="00805FC2" w:rsidP="00805FC2">
      <w:pPr>
        <w:pStyle w:val="ListParagraph"/>
        <w:jc w:val="both"/>
        <w:rPr>
          <w:rFonts w:ascii="Arial" w:hAnsi="Arial" w:cs="Arial"/>
          <w:iCs/>
        </w:rPr>
      </w:pPr>
    </w:p>
    <w:p w:rsidR="00805FC2" w:rsidRPr="00AC47EA" w:rsidRDefault="00805FC2" w:rsidP="00805FC2">
      <w:pPr>
        <w:jc w:val="both"/>
        <w:rPr>
          <w:rFonts w:ascii="Arial" w:hAnsi="Arial" w:cs="Arial"/>
          <w:i/>
          <w:lang w:val="sr-Cyrl-CS"/>
        </w:rPr>
      </w:pPr>
    </w:p>
    <w:p w:rsidR="00805FC2" w:rsidRPr="00AC47EA" w:rsidRDefault="00805FC2" w:rsidP="00805FC2">
      <w:pPr>
        <w:rPr>
          <w:rFonts w:ascii="Arial" w:hAnsi="Arial" w:cs="Arial"/>
        </w:rPr>
      </w:pPr>
      <w:r w:rsidRPr="00AC47EA">
        <w:rPr>
          <w:rFonts w:ascii="Arial" w:hAnsi="Arial" w:cs="Arial"/>
        </w:rPr>
        <w:t>Место:_____________                                                            П</w:t>
      </w:r>
      <w:r>
        <w:rPr>
          <w:rFonts w:ascii="Arial" w:hAnsi="Arial" w:cs="Arial"/>
        </w:rPr>
        <w:t>одизвођач</w:t>
      </w:r>
      <w:r w:rsidRPr="00AC47EA">
        <w:rPr>
          <w:rFonts w:ascii="Arial" w:hAnsi="Arial" w:cs="Arial"/>
        </w:rPr>
        <w:t>:</w:t>
      </w:r>
    </w:p>
    <w:p w:rsidR="00805FC2" w:rsidRPr="00AC47EA" w:rsidRDefault="00805FC2" w:rsidP="00805FC2">
      <w:pPr>
        <w:rPr>
          <w:rFonts w:ascii="Arial" w:hAnsi="Arial" w:cs="Arial"/>
          <w:b/>
          <w:bCs/>
          <w:i/>
          <w:color w:val="auto"/>
        </w:rPr>
      </w:pPr>
      <w:r w:rsidRPr="00AC47EA">
        <w:rPr>
          <w:rFonts w:ascii="Arial" w:hAnsi="Arial" w:cs="Arial"/>
        </w:rPr>
        <w:t xml:space="preserve">Датум:_____________                         М.П.                     _____________________                                                        </w:t>
      </w:r>
    </w:p>
    <w:p w:rsidR="00805FC2" w:rsidRPr="00AC47EA" w:rsidRDefault="00805FC2" w:rsidP="00805FC2">
      <w:pPr>
        <w:pStyle w:val="BodyText2"/>
        <w:spacing w:line="100" w:lineRule="atLeast"/>
        <w:jc w:val="both"/>
        <w:rPr>
          <w:rFonts w:ascii="Arial" w:hAnsi="Arial" w:cs="Arial"/>
          <w:b/>
          <w:bCs/>
          <w:i/>
          <w:color w:val="auto"/>
        </w:rPr>
      </w:pPr>
    </w:p>
    <w:p w:rsidR="00805FC2" w:rsidRPr="00C75169" w:rsidRDefault="00805FC2" w:rsidP="00805FC2">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C31304" w:rsidRPr="00805FC2" w:rsidRDefault="00C31304">
      <w:pPr>
        <w:rPr>
          <w:rFonts w:ascii="Arial" w:hAnsi="Arial" w:cs="Arial"/>
          <w:b/>
          <w:bCs/>
          <w:i/>
          <w:iCs/>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lastRenderedPageBreak/>
        <w:t>VIII МОДЕЛ УГОВОРА</w:t>
      </w:r>
    </w:p>
    <w:p w:rsidR="00221C6F" w:rsidRDefault="00221C6F">
      <w:pPr>
        <w:shd w:val="clear" w:color="auto" w:fill="C6D9F1"/>
        <w:jc w:val="center"/>
        <w:rPr>
          <w:rFonts w:ascii="Arial" w:hAnsi="Arial" w:cs="Arial"/>
          <w:b/>
          <w:bCs/>
          <w:i/>
          <w:iCs/>
          <w:sz w:val="28"/>
          <w:szCs w:val="28"/>
        </w:rPr>
      </w:pPr>
    </w:p>
    <w:p w:rsidR="00C96A16" w:rsidRDefault="00C96A16" w:rsidP="00C65397">
      <w:pPr>
        <w:jc w:val="center"/>
        <w:rPr>
          <w:rFonts w:ascii="Arial" w:hAnsi="Arial" w:cs="Arial"/>
          <w:b/>
          <w:bCs/>
          <w:i/>
          <w:iCs/>
        </w:rPr>
      </w:pPr>
    </w:p>
    <w:p w:rsidR="00C65397" w:rsidRDefault="00C65397" w:rsidP="00C65397">
      <w:pPr>
        <w:jc w:val="center"/>
        <w:rPr>
          <w:rFonts w:ascii="Arial" w:hAnsi="Arial" w:cs="Arial"/>
          <w:b/>
          <w:bCs/>
          <w:i/>
          <w:iCs/>
          <w:lang w:val="sr-Cyrl-CS"/>
        </w:rPr>
      </w:pPr>
      <w:r>
        <w:rPr>
          <w:rFonts w:ascii="Arial" w:hAnsi="Arial" w:cs="Arial"/>
          <w:b/>
          <w:bCs/>
          <w:i/>
          <w:iCs/>
        </w:rPr>
        <w:t xml:space="preserve">УГОВОР </w:t>
      </w:r>
    </w:p>
    <w:p w:rsidR="00C65397" w:rsidRDefault="00C65397" w:rsidP="00C65397">
      <w:pPr>
        <w:jc w:val="center"/>
        <w:rPr>
          <w:rFonts w:ascii="Arial" w:hAnsi="Arial" w:cs="Arial"/>
          <w:b/>
          <w:bCs/>
          <w:i/>
          <w:iCs/>
          <w:lang w:val="sr-Cyrl-CS"/>
        </w:rPr>
      </w:pPr>
      <w:r>
        <w:rPr>
          <w:rFonts w:ascii="Arial" w:hAnsi="Arial" w:cs="Arial"/>
          <w:b/>
          <w:bCs/>
          <w:i/>
          <w:iCs/>
          <w:lang w:val="sr-Cyrl-CS"/>
        </w:rPr>
        <w:t>о</w:t>
      </w:r>
      <w:r>
        <w:rPr>
          <w:rFonts w:ascii="Arial" w:hAnsi="Arial" w:cs="Arial"/>
          <w:b/>
          <w:bCs/>
          <w:i/>
          <w:iCs/>
        </w:rPr>
        <w:t xml:space="preserve"> </w:t>
      </w:r>
    </w:p>
    <w:p w:rsidR="00C65397" w:rsidRPr="0095079A" w:rsidRDefault="00C65397" w:rsidP="00C65397">
      <w:pPr>
        <w:tabs>
          <w:tab w:val="left" w:pos="360"/>
        </w:tabs>
        <w:spacing w:line="240" w:lineRule="auto"/>
        <w:jc w:val="center"/>
        <w:rPr>
          <w:rFonts w:ascii="Arial" w:hAnsi="Arial" w:cs="Arial"/>
          <w:b/>
          <w:bCs/>
          <w:i/>
          <w:lang w:val="sr-Cyrl-CS"/>
        </w:rPr>
      </w:pPr>
      <w:r w:rsidRPr="00C65397">
        <w:rPr>
          <w:rFonts w:ascii="Arial" w:hAnsi="Arial" w:cs="Arial"/>
          <w:b/>
          <w:bCs/>
          <w:i/>
          <w:iCs/>
          <w:lang w:val="sr-Cyrl-CS"/>
        </w:rPr>
        <w:t xml:space="preserve">пружању услуге </w:t>
      </w:r>
      <w:r w:rsidRPr="00C65397">
        <w:rPr>
          <w:rFonts w:ascii="Arial" w:hAnsi="Arial" w:cs="Arial"/>
          <w:b/>
          <w:bCs/>
          <w:i/>
        </w:rPr>
        <w:t xml:space="preserve">стручног надзора над извођењем радова на </w:t>
      </w:r>
      <w:r w:rsidR="009654CC">
        <w:rPr>
          <w:rFonts w:ascii="Arial" w:hAnsi="Arial" w:cs="Arial"/>
          <w:b/>
          <w:bCs/>
          <w:i/>
        </w:rPr>
        <w:t xml:space="preserve">изградњи </w:t>
      </w:r>
      <w:r w:rsidR="004238E6">
        <w:rPr>
          <w:rFonts w:ascii="Arial" w:hAnsi="Arial" w:cs="Arial"/>
          <w:b/>
          <w:bCs/>
          <w:i/>
        </w:rPr>
        <w:t>примарне дистрибутивне мреже водовода за на</w:t>
      </w:r>
      <w:r w:rsidR="0095079A">
        <w:rPr>
          <w:rFonts w:ascii="Arial" w:hAnsi="Arial" w:cs="Arial"/>
          <w:b/>
          <w:bCs/>
          <w:i/>
        </w:rPr>
        <w:t>сеље Брзан</w:t>
      </w:r>
    </w:p>
    <w:p w:rsidR="00C65397" w:rsidRPr="00360C7C" w:rsidRDefault="00C65397" w:rsidP="00C65397">
      <w:pPr>
        <w:jc w:val="center"/>
        <w:rPr>
          <w:rFonts w:ascii="Arial" w:hAnsi="Arial" w:cs="Arial"/>
          <w:b/>
          <w:bCs/>
          <w:i/>
          <w:iCs/>
          <w:lang w:val="sr-Cyrl-CS"/>
        </w:rPr>
      </w:pPr>
    </w:p>
    <w:p w:rsidR="00C65397" w:rsidRDefault="00C65397" w:rsidP="00C65397">
      <w:pPr>
        <w:rPr>
          <w:rFonts w:ascii="Arial" w:hAnsi="Arial" w:cs="Arial"/>
          <w:i/>
          <w:iCs/>
        </w:rPr>
      </w:pPr>
    </w:p>
    <w:p w:rsidR="00C65397" w:rsidRDefault="00C65397" w:rsidP="00C65397">
      <w:pPr>
        <w:rPr>
          <w:rFonts w:ascii="Arial" w:hAnsi="Arial" w:cs="Arial"/>
          <w:b/>
          <w:i/>
          <w:iCs/>
          <w:lang w:val="sr-Cyrl-CS"/>
        </w:rPr>
      </w:pPr>
      <w:r>
        <w:rPr>
          <w:rFonts w:ascii="Arial" w:hAnsi="Arial" w:cs="Arial"/>
          <w:b/>
          <w:i/>
          <w:iCs/>
        </w:rPr>
        <w:t>Закључен између:</w:t>
      </w:r>
    </w:p>
    <w:p w:rsidR="00C65397" w:rsidRPr="00C86C6C" w:rsidRDefault="00C65397" w:rsidP="00C65397">
      <w:pPr>
        <w:rPr>
          <w:rFonts w:ascii="Arial" w:hAnsi="Arial" w:cs="Arial"/>
          <w:i/>
          <w:iCs/>
          <w:lang w:val="sr-Cyrl-CS"/>
        </w:rPr>
      </w:pPr>
    </w:p>
    <w:p w:rsidR="00805FC2" w:rsidRPr="00805FC2" w:rsidRDefault="00805FC2" w:rsidP="00805FC2">
      <w:pPr>
        <w:pStyle w:val="ListParagraph"/>
        <w:numPr>
          <w:ilvl w:val="2"/>
          <w:numId w:val="13"/>
        </w:numPr>
        <w:tabs>
          <w:tab w:val="clear" w:pos="1440"/>
        </w:tabs>
        <w:ind w:left="360"/>
        <w:jc w:val="both"/>
        <w:rPr>
          <w:rFonts w:ascii="Arial" w:hAnsi="Arial" w:cs="Arial"/>
          <w:iCs/>
          <w:lang w:val="sr-Cyrl-CS"/>
        </w:rPr>
      </w:pPr>
      <w:r w:rsidRPr="00805FC2">
        <w:rPr>
          <w:rFonts w:ascii="Arial" w:hAnsi="Arial" w:cs="Arial"/>
          <w:b/>
          <w:iCs/>
          <w:lang w:val="sr-Cyrl-CS"/>
        </w:rPr>
        <w:t>Општинске управе</w:t>
      </w:r>
      <w:r w:rsidRPr="00805FC2">
        <w:rPr>
          <w:rFonts w:ascii="Arial" w:hAnsi="Arial" w:cs="Arial"/>
          <w:b/>
          <w:iCs/>
        </w:rPr>
        <w:t xml:space="preserve"> </w:t>
      </w:r>
      <w:r w:rsidRPr="00805FC2">
        <w:rPr>
          <w:rFonts w:ascii="Arial" w:hAnsi="Arial" w:cs="Arial"/>
          <w:b/>
          <w:iCs/>
          <w:lang w:val="sr-Cyrl-CS"/>
        </w:rPr>
        <w:t>општине Баточина</w:t>
      </w:r>
      <w:r w:rsidRPr="00805FC2">
        <w:rPr>
          <w:rFonts w:ascii="Arial" w:hAnsi="Arial" w:cs="Arial"/>
          <w:iCs/>
          <w:lang w:val="ru-RU"/>
        </w:rPr>
        <w:t xml:space="preserve">, са седиштем у </w:t>
      </w:r>
      <w:r w:rsidRPr="00805FC2">
        <w:rPr>
          <w:rFonts w:ascii="Arial" w:hAnsi="Arial" w:cs="Arial"/>
          <w:iCs/>
          <w:lang w:val="sr-Cyrl-CS"/>
        </w:rPr>
        <w:t>Баточини</w:t>
      </w:r>
      <w:r w:rsidRPr="00805FC2">
        <w:rPr>
          <w:rFonts w:ascii="Arial" w:hAnsi="Arial" w:cs="Arial"/>
          <w:iCs/>
          <w:lang w:val="ru-RU"/>
        </w:rPr>
        <w:t xml:space="preserve">, улица </w:t>
      </w:r>
      <w:r w:rsidRPr="00805FC2">
        <w:rPr>
          <w:rFonts w:ascii="Arial" w:hAnsi="Arial" w:cs="Arial"/>
          <w:iCs/>
          <w:lang w:val="sr-Cyrl-CS"/>
        </w:rPr>
        <w:t>Краља Петра</w:t>
      </w:r>
      <w:r w:rsidRPr="00805FC2">
        <w:rPr>
          <w:rFonts w:ascii="Arial" w:hAnsi="Arial" w:cs="Arial"/>
          <w:iCs/>
          <w:lang w:val="ru-RU"/>
        </w:rPr>
        <w:t xml:space="preserve"> </w:t>
      </w:r>
      <w:r w:rsidRPr="00805FC2">
        <w:rPr>
          <w:rFonts w:ascii="Arial" w:hAnsi="Arial" w:cs="Arial"/>
          <w:iCs/>
        </w:rPr>
        <w:t>I</w:t>
      </w:r>
      <w:r w:rsidR="00CD385A">
        <w:rPr>
          <w:rFonts w:ascii="Arial" w:hAnsi="Arial" w:cs="Arial"/>
          <w:iCs/>
        </w:rPr>
        <w:t xml:space="preserve"> бр.3</w:t>
      </w:r>
      <w:r w:rsidR="00CD385A">
        <w:rPr>
          <w:rFonts w:ascii="Arial" w:hAnsi="Arial" w:cs="Arial"/>
          <w:iCs/>
          <w:lang w:val="sr-Cyrl-CS"/>
        </w:rPr>
        <w:t>2</w:t>
      </w:r>
      <w:r w:rsidRPr="00805FC2">
        <w:rPr>
          <w:rFonts w:ascii="Arial" w:hAnsi="Arial" w:cs="Arial"/>
          <w:iCs/>
          <w:lang w:val="ru-RU"/>
        </w:rPr>
        <w:t xml:space="preserve">, ПИБ </w:t>
      </w:r>
      <w:r w:rsidRPr="00805FC2">
        <w:rPr>
          <w:rFonts w:ascii="Arial" w:hAnsi="Arial" w:cs="Arial"/>
          <w:iCs/>
          <w:lang w:val="sr-Cyrl-CS"/>
        </w:rPr>
        <w:t>101220685</w:t>
      </w:r>
      <w:r w:rsidRPr="00805FC2">
        <w:rPr>
          <w:rFonts w:ascii="Arial" w:hAnsi="Arial" w:cs="Arial"/>
          <w:iCs/>
          <w:lang w:val="ru-RU"/>
        </w:rPr>
        <w:t xml:space="preserve">, матични број: </w:t>
      </w:r>
      <w:r w:rsidRPr="00805FC2">
        <w:rPr>
          <w:rFonts w:ascii="Arial" w:hAnsi="Arial" w:cs="Arial"/>
          <w:iCs/>
          <w:lang w:val="sr-Cyrl-CS"/>
        </w:rPr>
        <w:t>07202342</w:t>
      </w:r>
      <w:r w:rsidRPr="00805FC2">
        <w:rPr>
          <w:rFonts w:ascii="Arial" w:hAnsi="Arial" w:cs="Arial"/>
          <w:iCs/>
          <w:lang w:val="ru-RU"/>
        </w:rPr>
        <w:t>,</w:t>
      </w:r>
      <w:r w:rsidRPr="00805FC2">
        <w:rPr>
          <w:rFonts w:ascii="Arial" w:hAnsi="Arial" w:cs="Arial"/>
          <w:iCs/>
          <w:lang w:val="sr-Cyrl-CS"/>
        </w:rPr>
        <w:t xml:space="preserve"> </w:t>
      </w:r>
      <w:r w:rsidRPr="00805FC2">
        <w:rPr>
          <w:rFonts w:ascii="Arial" w:hAnsi="Arial" w:cs="Arial"/>
          <w:iCs/>
          <w:lang w:val="ru-RU"/>
        </w:rPr>
        <w:t>број</w:t>
      </w:r>
      <w:r w:rsidRPr="00805FC2">
        <w:rPr>
          <w:rFonts w:ascii="Arial" w:hAnsi="Arial" w:cs="Arial"/>
          <w:iCs/>
          <w:lang w:val="sr-Cyrl-CS"/>
        </w:rPr>
        <w:t xml:space="preserve"> </w:t>
      </w:r>
      <w:r w:rsidRPr="00805FC2">
        <w:rPr>
          <w:rFonts w:ascii="Arial" w:hAnsi="Arial" w:cs="Arial"/>
          <w:iCs/>
          <w:lang w:val="ru-RU"/>
        </w:rPr>
        <w:t xml:space="preserve">рачуна: </w:t>
      </w:r>
      <w:r w:rsidRPr="00805FC2">
        <w:rPr>
          <w:rFonts w:ascii="Arial" w:hAnsi="Arial" w:cs="Arial"/>
          <w:iCs/>
          <w:lang w:val="sr-Cyrl-CS"/>
        </w:rPr>
        <w:t>840-32640-81 код Управе за Трезор,</w:t>
      </w:r>
      <w:r w:rsidRPr="00805FC2">
        <w:rPr>
          <w:rFonts w:ascii="Arial" w:hAnsi="Arial" w:cs="Arial"/>
          <w:iCs/>
          <w:lang w:val="ru-RU"/>
        </w:rPr>
        <w:t xml:space="preserve"> кој</w:t>
      </w:r>
      <w:r w:rsidRPr="00805FC2">
        <w:rPr>
          <w:rFonts w:ascii="Arial" w:hAnsi="Arial" w:cs="Arial"/>
          <w:iCs/>
          <w:lang w:val="sr-Cyrl-CS"/>
        </w:rPr>
        <w:t>у</w:t>
      </w:r>
      <w:r w:rsidR="005563E6">
        <w:rPr>
          <w:rFonts w:ascii="Arial" w:hAnsi="Arial" w:cs="Arial"/>
          <w:iCs/>
          <w:lang w:val="ru-RU"/>
        </w:rPr>
        <w:t xml:space="preserve"> заступа</w:t>
      </w:r>
      <w:r w:rsidRPr="00805FC2">
        <w:rPr>
          <w:rFonts w:ascii="Arial" w:hAnsi="Arial" w:cs="Arial"/>
          <w:iCs/>
          <w:lang w:val="ru-RU"/>
        </w:rPr>
        <w:t xml:space="preserve"> начелни</w:t>
      </w:r>
      <w:r w:rsidR="0095079A">
        <w:rPr>
          <w:rFonts w:ascii="Arial" w:hAnsi="Arial" w:cs="Arial"/>
          <w:iCs/>
          <w:lang w:val="ru-RU"/>
        </w:rPr>
        <w:t>к</w:t>
      </w:r>
      <w:r w:rsidRPr="00805FC2">
        <w:rPr>
          <w:rFonts w:ascii="Arial" w:hAnsi="Arial" w:cs="Arial"/>
          <w:iCs/>
          <w:lang w:val="ru-RU"/>
        </w:rPr>
        <w:t xml:space="preserve"> </w:t>
      </w:r>
      <w:r w:rsidR="0095079A">
        <w:rPr>
          <w:rFonts w:ascii="Arial" w:hAnsi="Arial" w:cs="Arial"/>
          <w:iCs/>
          <w:lang w:val="sr-Cyrl-CS"/>
        </w:rPr>
        <w:t>Никола Несторовиоћ</w:t>
      </w:r>
      <w:r w:rsidRPr="00805FC2">
        <w:rPr>
          <w:rFonts w:ascii="Arial" w:hAnsi="Arial" w:cs="Arial"/>
          <w:bCs/>
          <w:iCs/>
          <w:lang w:val="ru-RU"/>
        </w:rPr>
        <w:t xml:space="preserve"> (у даљем тексту Наручилац)</w:t>
      </w:r>
    </w:p>
    <w:p w:rsidR="00C65397" w:rsidRPr="00805FC2" w:rsidRDefault="00C65397" w:rsidP="00C65397">
      <w:pPr>
        <w:rPr>
          <w:rFonts w:ascii="Arial" w:hAnsi="Arial" w:cs="Arial"/>
          <w:i/>
          <w:iCs/>
        </w:rPr>
      </w:pPr>
    </w:p>
    <w:p w:rsidR="00C65397" w:rsidRDefault="00C65397" w:rsidP="00C65397">
      <w:pPr>
        <w:rPr>
          <w:rFonts w:ascii="Arial" w:hAnsi="Arial" w:cs="Arial"/>
          <w:i/>
          <w:iCs/>
        </w:rPr>
      </w:pPr>
      <w:r>
        <w:rPr>
          <w:rFonts w:ascii="Arial" w:hAnsi="Arial" w:cs="Arial"/>
          <w:i/>
          <w:iCs/>
        </w:rPr>
        <w:t>и</w:t>
      </w:r>
    </w:p>
    <w:p w:rsidR="00C65397" w:rsidRDefault="00C65397" w:rsidP="00C65397">
      <w:pPr>
        <w:rPr>
          <w:rFonts w:ascii="Arial" w:hAnsi="Arial" w:cs="Arial"/>
          <w:i/>
          <w:iCs/>
        </w:rPr>
      </w:pPr>
    </w:p>
    <w:p w:rsidR="00C65397" w:rsidRPr="00805FC2" w:rsidRDefault="00C65397" w:rsidP="00805FC2">
      <w:pPr>
        <w:pStyle w:val="ListParagraph"/>
        <w:numPr>
          <w:ilvl w:val="0"/>
          <w:numId w:val="13"/>
        </w:numPr>
        <w:tabs>
          <w:tab w:val="clear" w:pos="720"/>
          <w:tab w:val="num" w:pos="450"/>
        </w:tabs>
        <w:ind w:left="360"/>
        <w:rPr>
          <w:rFonts w:ascii="Arial" w:hAnsi="Arial" w:cs="Arial"/>
          <w:i/>
          <w:iCs/>
        </w:rPr>
      </w:pPr>
      <w:r w:rsidRPr="00805FC2">
        <w:rPr>
          <w:rFonts w:ascii="Arial" w:hAnsi="Arial" w:cs="Arial"/>
          <w:b/>
          <w:i/>
          <w:iCs/>
        </w:rPr>
        <w:t>...............................................................................................</w:t>
      </w:r>
      <w:r w:rsidRPr="00805FC2">
        <w:rPr>
          <w:rFonts w:ascii="Arial" w:hAnsi="Arial" w:cs="Arial"/>
          <w:i/>
          <w:iCs/>
        </w:rPr>
        <w:t>.</w:t>
      </w:r>
    </w:p>
    <w:p w:rsidR="00C65397" w:rsidRDefault="00C65397" w:rsidP="00C65397">
      <w:pPr>
        <w:rPr>
          <w:rFonts w:ascii="Arial" w:hAnsi="Arial" w:cs="Arial"/>
          <w:i/>
          <w:iCs/>
        </w:rPr>
      </w:pPr>
      <w:r>
        <w:rPr>
          <w:rFonts w:ascii="Arial" w:hAnsi="Arial" w:cs="Arial"/>
          <w:i/>
          <w:iCs/>
        </w:rPr>
        <w:t>са седиштем у ............................................, улица .........................................., ПИБ:.......................... Матични број: ........................................</w:t>
      </w:r>
    </w:p>
    <w:p w:rsidR="00C65397" w:rsidRDefault="00C65397" w:rsidP="00C65397">
      <w:pPr>
        <w:rPr>
          <w:rFonts w:ascii="Arial" w:hAnsi="Arial" w:cs="Arial"/>
          <w:i/>
          <w:iCs/>
        </w:rPr>
      </w:pPr>
      <w:r>
        <w:rPr>
          <w:rFonts w:ascii="Arial" w:hAnsi="Arial" w:cs="Arial"/>
          <w:i/>
          <w:iCs/>
        </w:rPr>
        <w:t>Број рачуна: ............................................ Назив банке:......................................,</w:t>
      </w:r>
    </w:p>
    <w:p w:rsidR="00C65397" w:rsidRDefault="00C65397" w:rsidP="00C65397">
      <w:pPr>
        <w:rPr>
          <w:rFonts w:ascii="Arial" w:hAnsi="Arial" w:cs="Arial"/>
          <w:i/>
          <w:iCs/>
        </w:rPr>
      </w:pPr>
      <w:r>
        <w:rPr>
          <w:rFonts w:ascii="Arial" w:hAnsi="Arial" w:cs="Arial"/>
          <w:i/>
          <w:iCs/>
        </w:rPr>
        <w:t xml:space="preserve">кога заступа................................................................... </w:t>
      </w:r>
    </w:p>
    <w:p w:rsidR="00C65397" w:rsidRDefault="00C65397" w:rsidP="00C65397">
      <w:pPr>
        <w:rPr>
          <w:rFonts w:ascii="Arial" w:hAnsi="Arial" w:cs="Arial"/>
          <w:i/>
          <w:iCs/>
        </w:rPr>
      </w:pPr>
      <w:r>
        <w:rPr>
          <w:rFonts w:ascii="Arial" w:hAnsi="Arial" w:cs="Arial"/>
          <w:i/>
          <w:iCs/>
        </w:rPr>
        <w:t>(у</w:t>
      </w:r>
      <w:r>
        <w:rPr>
          <w:rFonts w:ascii="Arial" w:hAnsi="Arial" w:cs="Arial"/>
          <w:i/>
          <w:iCs/>
          <w:lang w:val="sr-Cyrl-CS"/>
        </w:rPr>
        <w:t xml:space="preserve"> </w:t>
      </w:r>
      <w:r>
        <w:rPr>
          <w:rFonts w:ascii="Arial" w:hAnsi="Arial" w:cs="Arial"/>
          <w:i/>
          <w:iCs/>
        </w:rPr>
        <w:t xml:space="preserve">даљем тексту: </w:t>
      </w:r>
      <w:r>
        <w:rPr>
          <w:rFonts w:ascii="Arial" w:hAnsi="Arial" w:cs="Arial"/>
          <w:b/>
          <w:bCs/>
          <w:i/>
          <w:iCs/>
        </w:rPr>
        <w:t>Извршилац</w:t>
      </w:r>
      <w:r>
        <w:rPr>
          <w:rFonts w:ascii="Arial" w:hAnsi="Arial" w:cs="Arial"/>
          <w:i/>
          <w:iCs/>
        </w:rPr>
        <w:t>),</w:t>
      </w:r>
    </w:p>
    <w:p w:rsidR="0030474E" w:rsidRPr="00914294" w:rsidRDefault="0030474E" w:rsidP="0030474E">
      <w:pPr>
        <w:rPr>
          <w:rFonts w:ascii="Arial" w:hAnsi="Arial" w:cs="Arial"/>
          <w:i/>
          <w:iCs/>
        </w:rPr>
      </w:pPr>
    </w:p>
    <w:p w:rsidR="0030474E" w:rsidRDefault="0030474E" w:rsidP="0030474E">
      <w:pPr>
        <w:rPr>
          <w:rFonts w:ascii="Arial" w:hAnsi="Arial" w:cs="Arial"/>
          <w:i/>
          <w:iCs/>
        </w:rPr>
      </w:pPr>
      <w:r>
        <w:rPr>
          <w:rFonts w:ascii="Arial" w:hAnsi="Arial" w:cs="Arial"/>
          <w:i/>
          <w:iCs/>
        </w:rPr>
        <w:t>Основ уговора:</w:t>
      </w:r>
    </w:p>
    <w:p w:rsidR="0030474E" w:rsidRPr="00360C7C" w:rsidRDefault="0030474E" w:rsidP="0030474E">
      <w:pPr>
        <w:rPr>
          <w:rFonts w:ascii="Arial" w:hAnsi="Arial" w:cs="Arial"/>
          <w:i/>
          <w:iCs/>
        </w:rPr>
      </w:pPr>
      <w:r>
        <w:rPr>
          <w:rFonts w:ascii="Arial" w:hAnsi="Arial" w:cs="Arial"/>
          <w:i/>
          <w:iCs/>
        </w:rPr>
        <w:t xml:space="preserve">ЈН Број: </w:t>
      </w:r>
      <w:r w:rsidR="005563E6">
        <w:rPr>
          <w:rFonts w:ascii="Arial" w:hAnsi="Arial" w:cs="Arial"/>
          <w:i/>
          <w:iCs/>
          <w:lang w:val="sr-Cyrl-CS"/>
        </w:rPr>
        <w:t>19</w:t>
      </w:r>
      <w:r w:rsidR="0014126D">
        <w:rPr>
          <w:rFonts w:ascii="Arial" w:hAnsi="Arial" w:cs="Arial"/>
          <w:i/>
          <w:iCs/>
          <w:lang w:val="sr-Cyrl-CS"/>
        </w:rPr>
        <w:t>/17</w:t>
      </w:r>
    </w:p>
    <w:p w:rsidR="0030474E" w:rsidRDefault="0030474E" w:rsidP="0030474E">
      <w:pPr>
        <w:rPr>
          <w:rFonts w:ascii="Arial" w:hAnsi="Arial" w:cs="Arial"/>
          <w:i/>
          <w:iCs/>
        </w:rPr>
      </w:pPr>
      <w:r>
        <w:rPr>
          <w:rFonts w:ascii="Arial" w:hAnsi="Arial" w:cs="Arial"/>
          <w:i/>
          <w:iCs/>
        </w:rPr>
        <w:t xml:space="preserve">Број и датум одлуке о </w:t>
      </w:r>
      <w:r>
        <w:rPr>
          <w:rFonts w:ascii="Arial" w:hAnsi="Arial" w:cs="Arial"/>
          <w:i/>
          <w:iCs/>
          <w:lang w:val="sr-Cyrl-CS"/>
        </w:rPr>
        <w:t>додели уговора</w:t>
      </w:r>
      <w:r>
        <w:rPr>
          <w:rFonts w:ascii="Arial" w:hAnsi="Arial" w:cs="Arial"/>
          <w:i/>
          <w:iCs/>
        </w:rPr>
        <w:t>:...............................................</w:t>
      </w:r>
    </w:p>
    <w:p w:rsidR="0030474E" w:rsidRPr="00B461C5" w:rsidRDefault="0030474E" w:rsidP="0030474E">
      <w:pPr>
        <w:rPr>
          <w:rFonts w:ascii="Arial" w:hAnsi="Arial" w:cs="Arial"/>
          <w:i/>
          <w:iCs/>
        </w:rPr>
      </w:pPr>
      <w:r>
        <w:rPr>
          <w:rFonts w:ascii="Arial" w:hAnsi="Arial" w:cs="Arial"/>
          <w:i/>
          <w:iCs/>
        </w:rPr>
        <w:t>Понуда изабраног понуђача бр. ______ од.........................................</w:t>
      </w:r>
    </w:p>
    <w:p w:rsidR="0030474E" w:rsidRDefault="0030474E" w:rsidP="00C65397">
      <w:pPr>
        <w:rPr>
          <w:rFonts w:ascii="Arial" w:hAnsi="Arial" w:cs="Arial"/>
          <w:i/>
          <w:iCs/>
        </w:rPr>
      </w:pPr>
    </w:p>
    <w:p w:rsidR="0030474E" w:rsidRPr="00914294" w:rsidRDefault="0030474E" w:rsidP="00C65397">
      <w:pPr>
        <w:rPr>
          <w:rFonts w:ascii="Arial" w:hAnsi="Arial" w:cs="Arial"/>
          <w:i/>
          <w:iCs/>
        </w:rPr>
      </w:pPr>
    </w:p>
    <w:p w:rsidR="00C65397" w:rsidRPr="006A7FB3" w:rsidRDefault="00C65397" w:rsidP="00C65397">
      <w:pPr>
        <w:jc w:val="center"/>
        <w:rPr>
          <w:rFonts w:ascii="Arial" w:hAnsi="Arial" w:cs="Arial"/>
          <w:b/>
        </w:rPr>
      </w:pPr>
      <w:r w:rsidRPr="006A7FB3">
        <w:rPr>
          <w:rFonts w:ascii="Arial" w:hAnsi="Arial" w:cs="Arial"/>
          <w:b/>
        </w:rPr>
        <w:t>Члан 1.</w:t>
      </w:r>
    </w:p>
    <w:p w:rsidR="00C65397" w:rsidRPr="00C65397" w:rsidRDefault="00C65397" w:rsidP="00C65397">
      <w:pPr>
        <w:jc w:val="center"/>
        <w:rPr>
          <w:rFonts w:ascii="Arial" w:hAnsi="Arial" w:cs="Arial"/>
        </w:rPr>
      </w:pPr>
    </w:p>
    <w:p w:rsidR="00A85652" w:rsidRPr="005563E6" w:rsidRDefault="00C65397" w:rsidP="005563E6">
      <w:pPr>
        <w:jc w:val="both"/>
        <w:rPr>
          <w:rFonts w:ascii="Arial" w:hAnsi="Arial" w:cs="Arial"/>
          <w:lang w:val="sr-Cyrl-CS"/>
        </w:rPr>
      </w:pPr>
      <w:r w:rsidRPr="00C65397">
        <w:rPr>
          <w:rFonts w:ascii="Arial" w:hAnsi="Arial" w:cs="Arial"/>
        </w:rPr>
        <w:t xml:space="preserve">   </w:t>
      </w:r>
      <w:r w:rsidR="009E47AA">
        <w:rPr>
          <w:rFonts w:ascii="Arial" w:hAnsi="Arial" w:cs="Arial"/>
        </w:rPr>
        <w:tab/>
      </w:r>
      <w:r w:rsidRPr="00C65397">
        <w:rPr>
          <w:rFonts w:ascii="Arial" w:hAnsi="Arial" w:cs="Arial"/>
        </w:rPr>
        <w:t>У</w:t>
      </w:r>
      <w:r w:rsidRPr="00C65397">
        <w:rPr>
          <w:rFonts w:ascii="Arial" w:hAnsi="Arial" w:cs="Arial"/>
          <w:lang w:val="sr-Cyrl-CS"/>
        </w:rPr>
        <w:t>говор се закључује по спроведеном поступку јавн</w:t>
      </w:r>
      <w:r w:rsidR="009E47AA">
        <w:rPr>
          <w:rFonts w:ascii="Arial" w:hAnsi="Arial" w:cs="Arial"/>
          <w:lang w:val="sr-Cyrl-CS"/>
        </w:rPr>
        <w:t xml:space="preserve">е набавке мале вредности бр: </w:t>
      </w:r>
      <w:r w:rsidR="00F813C4">
        <w:rPr>
          <w:rFonts w:ascii="Arial" w:hAnsi="Arial" w:cs="Arial"/>
          <w:lang w:val="sr-Cyrl-CS"/>
        </w:rPr>
        <w:t>ЈНМВ 19/17</w:t>
      </w:r>
      <w:r w:rsidRPr="00C65397">
        <w:rPr>
          <w:rFonts w:ascii="Arial" w:hAnsi="Arial" w:cs="Arial"/>
          <w:lang w:val="sr-Cyrl-CS"/>
        </w:rPr>
        <w:t xml:space="preserve"> – </w:t>
      </w:r>
      <w:r w:rsidR="009E47AA">
        <w:rPr>
          <w:rFonts w:ascii="Arial" w:hAnsi="Arial" w:cs="Arial"/>
        </w:rPr>
        <w:t xml:space="preserve">Вршење </w:t>
      </w:r>
      <w:r w:rsidR="009E47AA" w:rsidRPr="008E4F9F">
        <w:rPr>
          <w:rFonts w:ascii="Arial" w:hAnsi="Arial" w:cs="Arial"/>
          <w:iCs/>
        </w:rPr>
        <w:t xml:space="preserve">услуга </w:t>
      </w:r>
      <w:r w:rsidR="009E47AA" w:rsidRPr="008E4F9F">
        <w:rPr>
          <w:rFonts w:ascii="Arial" w:hAnsi="Arial" w:cs="Arial"/>
          <w:bCs/>
        </w:rPr>
        <w:t xml:space="preserve">стручног надзора над извођењем радова на </w:t>
      </w:r>
      <w:r w:rsidR="009654CC">
        <w:rPr>
          <w:rFonts w:ascii="Arial" w:hAnsi="Arial" w:cs="Arial"/>
          <w:bCs/>
        </w:rPr>
        <w:t xml:space="preserve">изградњи </w:t>
      </w:r>
      <w:r w:rsidR="004238E6">
        <w:rPr>
          <w:rFonts w:ascii="Arial" w:hAnsi="Arial" w:cs="Arial"/>
          <w:bCs/>
        </w:rPr>
        <w:t>примарне дистрибутивне мреже водовода з</w:t>
      </w:r>
      <w:r w:rsidR="005563E6">
        <w:rPr>
          <w:rFonts w:ascii="Arial" w:hAnsi="Arial" w:cs="Arial"/>
          <w:bCs/>
        </w:rPr>
        <w:t>а насеље Брзан</w:t>
      </w:r>
      <w:r w:rsidR="005563E6">
        <w:rPr>
          <w:rFonts w:ascii="Arial" w:hAnsi="Arial" w:cs="Arial"/>
          <w:bCs/>
          <w:lang w:val="sr-Cyrl-CS"/>
        </w:rPr>
        <w:t>.</w:t>
      </w:r>
    </w:p>
    <w:p w:rsidR="005945C0" w:rsidRDefault="00C65397" w:rsidP="00962C91">
      <w:pPr>
        <w:tabs>
          <w:tab w:val="left" w:pos="720"/>
        </w:tabs>
        <w:autoSpaceDE w:val="0"/>
        <w:jc w:val="both"/>
        <w:rPr>
          <w:rFonts w:ascii="Arial" w:hAnsi="Arial" w:cs="Arial"/>
          <w:bCs/>
        </w:rPr>
      </w:pPr>
      <w:r w:rsidRPr="00C65397">
        <w:rPr>
          <w:rFonts w:ascii="Arial" w:eastAsia="Times New Roman" w:hAnsi="Arial" w:cs="Arial"/>
          <w:lang w:val="sr-Cyrl-CS"/>
        </w:rPr>
        <w:t xml:space="preserve">   </w:t>
      </w:r>
      <w:r w:rsidR="009E47AA">
        <w:rPr>
          <w:rFonts w:ascii="Arial" w:eastAsia="Times New Roman" w:hAnsi="Arial" w:cs="Arial"/>
          <w:lang w:val="sr-Cyrl-CS"/>
        </w:rPr>
        <w:tab/>
      </w:r>
      <w:r w:rsidRPr="00C65397">
        <w:rPr>
          <w:rFonts w:ascii="Arial" w:eastAsia="Times New Roman" w:hAnsi="Arial" w:cs="Arial"/>
          <w:lang w:val="sr-Cyrl-CS"/>
        </w:rPr>
        <w:t xml:space="preserve">Уговорне стране констатују да је </w:t>
      </w:r>
      <w:r w:rsidRPr="00C65397">
        <w:rPr>
          <w:rFonts w:ascii="Arial" w:eastAsia="Times New Roman" w:hAnsi="Arial" w:cs="Arial"/>
        </w:rPr>
        <w:t>н</w:t>
      </w:r>
      <w:r w:rsidRPr="00C65397">
        <w:rPr>
          <w:rFonts w:ascii="Arial" w:eastAsia="Times New Roman" w:hAnsi="Arial" w:cs="Arial"/>
          <w:lang w:val="sr-Cyrl-CS"/>
        </w:rPr>
        <w:t xml:space="preserve">аручилац </w:t>
      </w:r>
      <w:r w:rsidRPr="00C65397">
        <w:rPr>
          <w:rFonts w:ascii="Arial" w:eastAsia="Times New Roman" w:hAnsi="Arial" w:cs="Arial"/>
        </w:rPr>
        <w:t>у поступку јавне набавке из ст. 1. овог члана, усвојио понуду извршиоца број:</w:t>
      </w:r>
      <w:r w:rsidR="009E47AA">
        <w:rPr>
          <w:rFonts w:ascii="Arial" w:eastAsia="Times New Roman" w:hAnsi="Arial" w:cs="Arial"/>
        </w:rPr>
        <w:t xml:space="preserve"> _</w:t>
      </w:r>
      <w:r w:rsidRPr="00C65397">
        <w:rPr>
          <w:rFonts w:ascii="Arial" w:eastAsia="Times New Roman" w:hAnsi="Arial" w:cs="Arial"/>
        </w:rPr>
        <w:t>_________ од</w:t>
      </w:r>
      <w:r w:rsidR="009E47AA">
        <w:rPr>
          <w:rFonts w:ascii="Arial" w:eastAsia="Times New Roman" w:hAnsi="Arial" w:cs="Arial"/>
        </w:rPr>
        <w:t xml:space="preserve"> </w:t>
      </w:r>
      <w:r w:rsidRPr="00C65397">
        <w:rPr>
          <w:rFonts w:ascii="Arial" w:eastAsia="Times New Roman" w:hAnsi="Arial" w:cs="Arial"/>
        </w:rPr>
        <w:t xml:space="preserve">_______________ </w:t>
      </w:r>
      <w:r w:rsidR="0035684D">
        <w:rPr>
          <w:rFonts w:ascii="Arial" w:eastAsia="Times New Roman" w:hAnsi="Arial" w:cs="Arial"/>
          <w:lang w:val="sr-Cyrl-CS"/>
        </w:rPr>
        <w:t>2017</w:t>
      </w:r>
      <w:r w:rsidR="007D1071">
        <w:rPr>
          <w:rFonts w:ascii="Arial" w:eastAsia="Times New Roman" w:hAnsi="Arial" w:cs="Arial"/>
          <w:lang w:val="sr-Cyrl-CS"/>
        </w:rPr>
        <w:t xml:space="preserve">/2018. </w:t>
      </w:r>
      <w:r w:rsidRPr="00C65397">
        <w:rPr>
          <w:rFonts w:ascii="Arial" w:eastAsia="Times New Roman" w:hAnsi="Arial" w:cs="Arial"/>
        </w:rPr>
        <w:t>године</w:t>
      </w:r>
      <w:r w:rsidR="0035684D">
        <w:rPr>
          <w:rFonts w:ascii="Arial" w:eastAsia="Times New Roman" w:hAnsi="Arial" w:cs="Arial"/>
          <w:lang w:val="sr-Cyrl-CS"/>
        </w:rPr>
        <w:t xml:space="preserve"> (заво</w:t>
      </w:r>
      <w:r w:rsidR="00C96A16">
        <w:rPr>
          <w:rFonts w:ascii="Arial" w:eastAsia="Times New Roman" w:hAnsi="Arial" w:cs="Arial"/>
          <w:lang w:val="sr-Cyrl-CS"/>
        </w:rPr>
        <w:t>д</w:t>
      </w:r>
      <w:r w:rsidR="0035684D">
        <w:rPr>
          <w:rFonts w:ascii="Arial" w:eastAsia="Times New Roman" w:hAnsi="Arial" w:cs="Arial"/>
          <w:lang w:val="sr-Cyrl-CS"/>
        </w:rPr>
        <w:t xml:space="preserve">ни број Извршиоца), заведене код Наручиоца под бројем _______ од _____ </w:t>
      </w:r>
      <w:r w:rsidR="007D1071">
        <w:rPr>
          <w:rFonts w:ascii="Arial" w:eastAsia="Times New Roman" w:hAnsi="Arial" w:cs="Arial"/>
          <w:lang w:val="sr-Cyrl-CS"/>
        </w:rPr>
        <w:t xml:space="preserve">2017/2018. </w:t>
      </w:r>
      <w:r w:rsidR="0035684D">
        <w:rPr>
          <w:rFonts w:ascii="Arial" w:eastAsia="Times New Roman" w:hAnsi="Arial" w:cs="Arial"/>
          <w:lang w:val="sr-Cyrl-CS"/>
        </w:rPr>
        <w:t>године</w:t>
      </w:r>
      <w:r w:rsidRPr="00C65397">
        <w:rPr>
          <w:rFonts w:ascii="Arial" w:eastAsia="Times New Roman" w:hAnsi="Arial" w:cs="Arial"/>
        </w:rPr>
        <w:t xml:space="preserve"> и доделио уговор</w:t>
      </w:r>
      <w:r w:rsidRPr="00C65397">
        <w:rPr>
          <w:rFonts w:ascii="Arial" w:eastAsia="Times New Roman" w:hAnsi="Arial" w:cs="Arial"/>
          <w:lang w:val="sr-Cyrl-CS"/>
        </w:rPr>
        <w:t xml:space="preserve"> </w:t>
      </w:r>
      <w:r w:rsidRPr="00C65397">
        <w:rPr>
          <w:rFonts w:ascii="Arial" w:eastAsia="Times New Roman" w:hAnsi="Arial" w:cs="Arial"/>
        </w:rPr>
        <w:t>и</w:t>
      </w:r>
      <w:r w:rsidRPr="00C65397">
        <w:rPr>
          <w:rFonts w:ascii="Arial" w:eastAsia="Times New Roman" w:hAnsi="Arial" w:cs="Arial"/>
          <w:lang w:val="sr-Cyrl-CS"/>
        </w:rPr>
        <w:t>зв</w:t>
      </w:r>
      <w:r w:rsidRPr="00C65397">
        <w:rPr>
          <w:rFonts w:ascii="Arial" w:eastAsia="Times New Roman" w:hAnsi="Arial" w:cs="Arial"/>
        </w:rPr>
        <w:t>ршиоцу</w:t>
      </w:r>
      <w:r w:rsidRPr="00C65397">
        <w:rPr>
          <w:rFonts w:ascii="Arial" w:eastAsia="Times New Roman" w:hAnsi="Arial" w:cs="Arial"/>
          <w:lang w:val="sr-Cyrl-CS"/>
        </w:rPr>
        <w:t xml:space="preserve"> као најповољније</w:t>
      </w:r>
      <w:r w:rsidRPr="00C65397">
        <w:rPr>
          <w:rFonts w:ascii="Arial" w:eastAsia="Times New Roman" w:hAnsi="Arial" w:cs="Arial"/>
        </w:rPr>
        <w:t>м</w:t>
      </w:r>
      <w:r w:rsidRPr="00C65397">
        <w:rPr>
          <w:rFonts w:ascii="Arial" w:eastAsia="Times New Roman" w:hAnsi="Arial" w:cs="Arial"/>
          <w:lang w:val="sr-Cyrl-CS"/>
        </w:rPr>
        <w:t xml:space="preserve"> понуђач</w:t>
      </w:r>
      <w:r w:rsidRPr="00C65397">
        <w:rPr>
          <w:rFonts w:ascii="Arial" w:eastAsia="Times New Roman" w:hAnsi="Arial" w:cs="Arial"/>
        </w:rPr>
        <w:t>у</w:t>
      </w:r>
      <w:r w:rsidRPr="00C65397">
        <w:rPr>
          <w:rFonts w:ascii="Arial" w:eastAsia="Times New Roman" w:hAnsi="Arial" w:cs="Arial"/>
          <w:lang w:val="sr-Cyrl-CS"/>
        </w:rPr>
        <w:t xml:space="preserve"> за </w:t>
      </w:r>
      <w:r w:rsidRPr="00C65397">
        <w:rPr>
          <w:rFonts w:ascii="Arial" w:eastAsia="Times New Roman" w:hAnsi="Arial" w:cs="Arial"/>
        </w:rPr>
        <w:t xml:space="preserve">вршење стручног надзора на </w:t>
      </w:r>
      <w:r w:rsidR="009654CC">
        <w:rPr>
          <w:rFonts w:ascii="Arial" w:hAnsi="Arial" w:cs="Arial"/>
          <w:bCs/>
        </w:rPr>
        <w:t xml:space="preserve">изградњи </w:t>
      </w:r>
      <w:r w:rsidR="004238E6">
        <w:rPr>
          <w:rFonts w:ascii="Arial" w:hAnsi="Arial" w:cs="Arial"/>
          <w:bCs/>
        </w:rPr>
        <w:t>примарне дистрибутивне мреже водовода за насеље Брзан, општина Баточина</w:t>
      </w:r>
      <w:r w:rsidR="00962C91">
        <w:rPr>
          <w:rFonts w:ascii="Arial" w:hAnsi="Arial" w:cs="Arial"/>
          <w:bCs/>
        </w:rPr>
        <w:t>.</w:t>
      </w:r>
    </w:p>
    <w:p w:rsidR="00C65397" w:rsidRDefault="00C65397" w:rsidP="00962C91">
      <w:pPr>
        <w:tabs>
          <w:tab w:val="left" w:pos="720"/>
        </w:tabs>
        <w:autoSpaceDE w:val="0"/>
        <w:jc w:val="both"/>
        <w:rPr>
          <w:rFonts w:ascii="Arial" w:hAnsi="Arial" w:cs="Arial"/>
          <w:lang w:val="ru-RU"/>
        </w:rPr>
      </w:pPr>
      <w:r w:rsidRPr="00C65397">
        <w:rPr>
          <w:rFonts w:ascii="Arial" w:hAnsi="Arial" w:cs="Arial"/>
          <w:lang w:val="ru-RU"/>
        </w:rPr>
        <w:t xml:space="preserve">   </w:t>
      </w:r>
      <w:r w:rsidR="009E47AA">
        <w:rPr>
          <w:rFonts w:ascii="Arial" w:hAnsi="Arial" w:cs="Arial"/>
          <w:lang w:val="ru-RU"/>
        </w:rPr>
        <w:tab/>
      </w:r>
      <w:r w:rsidRPr="00C65397">
        <w:rPr>
          <w:rFonts w:ascii="Arial" w:hAnsi="Arial" w:cs="Arial"/>
          <w:lang w:val="ru-RU"/>
        </w:rPr>
        <w:t xml:space="preserve">Понуда </w:t>
      </w:r>
      <w:r w:rsidRPr="00C65397">
        <w:rPr>
          <w:rFonts w:ascii="Arial" w:hAnsi="Arial" w:cs="Arial"/>
        </w:rPr>
        <w:t>И</w:t>
      </w:r>
      <w:r w:rsidR="00962C91">
        <w:rPr>
          <w:rFonts w:ascii="Arial" w:hAnsi="Arial" w:cs="Arial"/>
          <w:lang w:val="ru-RU"/>
        </w:rPr>
        <w:t>звршиоца из прет</w:t>
      </w:r>
      <w:r w:rsidRPr="00C65397">
        <w:rPr>
          <w:rFonts w:ascii="Arial" w:hAnsi="Arial" w:cs="Arial"/>
          <w:lang w:val="ru-RU"/>
        </w:rPr>
        <w:t xml:space="preserve">ходног става је </w:t>
      </w:r>
      <w:r w:rsidRPr="00C65397">
        <w:rPr>
          <w:rFonts w:ascii="Arial" w:hAnsi="Arial" w:cs="Arial"/>
          <w:lang w:val="sr-Cyrl-CS"/>
        </w:rPr>
        <w:t xml:space="preserve">саставни део </w:t>
      </w:r>
      <w:r w:rsidRPr="00C65397">
        <w:rPr>
          <w:rFonts w:ascii="Arial" w:hAnsi="Arial" w:cs="Arial"/>
        </w:rPr>
        <w:t>овог у</w:t>
      </w:r>
      <w:r w:rsidRPr="00C65397">
        <w:rPr>
          <w:rFonts w:ascii="Arial" w:hAnsi="Arial" w:cs="Arial"/>
          <w:lang w:val="sr-Cyrl-CS"/>
        </w:rPr>
        <w:t>говора</w:t>
      </w:r>
      <w:r w:rsidRPr="00C65397">
        <w:rPr>
          <w:rFonts w:ascii="Arial" w:hAnsi="Arial" w:cs="Arial"/>
          <w:lang w:val="ru-RU"/>
        </w:rPr>
        <w:t>.</w:t>
      </w:r>
    </w:p>
    <w:p w:rsidR="00C65397" w:rsidRDefault="00C65397" w:rsidP="00C65397">
      <w:pPr>
        <w:jc w:val="both"/>
        <w:rPr>
          <w:rFonts w:ascii="Arial" w:hAnsi="Arial" w:cs="Arial"/>
        </w:rPr>
      </w:pPr>
    </w:p>
    <w:p w:rsidR="00C96A16" w:rsidRDefault="00C96A16" w:rsidP="00C65397">
      <w:pPr>
        <w:jc w:val="both"/>
        <w:rPr>
          <w:rFonts w:ascii="Arial" w:hAnsi="Arial" w:cs="Arial"/>
        </w:rPr>
      </w:pPr>
    </w:p>
    <w:p w:rsidR="00C96A16" w:rsidRDefault="00C96A16" w:rsidP="00C65397">
      <w:pPr>
        <w:jc w:val="both"/>
        <w:rPr>
          <w:rFonts w:ascii="Arial" w:hAnsi="Arial" w:cs="Arial"/>
        </w:rPr>
      </w:pPr>
    </w:p>
    <w:p w:rsidR="00C96A16" w:rsidRPr="00C96A16" w:rsidRDefault="00C96A16" w:rsidP="00C65397">
      <w:pPr>
        <w:jc w:val="both"/>
        <w:rPr>
          <w:rFonts w:ascii="Arial" w:hAnsi="Arial" w:cs="Arial"/>
        </w:rPr>
      </w:pPr>
    </w:p>
    <w:p w:rsidR="00C65397" w:rsidRPr="006A7FB3" w:rsidRDefault="00C65397" w:rsidP="00C65397">
      <w:pPr>
        <w:jc w:val="center"/>
        <w:rPr>
          <w:rFonts w:ascii="Arial" w:hAnsi="Arial" w:cs="Arial"/>
          <w:b/>
        </w:rPr>
      </w:pPr>
      <w:r w:rsidRPr="006A7FB3">
        <w:rPr>
          <w:rFonts w:ascii="Arial" w:hAnsi="Arial" w:cs="Arial"/>
          <w:b/>
        </w:rPr>
        <w:lastRenderedPageBreak/>
        <w:t>Члан 2.</w:t>
      </w:r>
    </w:p>
    <w:p w:rsidR="00C65397" w:rsidRPr="00C65397" w:rsidRDefault="00C65397" w:rsidP="00C65397">
      <w:pPr>
        <w:jc w:val="center"/>
        <w:rPr>
          <w:rFonts w:ascii="Arial" w:hAnsi="Arial" w:cs="Arial"/>
        </w:rPr>
      </w:pPr>
    </w:p>
    <w:p w:rsidR="00A85652" w:rsidRDefault="00C65397" w:rsidP="00962C91">
      <w:pPr>
        <w:jc w:val="both"/>
        <w:rPr>
          <w:rFonts w:ascii="Arial" w:hAnsi="Arial" w:cs="Arial"/>
          <w:bCs/>
          <w:lang w:val="sr-Cyrl-CS"/>
        </w:rPr>
      </w:pPr>
      <w:r w:rsidRPr="00C65397">
        <w:rPr>
          <w:rFonts w:ascii="Arial" w:hAnsi="Arial" w:cs="Arial"/>
        </w:rPr>
        <w:t xml:space="preserve">   </w:t>
      </w:r>
      <w:r w:rsidR="00962C91">
        <w:rPr>
          <w:rFonts w:ascii="Arial" w:hAnsi="Arial" w:cs="Arial"/>
        </w:rPr>
        <w:tab/>
      </w:r>
      <w:r w:rsidRPr="00C65397">
        <w:rPr>
          <w:rFonts w:ascii="Arial" w:hAnsi="Arial" w:cs="Arial"/>
        </w:rPr>
        <w:t>Извршилац се обавезује да за потребе Наручиоца, у свему према одредбама овог уговора,</w:t>
      </w:r>
      <w:r w:rsidR="007D1071">
        <w:rPr>
          <w:rFonts w:ascii="Arial" w:hAnsi="Arial" w:cs="Arial"/>
        </w:rPr>
        <w:t xml:space="preserve"> понуде Извршиоца из. чл. 1. </w:t>
      </w:r>
      <w:r w:rsidR="007D1071">
        <w:rPr>
          <w:rFonts w:ascii="Arial" w:hAnsi="Arial" w:cs="Arial"/>
          <w:lang w:val="sr-Cyrl-CS"/>
        </w:rPr>
        <w:t>с</w:t>
      </w:r>
      <w:r w:rsidR="007D1071">
        <w:rPr>
          <w:rFonts w:ascii="Arial" w:hAnsi="Arial" w:cs="Arial"/>
        </w:rPr>
        <w:t>т</w:t>
      </w:r>
      <w:r w:rsidR="007D1071">
        <w:rPr>
          <w:rFonts w:ascii="Arial" w:hAnsi="Arial" w:cs="Arial"/>
          <w:lang w:val="sr-Cyrl-CS"/>
        </w:rPr>
        <w:t>.</w:t>
      </w:r>
      <w:r w:rsidRPr="00C65397">
        <w:rPr>
          <w:rFonts w:ascii="Arial" w:hAnsi="Arial" w:cs="Arial"/>
        </w:rPr>
        <w:t xml:space="preserve"> 2. овог уговора и конкурсне документације из поступка јавне набавке из чл. 1. ст. 1. уговора, </w:t>
      </w:r>
      <w:r w:rsidRPr="00C65397">
        <w:rPr>
          <w:rFonts w:ascii="Arial" w:eastAsia="Times New Roman" w:hAnsi="Arial" w:cs="Arial"/>
        </w:rPr>
        <w:t xml:space="preserve">врши стручни надзор над извођењем радова на </w:t>
      </w:r>
      <w:r w:rsidR="009654CC">
        <w:rPr>
          <w:rFonts w:ascii="Arial" w:hAnsi="Arial" w:cs="Arial"/>
          <w:bCs/>
        </w:rPr>
        <w:t xml:space="preserve">изградњи </w:t>
      </w:r>
      <w:r w:rsidR="004238E6">
        <w:rPr>
          <w:rFonts w:ascii="Arial" w:hAnsi="Arial" w:cs="Arial"/>
          <w:bCs/>
        </w:rPr>
        <w:t>примарне дистрибутивне мреже водовода за насеље Брзан, општина Баточина</w:t>
      </w:r>
      <w:r w:rsidR="0035684D">
        <w:rPr>
          <w:rFonts w:ascii="Arial" w:hAnsi="Arial" w:cs="Arial"/>
          <w:bCs/>
          <w:lang w:val="sr-Cyrl-CS"/>
        </w:rPr>
        <w:t>.</w:t>
      </w:r>
    </w:p>
    <w:p w:rsidR="00C96A16" w:rsidRPr="00A85652" w:rsidRDefault="00C96A16" w:rsidP="00962C91">
      <w:pPr>
        <w:jc w:val="both"/>
        <w:rPr>
          <w:rFonts w:ascii="Arial" w:hAnsi="Arial" w:cs="Arial"/>
          <w:lang w:val="sr-Cyrl-CS"/>
        </w:rPr>
      </w:pPr>
    </w:p>
    <w:p w:rsidR="00C65397" w:rsidRPr="006A7FB3" w:rsidRDefault="00C65397" w:rsidP="00962C91">
      <w:pPr>
        <w:jc w:val="center"/>
        <w:rPr>
          <w:rFonts w:ascii="Arial" w:hAnsi="Arial" w:cs="Arial"/>
          <w:b/>
        </w:rPr>
      </w:pPr>
      <w:r w:rsidRPr="006A7FB3">
        <w:rPr>
          <w:rFonts w:ascii="Arial" w:hAnsi="Arial" w:cs="Arial"/>
          <w:b/>
        </w:rPr>
        <w:t>Члан 3.</w:t>
      </w:r>
    </w:p>
    <w:p w:rsidR="00C65397" w:rsidRPr="00C65397" w:rsidRDefault="00C65397" w:rsidP="00C65397">
      <w:pPr>
        <w:jc w:val="center"/>
        <w:rPr>
          <w:rFonts w:ascii="Arial" w:hAnsi="Arial" w:cs="Arial"/>
          <w:bCs/>
          <w:iCs/>
        </w:rPr>
      </w:pPr>
    </w:p>
    <w:p w:rsidR="00C65397" w:rsidRPr="00C65397" w:rsidRDefault="00C65397" w:rsidP="00C65397">
      <w:pPr>
        <w:jc w:val="both"/>
        <w:rPr>
          <w:rFonts w:ascii="Arial" w:hAnsi="Arial" w:cs="Arial"/>
          <w:lang w:val="sr-Cyrl-CS"/>
        </w:rPr>
      </w:pPr>
      <w:r w:rsidRPr="00C65397">
        <w:rPr>
          <w:rFonts w:ascii="Arial" w:hAnsi="Arial" w:cs="Arial"/>
          <w:bCs/>
          <w:iCs/>
          <w:lang w:val="sr-Cyrl-CS"/>
        </w:rPr>
        <w:t xml:space="preserve">   </w:t>
      </w:r>
      <w:r w:rsidR="00962C91">
        <w:rPr>
          <w:rFonts w:ascii="Arial" w:hAnsi="Arial" w:cs="Arial"/>
          <w:bCs/>
          <w:iCs/>
          <w:lang w:val="sr-Cyrl-CS"/>
        </w:rPr>
        <w:tab/>
      </w:r>
      <w:r w:rsidRPr="00C65397">
        <w:rPr>
          <w:rFonts w:ascii="Arial" w:hAnsi="Arial" w:cs="Arial"/>
          <w:bCs/>
          <w:iCs/>
          <w:lang w:val="sr-Cyrl-CS"/>
        </w:rPr>
        <w:t xml:space="preserve">Наручилац ће пре почетка вршења стручног надзора, Извршиоцу доставити </w:t>
      </w:r>
      <w:r w:rsidRPr="00C65397">
        <w:rPr>
          <w:rFonts w:ascii="Arial" w:hAnsi="Arial" w:cs="Arial"/>
          <w:bCs/>
          <w:iCs/>
        </w:rPr>
        <w:t>у</w:t>
      </w:r>
      <w:r w:rsidRPr="00C65397">
        <w:rPr>
          <w:rFonts w:ascii="Arial" w:hAnsi="Arial" w:cs="Arial"/>
          <w:bCs/>
          <w:iCs/>
          <w:lang w:val="sr-Cyrl-CS"/>
        </w:rPr>
        <w:t xml:space="preserve">говор са извођачем радова о извођењу радова </w:t>
      </w:r>
      <w:r w:rsidRPr="00C65397">
        <w:rPr>
          <w:rFonts w:ascii="Arial" w:hAnsi="Arial" w:cs="Arial"/>
          <w:bCs/>
          <w:iCs/>
        </w:rPr>
        <w:t>над којима се врши стручни надзор,</w:t>
      </w:r>
      <w:r w:rsidRPr="00C65397">
        <w:rPr>
          <w:rFonts w:ascii="Arial" w:hAnsi="Arial" w:cs="Arial"/>
          <w:bCs/>
          <w:iCs/>
          <w:lang w:val="sr-Cyrl-CS"/>
        </w:rPr>
        <w:t xml:space="preserve"> </w:t>
      </w:r>
      <w:r w:rsidRPr="00C65397">
        <w:rPr>
          <w:rFonts w:ascii="Arial" w:hAnsi="Arial" w:cs="Arial"/>
          <w:bCs/>
          <w:iCs/>
        </w:rPr>
        <w:t>као и осталу документацију којом наручилац располаже</w:t>
      </w:r>
      <w:r w:rsidRPr="00C65397">
        <w:rPr>
          <w:rFonts w:ascii="Arial" w:hAnsi="Arial" w:cs="Arial"/>
          <w:lang w:val="sr-Cyrl-CS"/>
        </w:rPr>
        <w:t>.</w:t>
      </w:r>
    </w:p>
    <w:p w:rsidR="00C65397" w:rsidRDefault="00C65397" w:rsidP="00C65397">
      <w:pPr>
        <w:jc w:val="both"/>
        <w:rPr>
          <w:rFonts w:ascii="Arial" w:hAnsi="Arial" w:cs="Arial"/>
        </w:rPr>
      </w:pPr>
      <w:r w:rsidRPr="00C65397">
        <w:rPr>
          <w:rFonts w:ascii="Arial" w:hAnsi="Arial" w:cs="Arial"/>
          <w:lang w:val="sr-Cyrl-CS"/>
        </w:rPr>
        <w:t xml:space="preserve">   </w:t>
      </w:r>
      <w:r w:rsidR="00962C91">
        <w:rPr>
          <w:rFonts w:ascii="Arial" w:hAnsi="Arial" w:cs="Arial"/>
          <w:lang w:val="sr-Cyrl-CS"/>
        </w:rPr>
        <w:tab/>
      </w:r>
      <w:r w:rsidRPr="00C65397">
        <w:rPr>
          <w:rFonts w:ascii="Arial" w:hAnsi="Arial" w:cs="Arial"/>
          <w:lang w:val="sr-Cyrl-CS"/>
        </w:rPr>
        <w:t>Извршилац је дужан да решењем именује лице које је одговорно за вршење стручног надзора приликом извођења радова, које поседује одговарајућу лиценцу</w:t>
      </w:r>
      <w:r w:rsidR="004D311B">
        <w:rPr>
          <w:rFonts w:ascii="Arial" w:hAnsi="Arial" w:cs="Arial"/>
          <w:lang w:val="sr-Cyrl-CS"/>
        </w:rPr>
        <w:t xml:space="preserve"> пројектанта или</w:t>
      </w:r>
      <w:r w:rsidRPr="00C65397">
        <w:rPr>
          <w:rFonts w:ascii="Arial" w:hAnsi="Arial" w:cs="Arial"/>
          <w:lang w:val="sr-Cyrl-CS"/>
        </w:rPr>
        <w:t xml:space="preserve"> одговорног извођача радова, </w:t>
      </w:r>
      <w:r w:rsidRPr="00C65397">
        <w:rPr>
          <w:rFonts w:ascii="Arial" w:hAnsi="Arial" w:cs="Arial"/>
        </w:rPr>
        <w:t>у складу са условима из конкурсне документације из поступка јавне набавке из чл. 1. ст. 1. уговора.</w:t>
      </w:r>
    </w:p>
    <w:p w:rsidR="00DF3F47" w:rsidRPr="00C65397" w:rsidRDefault="00DF3F47" w:rsidP="00C65397">
      <w:pPr>
        <w:jc w:val="both"/>
        <w:rPr>
          <w:rFonts w:ascii="Arial" w:hAnsi="Arial" w:cs="Arial"/>
        </w:rPr>
      </w:pPr>
    </w:p>
    <w:p w:rsidR="00C65397" w:rsidRPr="006A7FB3" w:rsidRDefault="00C65397" w:rsidP="00C65397">
      <w:pPr>
        <w:jc w:val="center"/>
        <w:rPr>
          <w:rFonts w:ascii="Arial" w:hAnsi="Arial" w:cs="Arial"/>
          <w:b/>
        </w:rPr>
      </w:pPr>
      <w:r w:rsidRPr="006A7FB3">
        <w:rPr>
          <w:rFonts w:ascii="Arial" w:hAnsi="Arial" w:cs="Arial"/>
          <w:b/>
        </w:rPr>
        <w:t>Члан 4.</w:t>
      </w:r>
    </w:p>
    <w:p w:rsidR="00C65397" w:rsidRPr="00C65397" w:rsidRDefault="00C65397" w:rsidP="00C65397">
      <w:pPr>
        <w:jc w:val="center"/>
        <w:rPr>
          <w:rFonts w:ascii="Arial" w:hAnsi="Arial" w:cs="Arial"/>
        </w:rPr>
      </w:pPr>
    </w:p>
    <w:p w:rsidR="00C65397" w:rsidRPr="0035684D" w:rsidRDefault="00C65397" w:rsidP="00C65397">
      <w:pPr>
        <w:jc w:val="both"/>
        <w:rPr>
          <w:rFonts w:ascii="Arial" w:eastAsia="Times New Roman" w:hAnsi="Arial" w:cs="Arial"/>
          <w:lang w:val="sr-Cyrl-CS"/>
        </w:rPr>
      </w:pPr>
      <w:r w:rsidRPr="00C65397">
        <w:rPr>
          <w:rFonts w:ascii="Arial" w:hAnsi="Arial" w:cs="Arial"/>
        </w:rPr>
        <w:t xml:space="preserve">   </w:t>
      </w:r>
      <w:r w:rsidR="00962C91">
        <w:rPr>
          <w:rFonts w:ascii="Arial" w:hAnsi="Arial" w:cs="Arial"/>
        </w:rPr>
        <w:tab/>
        <w:t xml:space="preserve">Наручилац се обавезује да Извршиоцу на име накнаде за вршење услуге стручног надзора плати износ од ____ % од укупне вредности </w:t>
      </w:r>
      <w:r w:rsidR="00DF3F47">
        <w:rPr>
          <w:rFonts w:ascii="Arial" w:hAnsi="Arial" w:cs="Arial"/>
        </w:rPr>
        <w:t xml:space="preserve">изведених радова по испостављеним ситуацијама извођача радова на </w:t>
      </w:r>
      <w:r w:rsidR="009654CC">
        <w:rPr>
          <w:rFonts w:ascii="Arial" w:hAnsi="Arial" w:cs="Arial"/>
          <w:bCs/>
        </w:rPr>
        <w:t>изградњи</w:t>
      </w:r>
      <w:r w:rsidR="00A62A0B" w:rsidRPr="00A62A0B">
        <w:rPr>
          <w:rFonts w:ascii="Arial" w:hAnsi="Arial" w:cs="Arial"/>
          <w:bCs/>
        </w:rPr>
        <w:t xml:space="preserve"> </w:t>
      </w:r>
      <w:r w:rsidR="00A62A0B">
        <w:rPr>
          <w:rFonts w:ascii="Arial" w:hAnsi="Arial" w:cs="Arial"/>
          <w:bCs/>
        </w:rPr>
        <w:t>примарне дистрибутивне мреже водовода за насеље Брзан</w:t>
      </w:r>
      <w:r w:rsidR="0035684D">
        <w:rPr>
          <w:rFonts w:ascii="Arial" w:hAnsi="Arial" w:cs="Arial"/>
          <w:bCs/>
          <w:lang w:val="sr-Cyrl-CS"/>
        </w:rPr>
        <w:t>.</w:t>
      </w:r>
    </w:p>
    <w:p w:rsidR="00DF3F47" w:rsidRPr="00DF3F47" w:rsidRDefault="00C65397" w:rsidP="00C65397">
      <w:pPr>
        <w:jc w:val="both"/>
        <w:rPr>
          <w:rFonts w:ascii="Arial" w:eastAsia="Times New Roman" w:hAnsi="Arial" w:cs="Arial"/>
        </w:rPr>
      </w:pPr>
      <w:r w:rsidRPr="00C65397">
        <w:rPr>
          <w:rFonts w:ascii="Arial" w:eastAsia="Times New Roman" w:hAnsi="Arial" w:cs="Arial"/>
        </w:rPr>
        <w:t xml:space="preserve">   </w:t>
      </w:r>
      <w:r w:rsidR="0035684D">
        <w:rPr>
          <w:rFonts w:ascii="Arial" w:eastAsia="Times New Roman" w:hAnsi="Arial" w:cs="Arial"/>
        </w:rPr>
        <w:tab/>
        <w:t>Наплат</w:t>
      </w:r>
      <w:r w:rsidR="0035684D">
        <w:rPr>
          <w:rFonts w:ascii="Arial" w:eastAsia="Times New Roman" w:hAnsi="Arial" w:cs="Arial"/>
          <w:lang w:val="sr-Cyrl-CS"/>
        </w:rPr>
        <w:t>а</w:t>
      </w:r>
      <w:r w:rsidRPr="00C65397">
        <w:rPr>
          <w:rFonts w:ascii="Arial" w:eastAsia="Times New Roman" w:hAnsi="Arial" w:cs="Arial"/>
        </w:rPr>
        <w:t xml:space="preserve"> обављеног посла стручног надзора ће се вршити у динарима, на основу изведених радова и након испостављања ситуације о изведеним радовима од стране извођача радова (привремених и окончане), применом уговореног процента датог у понуди Извршиоца из члана 1. ст. 2. уговора, а који износи ______% </w:t>
      </w:r>
      <w:r w:rsidRPr="00C65397">
        <w:rPr>
          <w:rFonts w:ascii="Arial" w:eastAsia="Times New Roman" w:hAnsi="Arial" w:cs="Arial"/>
          <w:lang w:val="sr-Cyrl-CS"/>
        </w:rPr>
        <w:t>на вредност изведених радова над чијим се извођењем врши</w:t>
      </w:r>
      <w:r w:rsidRPr="00C65397">
        <w:rPr>
          <w:rFonts w:ascii="Arial" w:eastAsia="Times New Roman" w:hAnsi="Arial" w:cs="Arial"/>
        </w:rPr>
        <w:t>о</w:t>
      </w:r>
      <w:r w:rsidRPr="00C65397">
        <w:rPr>
          <w:rFonts w:ascii="Arial" w:eastAsia="Times New Roman" w:hAnsi="Arial" w:cs="Arial"/>
          <w:lang w:val="sr-Cyrl-CS"/>
        </w:rPr>
        <w:t xml:space="preserve"> стручни </w:t>
      </w:r>
      <w:r w:rsidRPr="00C65397">
        <w:rPr>
          <w:rFonts w:ascii="Arial" w:eastAsia="Times New Roman" w:hAnsi="Arial" w:cs="Arial"/>
        </w:rPr>
        <w:t>надзор. Проценат</w:t>
      </w:r>
      <w:r w:rsidRPr="00C65397">
        <w:rPr>
          <w:rFonts w:ascii="Arial" w:eastAsia="Times New Roman" w:hAnsi="Arial" w:cs="Arial"/>
          <w:lang w:val="sr-Cyrl-CS"/>
        </w:rPr>
        <w:t xml:space="preserve"> </w:t>
      </w:r>
      <w:r w:rsidRPr="00C65397">
        <w:rPr>
          <w:rFonts w:ascii="Arial" w:eastAsia="Times New Roman" w:hAnsi="Arial" w:cs="Arial"/>
        </w:rPr>
        <w:t xml:space="preserve"> је</w:t>
      </w:r>
      <w:r w:rsidRPr="00C65397">
        <w:rPr>
          <w:rFonts w:ascii="Arial" w:eastAsia="Times New Roman" w:hAnsi="Arial" w:cs="Arial"/>
          <w:lang w:val="sr-Cyrl-CS"/>
        </w:rPr>
        <w:t xml:space="preserve"> фиксн</w:t>
      </w:r>
      <w:r w:rsidRPr="00C65397">
        <w:rPr>
          <w:rFonts w:ascii="Arial" w:eastAsia="Times New Roman" w:hAnsi="Arial" w:cs="Arial"/>
        </w:rPr>
        <w:t>и</w:t>
      </w:r>
      <w:r w:rsidRPr="00C65397">
        <w:rPr>
          <w:rFonts w:ascii="Arial" w:eastAsia="Times New Roman" w:hAnsi="Arial" w:cs="Arial"/>
          <w:lang w:val="sr-Cyrl-CS"/>
        </w:rPr>
        <w:t xml:space="preserve"> </w:t>
      </w:r>
      <w:r w:rsidRPr="00C65397">
        <w:rPr>
          <w:rFonts w:ascii="Arial" w:eastAsia="Times New Roman" w:hAnsi="Arial" w:cs="Arial"/>
        </w:rPr>
        <w:t>до краја трајања уговора</w:t>
      </w:r>
      <w:r w:rsidRPr="00C65397">
        <w:rPr>
          <w:rFonts w:ascii="Arial" w:eastAsia="Times New Roman" w:hAnsi="Arial" w:cs="Arial"/>
          <w:lang w:val="sr-Cyrl-CS"/>
        </w:rPr>
        <w:t xml:space="preserve"> и не мо</w:t>
      </w:r>
      <w:r w:rsidRPr="00C65397">
        <w:rPr>
          <w:rFonts w:ascii="Arial" w:eastAsia="Times New Roman" w:hAnsi="Arial" w:cs="Arial"/>
        </w:rPr>
        <w:t>же</w:t>
      </w:r>
      <w:r w:rsidRPr="00C65397">
        <w:rPr>
          <w:rFonts w:ascii="Arial" w:eastAsia="Times New Roman" w:hAnsi="Arial" w:cs="Arial"/>
          <w:lang w:val="sr-Cyrl-CS"/>
        </w:rPr>
        <w:t xml:space="preserve"> се мењати услед повећања цене елемената на основу којих </w:t>
      </w:r>
      <w:r w:rsidRPr="00C65397">
        <w:rPr>
          <w:rFonts w:ascii="Arial" w:eastAsia="Times New Roman" w:hAnsi="Arial" w:cs="Arial"/>
        </w:rPr>
        <w:t>је одређен и</w:t>
      </w:r>
      <w:r w:rsidRPr="00C65397">
        <w:rPr>
          <w:rFonts w:ascii="Arial" w:eastAsia="Times New Roman" w:hAnsi="Arial" w:cs="Arial"/>
          <w:lang w:val="sr-Cyrl-CS"/>
        </w:rPr>
        <w:t xml:space="preserve"> </w:t>
      </w:r>
      <w:r w:rsidRPr="00C65397">
        <w:rPr>
          <w:rFonts w:ascii="Arial" w:eastAsia="Times New Roman" w:hAnsi="Arial" w:cs="Arial"/>
        </w:rPr>
        <w:t xml:space="preserve">исти обухвата све трошкове Извршиоца приликом вршења послова стручног надзора. </w:t>
      </w:r>
    </w:p>
    <w:p w:rsidR="00C65397" w:rsidRPr="00143D17" w:rsidRDefault="00C65397" w:rsidP="00C65397">
      <w:pPr>
        <w:jc w:val="both"/>
        <w:rPr>
          <w:rFonts w:ascii="Arial" w:eastAsia="Times New Roman" w:hAnsi="Arial" w:cs="Arial"/>
          <w:lang w:val="sr-Cyrl-CS"/>
        </w:rPr>
      </w:pPr>
      <w:r w:rsidRPr="00C65397">
        <w:rPr>
          <w:rFonts w:ascii="Arial" w:eastAsia="Times New Roman" w:hAnsi="Arial" w:cs="Arial"/>
        </w:rPr>
        <w:t xml:space="preserve">  </w:t>
      </w:r>
      <w:r w:rsidR="006A7FB3">
        <w:rPr>
          <w:rFonts w:ascii="Arial" w:eastAsia="Times New Roman" w:hAnsi="Arial" w:cs="Arial"/>
        </w:rPr>
        <w:tab/>
      </w:r>
      <w:r w:rsidRPr="00C65397">
        <w:rPr>
          <w:rFonts w:ascii="Arial" w:eastAsia="Times New Roman" w:hAnsi="Arial" w:cs="Arial"/>
        </w:rPr>
        <w:t>Плаћање за извршене услуге стручног надзора ће се</w:t>
      </w:r>
      <w:r w:rsidR="00DF3F47">
        <w:rPr>
          <w:rFonts w:ascii="Arial" w:eastAsia="Times New Roman" w:hAnsi="Arial" w:cs="Arial"/>
        </w:rPr>
        <w:t xml:space="preserve"> вршити у року од 45 (четрдесет</w:t>
      </w:r>
      <w:r w:rsidRPr="00C65397">
        <w:rPr>
          <w:rFonts w:ascii="Arial" w:eastAsia="Times New Roman" w:hAnsi="Arial" w:cs="Arial"/>
        </w:rPr>
        <w:t>пет) календарских дана од дана службеног пријема од стране Наручиоца рачуна о изврш</w:t>
      </w:r>
      <w:r w:rsidR="00143D17">
        <w:rPr>
          <w:rFonts w:ascii="Arial" w:eastAsia="Times New Roman" w:hAnsi="Arial" w:cs="Arial"/>
        </w:rPr>
        <w:t>еним услугама стручног надзора</w:t>
      </w:r>
      <w:r w:rsidR="00143D17">
        <w:rPr>
          <w:rFonts w:ascii="Arial" w:eastAsia="Times New Roman" w:hAnsi="Arial" w:cs="Arial"/>
          <w:lang w:val="sr-Cyrl-CS"/>
        </w:rPr>
        <w:t>, уплатом на текући рачун бр: __________________________ .</w:t>
      </w:r>
    </w:p>
    <w:p w:rsidR="00697B15" w:rsidRPr="0035684D" w:rsidRDefault="00C65397" w:rsidP="00C65397">
      <w:pPr>
        <w:jc w:val="both"/>
        <w:rPr>
          <w:rFonts w:ascii="Arial" w:eastAsia="Times New Roman" w:hAnsi="Arial" w:cs="Arial"/>
          <w:lang w:val="sr-Cyrl-CS"/>
        </w:rPr>
      </w:pPr>
      <w:r w:rsidRPr="00C65397">
        <w:rPr>
          <w:rFonts w:ascii="Arial" w:eastAsia="Times New Roman" w:hAnsi="Arial" w:cs="Arial"/>
        </w:rPr>
        <w:t xml:space="preserve">    </w:t>
      </w:r>
      <w:r w:rsidR="006A7FB3">
        <w:rPr>
          <w:rFonts w:ascii="Arial" w:eastAsia="Times New Roman" w:hAnsi="Arial" w:cs="Arial"/>
        </w:rPr>
        <w:tab/>
      </w:r>
      <w:r w:rsidRPr="00C65397">
        <w:rPr>
          <w:rFonts w:ascii="Arial" w:eastAsia="Times New Roman" w:hAnsi="Arial" w:cs="Arial"/>
        </w:rPr>
        <w:t>Док се изводе радови, обавезно је свакодневно присуство Извршиоца на терену, односно лица које врши стручни надзор, од момента увођења извођача у посао до коначне примопредаје радова над којима се врши стручни надзор, као и свакодневно извештавање наручиоц</w:t>
      </w:r>
      <w:r w:rsidR="0035684D">
        <w:rPr>
          <w:rFonts w:ascii="Arial" w:eastAsia="Times New Roman" w:hAnsi="Arial" w:cs="Arial"/>
          <w:lang w:val="sr-Cyrl-CS"/>
        </w:rPr>
        <w:t>а</w:t>
      </w:r>
      <w:r w:rsidRPr="00C65397">
        <w:rPr>
          <w:rFonts w:ascii="Arial" w:eastAsia="Times New Roman" w:hAnsi="Arial" w:cs="Arial"/>
        </w:rPr>
        <w:t xml:space="preserve"> о току извођења радова.</w:t>
      </w:r>
    </w:p>
    <w:p w:rsidR="00697B15" w:rsidRPr="00B60608" w:rsidRDefault="00697B15" w:rsidP="00C65397">
      <w:pPr>
        <w:jc w:val="both"/>
        <w:rPr>
          <w:rFonts w:ascii="Arial" w:hAnsi="Arial" w:cs="Arial"/>
          <w:lang w:val="sr-Cyrl-CS"/>
        </w:rPr>
      </w:pPr>
    </w:p>
    <w:p w:rsidR="00C65397" w:rsidRDefault="00C65397" w:rsidP="00C65397">
      <w:pPr>
        <w:jc w:val="center"/>
        <w:rPr>
          <w:rFonts w:ascii="Arial" w:hAnsi="Arial" w:cs="Arial"/>
          <w:b/>
        </w:rPr>
      </w:pPr>
      <w:r w:rsidRPr="006A7FB3">
        <w:rPr>
          <w:rFonts w:ascii="Arial" w:hAnsi="Arial" w:cs="Arial"/>
          <w:b/>
        </w:rPr>
        <w:t>Члан 5.</w:t>
      </w:r>
    </w:p>
    <w:p w:rsidR="00C65397" w:rsidRPr="0035684D" w:rsidRDefault="00C65397" w:rsidP="0035684D">
      <w:pPr>
        <w:rPr>
          <w:rFonts w:ascii="Arial" w:hAnsi="Arial" w:cs="Arial"/>
          <w:b/>
          <w:lang w:val="sr-Cyrl-CS"/>
        </w:rPr>
      </w:pPr>
    </w:p>
    <w:p w:rsidR="00C65397" w:rsidRP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Pr="00C65397">
        <w:rPr>
          <w:rFonts w:ascii="Arial" w:hAnsi="Arial" w:cs="Arial"/>
        </w:rPr>
        <w:t>Вршење стручног надзора</w:t>
      </w:r>
      <w:r w:rsidRPr="00C65397">
        <w:rPr>
          <w:rFonts w:ascii="Arial" w:hAnsi="Arial" w:cs="Arial"/>
          <w:lang w:val="sr-Cyrl-CS"/>
        </w:rPr>
        <w:t xml:space="preserve"> обухвата </w:t>
      </w:r>
      <w:r w:rsidRPr="00C65397">
        <w:rPr>
          <w:rFonts w:ascii="Arial" w:hAnsi="Arial" w:cs="Arial"/>
        </w:rPr>
        <w:t>контролу испуњавања уговорених обавеза Извођача радова према Наручиоцу и предузимање одговарајућих мера за реализацију тих обавеза, а посебно обухвата</w:t>
      </w:r>
      <w:r w:rsidRPr="00C65397">
        <w:rPr>
          <w:rFonts w:ascii="Arial" w:hAnsi="Arial" w:cs="Arial"/>
          <w:lang w:val="sr-Cyrl-CS"/>
        </w:rPr>
        <w:t>:</w:t>
      </w:r>
    </w:p>
    <w:p w:rsidR="00C65397" w:rsidRPr="006A7FB3" w:rsidRDefault="00C65397" w:rsidP="006A7FB3">
      <w:pPr>
        <w:widowControl w:val="0"/>
        <w:numPr>
          <w:ilvl w:val="0"/>
          <w:numId w:val="2"/>
        </w:numPr>
        <w:ind w:left="432" w:hanging="432"/>
        <w:jc w:val="both"/>
        <w:rPr>
          <w:rFonts w:ascii="Arial" w:hAnsi="Arial" w:cs="Arial"/>
          <w:lang w:val="sr-Cyrl-CS"/>
        </w:rPr>
      </w:pPr>
      <w:r w:rsidRPr="00C65397">
        <w:rPr>
          <w:rFonts w:ascii="Arial" w:hAnsi="Arial" w:cs="Arial"/>
          <w:lang w:val="sr-Cyrl-CS"/>
        </w:rPr>
        <w:t>Контролу да ли се радови изводе према датој понуди и у складу са закљученим уговором са</w:t>
      </w:r>
      <w:r w:rsidR="006A7FB3">
        <w:rPr>
          <w:rFonts w:ascii="Arial" w:hAnsi="Arial" w:cs="Arial"/>
          <w:lang w:val="sr-Cyrl-CS"/>
        </w:rPr>
        <w:t xml:space="preserve"> </w:t>
      </w:r>
      <w:r w:rsidRPr="006A7FB3">
        <w:rPr>
          <w:rFonts w:ascii="Arial" w:hAnsi="Arial" w:cs="Arial"/>
          <w:lang w:val="sr-Cyrl-CS"/>
        </w:rPr>
        <w:t>извођачем радова;</w:t>
      </w:r>
    </w:p>
    <w:p w:rsidR="00C65397" w:rsidRPr="006A7FB3" w:rsidRDefault="00C65397" w:rsidP="00C65397">
      <w:pPr>
        <w:widowControl w:val="0"/>
        <w:numPr>
          <w:ilvl w:val="0"/>
          <w:numId w:val="2"/>
        </w:numPr>
        <w:ind w:left="432" w:hanging="432"/>
        <w:jc w:val="both"/>
        <w:rPr>
          <w:rFonts w:ascii="Arial" w:hAnsi="Arial" w:cs="Arial"/>
        </w:rPr>
      </w:pPr>
      <w:r w:rsidRPr="006A7FB3">
        <w:rPr>
          <w:rFonts w:ascii="Arial" w:hAnsi="Arial" w:cs="Arial"/>
          <w:lang w:val="sr-Cyrl-CS"/>
        </w:rPr>
        <w:lastRenderedPageBreak/>
        <w:t>Контролу и проверу квалитета материјала који се користи и извођења свих врста радова и примену</w:t>
      </w:r>
      <w:r w:rsidR="006A7FB3">
        <w:rPr>
          <w:rFonts w:ascii="Arial" w:hAnsi="Arial" w:cs="Arial"/>
          <w:lang w:val="sr-Cyrl-CS"/>
        </w:rPr>
        <w:t xml:space="preserve"> </w:t>
      </w:r>
      <w:r w:rsidRPr="006A7FB3">
        <w:rPr>
          <w:rFonts w:ascii="Arial" w:hAnsi="Arial" w:cs="Arial"/>
          <w:lang w:val="sr-Cyrl-CS"/>
        </w:rPr>
        <w:t>прописа, стандарда и техничких норматива;</w:t>
      </w:r>
    </w:p>
    <w:p w:rsidR="00C65397" w:rsidRPr="006A7FB3" w:rsidRDefault="00C65397" w:rsidP="00C65397">
      <w:pPr>
        <w:widowControl w:val="0"/>
        <w:numPr>
          <w:ilvl w:val="0"/>
          <w:numId w:val="2"/>
        </w:numPr>
        <w:ind w:left="432" w:hanging="432"/>
        <w:jc w:val="both"/>
        <w:rPr>
          <w:rFonts w:ascii="Arial" w:hAnsi="Arial" w:cs="Arial"/>
        </w:rPr>
      </w:pPr>
      <w:r w:rsidRPr="006A7FB3">
        <w:rPr>
          <w:rFonts w:ascii="Arial" w:hAnsi="Arial" w:cs="Arial"/>
        </w:rPr>
        <w:t>Одржавање уговорених рокова, односно контролу да ли се радови изводе према уговореној</w:t>
      </w:r>
      <w:r w:rsidR="006A7FB3">
        <w:rPr>
          <w:rFonts w:ascii="Arial" w:hAnsi="Arial" w:cs="Arial"/>
        </w:rPr>
        <w:t xml:space="preserve"> </w:t>
      </w:r>
      <w:r w:rsidRPr="006A7FB3">
        <w:rPr>
          <w:rFonts w:ascii="Arial" w:hAnsi="Arial" w:cs="Arial"/>
        </w:rPr>
        <w:t>динамици о чему ће Извршилац благовремено обавештавати Наручиоца;</w:t>
      </w:r>
    </w:p>
    <w:p w:rsidR="00C65397" w:rsidRPr="00C65397" w:rsidRDefault="00C65397" w:rsidP="00C65397">
      <w:pPr>
        <w:widowControl w:val="0"/>
        <w:numPr>
          <w:ilvl w:val="0"/>
          <w:numId w:val="2"/>
        </w:numPr>
        <w:ind w:left="432" w:hanging="432"/>
        <w:jc w:val="both"/>
        <w:rPr>
          <w:rFonts w:ascii="Arial" w:hAnsi="Arial" w:cs="Arial"/>
        </w:rPr>
      </w:pPr>
      <w:r w:rsidRPr="00C65397">
        <w:rPr>
          <w:rFonts w:ascii="Arial" w:hAnsi="Arial" w:cs="Arial"/>
          <w:lang w:val="sr-Cyrl-CS"/>
        </w:rPr>
        <w:t xml:space="preserve">Давање упутства извођачу радова; </w:t>
      </w:r>
    </w:p>
    <w:p w:rsidR="00C65397" w:rsidRPr="006A7FB3" w:rsidRDefault="00C65397" w:rsidP="00C65397">
      <w:pPr>
        <w:widowControl w:val="0"/>
        <w:numPr>
          <w:ilvl w:val="0"/>
          <w:numId w:val="2"/>
        </w:numPr>
        <w:ind w:left="432" w:hanging="432"/>
        <w:jc w:val="both"/>
        <w:rPr>
          <w:rFonts w:ascii="Arial" w:hAnsi="Arial" w:cs="Arial"/>
        </w:rPr>
      </w:pPr>
      <w:r w:rsidRPr="006A7FB3">
        <w:rPr>
          <w:rFonts w:ascii="Arial" w:hAnsi="Arial" w:cs="Arial"/>
          <w:lang w:val="sr-Cyrl-CS"/>
        </w:rPr>
        <w:t>Обезбеђивање детаља, технолошких и организационих решења за извођење радова и решавање</w:t>
      </w:r>
      <w:r w:rsidR="006A7FB3">
        <w:rPr>
          <w:rFonts w:ascii="Arial" w:hAnsi="Arial" w:cs="Arial"/>
          <w:lang w:val="sr-Cyrl-CS"/>
        </w:rPr>
        <w:t xml:space="preserve"> </w:t>
      </w:r>
      <w:r w:rsidRPr="006A7FB3">
        <w:rPr>
          <w:rFonts w:ascii="Arial" w:hAnsi="Arial" w:cs="Arial"/>
          <w:lang w:val="sr-Cyrl-CS"/>
        </w:rPr>
        <w:t>других питања која се појаве у току извођења радова;</w:t>
      </w:r>
    </w:p>
    <w:p w:rsidR="00C65397" w:rsidRPr="006A7FB3" w:rsidRDefault="00C65397" w:rsidP="00C65397">
      <w:pPr>
        <w:widowControl w:val="0"/>
        <w:numPr>
          <w:ilvl w:val="0"/>
          <w:numId w:val="2"/>
        </w:numPr>
        <w:ind w:left="432" w:hanging="432"/>
        <w:jc w:val="both"/>
        <w:rPr>
          <w:rFonts w:ascii="Arial" w:hAnsi="Arial" w:cs="Arial"/>
        </w:rPr>
      </w:pPr>
      <w:r w:rsidRPr="006A7FB3">
        <w:rPr>
          <w:rFonts w:ascii="Arial" w:hAnsi="Arial" w:cs="Arial"/>
        </w:rPr>
        <w:t>Контролу трошења средстава по намени, динамици и висини, а нарочито к</w:t>
      </w:r>
      <w:r w:rsidR="00A62A0B">
        <w:rPr>
          <w:rFonts w:ascii="Arial" w:hAnsi="Arial" w:cs="Arial"/>
          <w:lang w:val="sr-Cyrl-CS"/>
        </w:rPr>
        <w:t>о</w:t>
      </w:r>
      <w:r w:rsidRPr="006A7FB3">
        <w:rPr>
          <w:rFonts w:ascii="Arial" w:hAnsi="Arial" w:cs="Arial"/>
        </w:rPr>
        <w:t>нтролу предмера</w:t>
      </w:r>
      <w:r w:rsidR="006A7FB3">
        <w:rPr>
          <w:rFonts w:ascii="Arial" w:hAnsi="Arial" w:cs="Arial"/>
        </w:rPr>
        <w:t xml:space="preserve"> </w:t>
      </w:r>
      <w:r w:rsidRPr="006A7FB3">
        <w:rPr>
          <w:rFonts w:ascii="Arial" w:hAnsi="Arial" w:cs="Arial"/>
        </w:rPr>
        <w:t>грађевинске књиге, ситуација, обрачуна вишкова радова, непредвиђених</w:t>
      </w:r>
      <w:r w:rsidR="006A7FB3">
        <w:rPr>
          <w:rFonts w:ascii="Arial" w:hAnsi="Arial" w:cs="Arial"/>
        </w:rPr>
        <w:t xml:space="preserve"> и накнадних радова;</w:t>
      </w:r>
    </w:p>
    <w:p w:rsidR="00C65397" w:rsidRPr="00C65397" w:rsidRDefault="00C65397" w:rsidP="00C65397">
      <w:pPr>
        <w:widowControl w:val="0"/>
        <w:numPr>
          <w:ilvl w:val="0"/>
          <w:numId w:val="2"/>
        </w:numPr>
        <w:ind w:left="432" w:hanging="432"/>
        <w:jc w:val="both"/>
        <w:rPr>
          <w:rFonts w:ascii="Arial" w:hAnsi="Arial" w:cs="Arial"/>
        </w:rPr>
      </w:pPr>
      <w:r w:rsidRPr="00C65397">
        <w:rPr>
          <w:rFonts w:ascii="Arial" w:hAnsi="Arial" w:cs="Arial"/>
        </w:rPr>
        <w:t>Контролу уношења података у грађевински дневник;</w:t>
      </w:r>
    </w:p>
    <w:p w:rsidR="00C65397" w:rsidRPr="00C65397" w:rsidRDefault="00C65397" w:rsidP="00C65397">
      <w:pPr>
        <w:widowControl w:val="0"/>
        <w:numPr>
          <w:ilvl w:val="0"/>
          <w:numId w:val="2"/>
        </w:numPr>
        <w:ind w:left="432" w:hanging="432"/>
        <w:jc w:val="both"/>
        <w:rPr>
          <w:rFonts w:ascii="Arial" w:hAnsi="Arial" w:cs="Arial"/>
        </w:rPr>
      </w:pPr>
      <w:r w:rsidRPr="00C65397">
        <w:rPr>
          <w:rFonts w:ascii="Arial" w:hAnsi="Arial" w:cs="Arial"/>
        </w:rPr>
        <w:t>Оверавање ситација;</w:t>
      </w:r>
    </w:p>
    <w:p w:rsidR="00C65397" w:rsidRDefault="00C65397" w:rsidP="00C65397">
      <w:pPr>
        <w:widowControl w:val="0"/>
        <w:numPr>
          <w:ilvl w:val="0"/>
          <w:numId w:val="2"/>
        </w:numPr>
        <w:ind w:left="432" w:hanging="432"/>
        <w:jc w:val="both"/>
        <w:rPr>
          <w:rFonts w:ascii="Arial" w:hAnsi="Arial" w:cs="Arial"/>
        </w:rPr>
      </w:pPr>
      <w:r w:rsidRPr="00C65397">
        <w:rPr>
          <w:rFonts w:ascii="Arial" w:hAnsi="Arial" w:cs="Arial"/>
        </w:rPr>
        <w:t>Израду извештаја и анализа;</w:t>
      </w:r>
    </w:p>
    <w:p w:rsidR="00E42D61" w:rsidRPr="00E42D61" w:rsidRDefault="00E42D61" w:rsidP="00E42D61">
      <w:pPr>
        <w:widowControl w:val="0"/>
        <w:numPr>
          <w:ilvl w:val="0"/>
          <w:numId w:val="2"/>
        </w:numPr>
        <w:ind w:left="432" w:hanging="432"/>
        <w:jc w:val="both"/>
        <w:rPr>
          <w:rFonts w:ascii="Arial" w:hAnsi="Arial" w:cs="Arial"/>
        </w:rPr>
      </w:pPr>
      <w:r>
        <w:rPr>
          <w:rFonts w:ascii="Arial" w:hAnsi="Arial" w:cs="Arial"/>
        </w:rPr>
        <w:t>Д</w:t>
      </w:r>
      <w:r w:rsidRPr="00E42D61">
        <w:rPr>
          <w:rFonts w:ascii="Arial" w:hAnsi="Arial" w:cs="Arial"/>
        </w:rPr>
        <w:t>оставља</w:t>
      </w:r>
      <w:r>
        <w:rPr>
          <w:rFonts w:ascii="Arial" w:hAnsi="Arial" w:cs="Arial"/>
        </w:rPr>
        <w:t>ње недељних извештаја</w:t>
      </w:r>
      <w:r w:rsidRPr="00E42D61">
        <w:rPr>
          <w:rFonts w:ascii="Arial" w:hAnsi="Arial" w:cs="Arial"/>
        </w:rPr>
        <w:t xml:space="preserve"> о току реализације предмета уговора о извођењу радова, на обрасцу који ће му бити достављен од Канцеларије</w:t>
      </w:r>
      <w:r>
        <w:rPr>
          <w:rFonts w:ascii="Arial" w:hAnsi="Arial" w:cs="Arial"/>
        </w:rPr>
        <w:t xml:space="preserve"> за управљање јавним улагањима</w:t>
      </w:r>
      <w:r w:rsidRPr="00E42D61">
        <w:rPr>
          <w:rFonts w:ascii="Arial" w:hAnsi="Arial" w:cs="Arial"/>
        </w:rPr>
        <w:t>;</w:t>
      </w:r>
    </w:p>
    <w:p w:rsidR="00C65397" w:rsidRPr="006A7FB3" w:rsidRDefault="00C65397" w:rsidP="006A7FB3">
      <w:pPr>
        <w:widowControl w:val="0"/>
        <w:numPr>
          <w:ilvl w:val="0"/>
          <w:numId w:val="2"/>
        </w:numPr>
        <w:ind w:left="432" w:hanging="432"/>
        <w:jc w:val="both"/>
        <w:rPr>
          <w:rFonts w:ascii="Arial" w:hAnsi="Arial" w:cs="Arial"/>
        </w:rPr>
      </w:pPr>
      <w:r w:rsidRPr="00C65397">
        <w:rPr>
          <w:rFonts w:ascii="Arial" w:hAnsi="Arial" w:cs="Arial"/>
        </w:rPr>
        <w:t>Извршилац ће</w:t>
      </w:r>
      <w:r w:rsidR="004D311B">
        <w:rPr>
          <w:rFonts w:ascii="Arial" w:hAnsi="Arial" w:cs="Arial"/>
        </w:rPr>
        <w:t xml:space="preserve"> непосредно</w:t>
      </w:r>
      <w:r w:rsidRPr="00C65397">
        <w:rPr>
          <w:rFonts w:ascii="Arial" w:hAnsi="Arial" w:cs="Arial"/>
        </w:rPr>
        <w:t xml:space="preserve"> учествовати у изради коначног обрачуна и у поступку примопредаје</w:t>
      </w:r>
      <w:r w:rsidR="006A7FB3">
        <w:rPr>
          <w:rFonts w:ascii="Arial" w:hAnsi="Arial" w:cs="Arial"/>
        </w:rPr>
        <w:t xml:space="preserve"> </w:t>
      </w:r>
      <w:r w:rsidRPr="006A7FB3">
        <w:rPr>
          <w:rFonts w:ascii="Arial" w:hAnsi="Arial" w:cs="Arial"/>
        </w:rPr>
        <w:t>изведених радова.</w:t>
      </w:r>
    </w:p>
    <w:p w:rsidR="00C65397" w:rsidRPr="00C65397" w:rsidRDefault="00C65397" w:rsidP="00C65397">
      <w:pPr>
        <w:jc w:val="both"/>
        <w:rPr>
          <w:rFonts w:ascii="Arial" w:hAnsi="Arial" w:cs="Arial"/>
          <w:lang w:val="sr-Cyrl-CS"/>
        </w:rPr>
      </w:pPr>
      <w:r w:rsidRPr="00C65397">
        <w:rPr>
          <w:rFonts w:ascii="Arial" w:hAnsi="Arial" w:cs="Arial"/>
          <w:lang w:val="sr-Cyrl-CS"/>
        </w:rPr>
        <w:t xml:space="preserve">    </w:t>
      </w:r>
      <w:r w:rsidR="006A7FB3">
        <w:rPr>
          <w:rFonts w:ascii="Arial" w:hAnsi="Arial" w:cs="Arial"/>
          <w:lang w:val="sr-Cyrl-CS"/>
        </w:rPr>
        <w:tab/>
      </w:r>
      <w:r w:rsidRPr="00C65397">
        <w:rPr>
          <w:rFonts w:ascii="Arial" w:hAnsi="Arial" w:cs="Arial"/>
          <w:lang w:val="sr-Cyrl-CS"/>
        </w:rPr>
        <w:t xml:space="preserve">Извршилац није овлашћен да, без писмене сагласности Наручиоца, одлучује у име Наручиоца о цени, роковима, начину плаћања, измени материјала који се уграђује и обиму неуговорених радова (накнадни, непредвиђени радови и вишкови радова).        </w:t>
      </w:r>
    </w:p>
    <w:p w:rsidR="006A7FB3" w:rsidRDefault="006A7FB3" w:rsidP="00C65397">
      <w:pPr>
        <w:jc w:val="center"/>
        <w:rPr>
          <w:rFonts w:ascii="Arial" w:hAnsi="Arial" w:cs="Arial"/>
          <w:lang w:val="sr-Cyrl-CS"/>
        </w:rPr>
      </w:pPr>
    </w:p>
    <w:p w:rsidR="00C65397" w:rsidRPr="006A7FB3" w:rsidRDefault="00C65397" w:rsidP="00C65397">
      <w:pPr>
        <w:jc w:val="center"/>
        <w:rPr>
          <w:rFonts w:ascii="Arial" w:hAnsi="Arial" w:cs="Arial"/>
          <w:b/>
          <w:lang w:val="sr-Cyrl-CS"/>
        </w:rPr>
      </w:pPr>
      <w:r w:rsidRPr="006A7FB3">
        <w:rPr>
          <w:rFonts w:ascii="Arial" w:hAnsi="Arial" w:cs="Arial"/>
          <w:b/>
          <w:lang w:val="sr-Cyrl-CS"/>
        </w:rPr>
        <w:t xml:space="preserve">Члан </w:t>
      </w:r>
      <w:r w:rsidRPr="006A7FB3">
        <w:rPr>
          <w:rFonts w:ascii="Arial" w:hAnsi="Arial" w:cs="Arial"/>
          <w:b/>
        </w:rPr>
        <w:t>6</w:t>
      </w:r>
      <w:r w:rsidRPr="006A7FB3">
        <w:rPr>
          <w:rFonts w:ascii="Arial" w:hAnsi="Arial" w:cs="Arial"/>
          <w:b/>
          <w:lang w:val="sr-Cyrl-CS"/>
        </w:rPr>
        <w:t>.</w:t>
      </w:r>
    </w:p>
    <w:p w:rsidR="00C65397" w:rsidRPr="00C65397" w:rsidRDefault="00C65397" w:rsidP="00C65397">
      <w:pPr>
        <w:jc w:val="center"/>
        <w:rPr>
          <w:rFonts w:ascii="Arial" w:hAnsi="Arial" w:cs="Arial"/>
          <w:lang w:val="sr-Cyrl-CS"/>
        </w:rPr>
      </w:pPr>
    </w:p>
    <w:p w:rsidR="00C65397" w:rsidRPr="00C65397" w:rsidRDefault="00C65397" w:rsidP="00C65397">
      <w:pPr>
        <w:jc w:val="both"/>
        <w:rPr>
          <w:rFonts w:ascii="Arial" w:hAnsi="Arial" w:cs="Arial"/>
        </w:rPr>
      </w:pPr>
      <w:r w:rsidRPr="00C65397">
        <w:rPr>
          <w:rFonts w:ascii="Arial" w:hAnsi="Arial" w:cs="Arial"/>
          <w:lang w:val="sr-Cyrl-CS"/>
        </w:rPr>
        <w:t xml:space="preserve">   </w:t>
      </w:r>
      <w:r w:rsidR="006A7FB3">
        <w:rPr>
          <w:rFonts w:ascii="Arial" w:hAnsi="Arial" w:cs="Arial"/>
          <w:lang w:val="sr-Cyrl-CS"/>
        </w:rPr>
        <w:tab/>
      </w:r>
      <w:r w:rsidRPr="00C65397">
        <w:rPr>
          <w:rFonts w:ascii="Arial" w:hAnsi="Arial" w:cs="Arial"/>
          <w:lang w:val="sr-Cyrl-CS"/>
        </w:rPr>
        <w:t xml:space="preserve">Извршилац ће са </w:t>
      </w:r>
      <w:r w:rsidRPr="00C65397">
        <w:rPr>
          <w:rFonts w:ascii="Arial" w:hAnsi="Arial" w:cs="Arial"/>
        </w:rPr>
        <w:t>вршењем</w:t>
      </w:r>
      <w:r w:rsidRPr="00C65397">
        <w:rPr>
          <w:rFonts w:ascii="Arial" w:hAnsi="Arial" w:cs="Arial"/>
          <w:lang w:val="sr-Cyrl-CS"/>
        </w:rPr>
        <w:t xml:space="preserve"> </w:t>
      </w:r>
      <w:r w:rsidRPr="00C65397">
        <w:rPr>
          <w:rFonts w:ascii="Arial" w:hAnsi="Arial" w:cs="Arial"/>
        </w:rPr>
        <w:t>стручног надзора</w:t>
      </w:r>
      <w:r w:rsidR="004D311B">
        <w:rPr>
          <w:rFonts w:ascii="Arial" w:hAnsi="Arial" w:cs="Arial"/>
          <w:lang w:val="sr-Cyrl-CS"/>
        </w:rPr>
        <w:t xml:space="preserve"> отпочети</w:t>
      </w:r>
      <w:r w:rsidRPr="00C65397">
        <w:rPr>
          <w:rFonts w:ascii="Arial" w:hAnsi="Arial" w:cs="Arial"/>
        </w:rPr>
        <w:t xml:space="preserve"> даном</w:t>
      </w:r>
      <w:r w:rsidRPr="00C65397">
        <w:rPr>
          <w:rFonts w:ascii="Arial" w:hAnsi="Arial" w:cs="Arial"/>
          <w:lang w:val="sr-Cyrl-CS"/>
        </w:rPr>
        <w:t xml:space="preserve"> увођења у посао извођача радова </w:t>
      </w:r>
      <w:r w:rsidRPr="00C65397">
        <w:rPr>
          <w:rFonts w:ascii="Arial" w:hAnsi="Arial" w:cs="Arial"/>
        </w:rPr>
        <w:t>од стране Наручиоца</w:t>
      </w:r>
      <w:r w:rsidRPr="00C65397">
        <w:rPr>
          <w:rFonts w:ascii="Arial" w:hAnsi="Arial" w:cs="Arial"/>
          <w:lang w:val="sr-Cyrl-CS"/>
        </w:rPr>
        <w:t xml:space="preserve"> </w:t>
      </w:r>
      <w:r w:rsidRPr="00C65397">
        <w:rPr>
          <w:rFonts w:ascii="Arial" w:hAnsi="Arial" w:cs="Arial"/>
        </w:rPr>
        <w:t>и пријема документације од стране наручиоца, и то</w:t>
      </w:r>
      <w:r w:rsidRPr="00C65397">
        <w:rPr>
          <w:rFonts w:ascii="Arial" w:hAnsi="Arial" w:cs="Arial"/>
          <w:lang w:val="sr-Cyrl-CS"/>
        </w:rPr>
        <w:t>:</w:t>
      </w:r>
    </w:p>
    <w:p w:rsidR="00C65397" w:rsidRPr="006A7FB3" w:rsidRDefault="00C65397" w:rsidP="006A7FB3">
      <w:pPr>
        <w:pStyle w:val="ListParagraph"/>
        <w:numPr>
          <w:ilvl w:val="1"/>
          <w:numId w:val="23"/>
        </w:numPr>
        <w:tabs>
          <w:tab w:val="left" w:pos="450"/>
        </w:tabs>
        <w:ind w:left="450" w:firstLine="0"/>
        <w:jc w:val="both"/>
        <w:rPr>
          <w:rFonts w:ascii="Arial" w:hAnsi="Arial" w:cs="Arial"/>
        </w:rPr>
      </w:pPr>
      <w:r w:rsidRPr="006A7FB3">
        <w:rPr>
          <w:rFonts w:ascii="Arial" w:hAnsi="Arial" w:cs="Arial"/>
        </w:rPr>
        <w:t>налога за вршење стручног надзора;</w:t>
      </w:r>
    </w:p>
    <w:p w:rsidR="00C65397" w:rsidRPr="006A7FB3" w:rsidRDefault="00C65397" w:rsidP="006A7FB3">
      <w:pPr>
        <w:pStyle w:val="ListParagraph"/>
        <w:numPr>
          <w:ilvl w:val="1"/>
          <w:numId w:val="23"/>
        </w:numPr>
        <w:tabs>
          <w:tab w:val="left" w:pos="450"/>
        </w:tabs>
        <w:ind w:left="450" w:firstLine="0"/>
        <w:jc w:val="both"/>
        <w:rPr>
          <w:rFonts w:ascii="Arial" w:hAnsi="Arial" w:cs="Arial"/>
        </w:rPr>
      </w:pPr>
      <w:r w:rsidRPr="006A7FB3">
        <w:rPr>
          <w:rFonts w:ascii="Arial" w:hAnsi="Arial" w:cs="Arial"/>
        </w:rPr>
        <w:t>уговора са извођачем радова;</w:t>
      </w:r>
    </w:p>
    <w:p w:rsidR="00C65397" w:rsidRPr="006A7FB3" w:rsidRDefault="00C65397" w:rsidP="006A7FB3">
      <w:pPr>
        <w:pStyle w:val="ListParagraph"/>
        <w:numPr>
          <w:ilvl w:val="1"/>
          <w:numId w:val="23"/>
        </w:numPr>
        <w:tabs>
          <w:tab w:val="left" w:pos="90"/>
          <w:tab w:val="left" w:pos="360"/>
        </w:tabs>
        <w:ind w:left="90" w:firstLine="360"/>
        <w:jc w:val="both"/>
        <w:rPr>
          <w:rFonts w:ascii="Arial" w:hAnsi="Arial" w:cs="Arial"/>
        </w:rPr>
      </w:pPr>
      <w:r w:rsidRPr="006A7FB3">
        <w:rPr>
          <w:rFonts w:ascii="Arial" w:hAnsi="Arial" w:cs="Arial"/>
        </w:rPr>
        <w:t xml:space="preserve">расположиве техничке документације, односно предмера </w:t>
      </w:r>
      <w:r w:rsidR="006A7FB3" w:rsidRPr="006A7FB3">
        <w:rPr>
          <w:rFonts w:ascii="Arial" w:hAnsi="Arial" w:cs="Arial"/>
        </w:rPr>
        <w:t>и предрачуна за извођење радова.</w:t>
      </w:r>
    </w:p>
    <w:p w:rsidR="00C65397" w:rsidRP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Pr="00C65397">
        <w:rPr>
          <w:rFonts w:ascii="Arial" w:hAnsi="Arial" w:cs="Arial"/>
        </w:rPr>
        <w:t xml:space="preserve">Ако Извршилац </w:t>
      </w:r>
      <w:r w:rsidR="00143D17">
        <w:rPr>
          <w:rFonts w:ascii="Arial" w:hAnsi="Arial" w:cs="Arial"/>
        </w:rPr>
        <w:t>не започне надзор у року из пре</w:t>
      </w:r>
      <w:r w:rsidR="00143D17">
        <w:rPr>
          <w:rFonts w:ascii="Arial" w:hAnsi="Arial" w:cs="Arial"/>
          <w:lang w:val="sr-Cyrl-CS"/>
        </w:rPr>
        <w:t>т</w:t>
      </w:r>
      <w:r w:rsidRPr="00C65397">
        <w:rPr>
          <w:rFonts w:ascii="Arial" w:hAnsi="Arial" w:cs="Arial"/>
        </w:rPr>
        <w:t>ходног става, Наручилац ће му оставити накнадни примерени рок за извршење уговорених обавеза, који неће бити дужи од два дана.</w:t>
      </w:r>
    </w:p>
    <w:p w:rsidR="00C65397" w:rsidRP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Pr="00C65397">
        <w:rPr>
          <w:rFonts w:ascii="Arial" w:hAnsi="Arial" w:cs="Arial"/>
        </w:rPr>
        <w:t>Ако Извршилац ни у накнадном року из става 2. овог члана не започне са пружањем уговорених услуга надзора, Наручилац има право да за сваки дан закашњења по свакој конкретној инвест</w:t>
      </w:r>
      <w:r w:rsidR="00C96A16">
        <w:rPr>
          <w:rFonts w:ascii="Arial" w:hAnsi="Arial" w:cs="Arial"/>
        </w:rPr>
        <w:t>ицији, од Извршиоца наплати 0,5</w:t>
      </w:r>
      <w:r w:rsidRPr="00C65397">
        <w:rPr>
          <w:rFonts w:ascii="Arial" w:hAnsi="Arial" w:cs="Arial"/>
        </w:rPr>
        <w:t xml:space="preserve">% вредности уговора из члана 4. став 1. овог уговора, а не више од 5% или једнострано раскине овај уговор и захтева од Извршиоца накнаду штете до износа из члана 4. став 1. овог уговора. </w:t>
      </w:r>
    </w:p>
    <w:p w:rsidR="00C96A16" w:rsidRPr="00E42D61"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Pr="00C65397">
        <w:rPr>
          <w:rFonts w:ascii="Arial" w:hAnsi="Arial" w:cs="Arial"/>
        </w:rPr>
        <w:t xml:space="preserve"> Уговорну казну из става 3. овог члана, на начин описан у наведеном ставу, Наручилац може примењивати и у случају да Извршилац, односно лице које врши стручни надзор није свакодневно присутно на градилишту и у том случају казна ће се односити за сваки дан одсуства са градилишта лица које врши стручни надзор (0,5 % износа из члана 4. став 1. овог уговора за сваки дан одсуства, а не више од 5 %).</w:t>
      </w:r>
    </w:p>
    <w:p w:rsidR="00C65397" w:rsidRPr="006A7FB3" w:rsidRDefault="00C65397" w:rsidP="00C65397">
      <w:pPr>
        <w:jc w:val="center"/>
        <w:rPr>
          <w:rFonts w:ascii="Arial" w:hAnsi="Arial" w:cs="Arial"/>
          <w:b/>
        </w:rPr>
      </w:pPr>
      <w:r w:rsidRPr="006A7FB3">
        <w:rPr>
          <w:rFonts w:ascii="Arial" w:hAnsi="Arial" w:cs="Arial"/>
          <w:b/>
        </w:rPr>
        <w:lastRenderedPageBreak/>
        <w:t>Члан 7.</w:t>
      </w:r>
    </w:p>
    <w:p w:rsidR="00C65397" w:rsidRPr="00C65397" w:rsidRDefault="00C65397" w:rsidP="00C65397">
      <w:pPr>
        <w:jc w:val="center"/>
        <w:rPr>
          <w:rFonts w:ascii="Arial" w:hAnsi="Arial" w:cs="Arial"/>
        </w:rPr>
      </w:pPr>
    </w:p>
    <w:p w:rsidR="00C65397" w:rsidRPr="00C65397" w:rsidRDefault="00C65397" w:rsidP="00C65397">
      <w:pPr>
        <w:jc w:val="both"/>
        <w:rPr>
          <w:rFonts w:ascii="Arial" w:eastAsia="Times New Roman" w:hAnsi="Arial" w:cs="Arial"/>
        </w:rPr>
      </w:pPr>
      <w:r w:rsidRPr="00C65397">
        <w:rPr>
          <w:rFonts w:ascii="Arial" w:hAnsi="Arial" w:cs="Arial"/>
        </w:rPr>
        <w:t xml:space="preserve">   </w:t>
      </w:r>
      <w:r w:rsidR="006A7FB3">
        <w:rPr>
          <w:rFonts w:ascii="Arial" w:hAnsi="Arial" w:cs="Arial"/>
        </w:rPr>
        <w:tab/>
      </w:r>
      <w:r w:rsidRPr="00C65397">
        <w:rPr>
          <w:rFonts w:ascii="Arial" w:hAnsi="Arial" w:cs="Arial"/>
        </w:rPr>
        <w:t xml:space="preserve">Извршилац </w:t>
      </w:r>
      <w:r w:rsidRPr="00C65397">
        <w:rPr>
          <w:rFonts w:ascii="Arial" w:eastAsia="Times New Roman" w:hAnsi="Arial" w:cs="Arial"/>
        </w:rPr>
        <w:t>је дужан да надзор врши до коначног рока за завршетак радова према уговору о изођењу радова над којима врши стручни надзор.</w:t>
      </w:r>
    </w:p>
    <w:p w:rsidR="006A7FB3" w:rsidRPr="00B60608" w:rsidRDefault="00C65397" w:rsidP="00C65397">
      <w:pPr>
        <w:jc w:val="both"/>
        <w:rPr>
          <w:rFonts w:ascii="Arial" w:eastAsia="Times New Roman" w:hAnsi="Arial" w:cs="Arial"/>
          <w:lang w:val="sr-Cyrl-CS"/>
        </w:rPr>
      </w:pPr>
      <w:r w:rsidRPr="00C65397">
        <w:rPr>
          <w:rFonts w:ascii="Arial" w:eastAsia="Times New Roman" w:hAnsi="Arial" w:cs="Arial"/>
        </w:rPr>
        <w:t xml:space="preserve">   </w:t>
      </w:r>
      <w:r w:rsidR="006A7FB3">
        <w:rPr>
          <w:rFonts w:ascii="Arial" w:eastAsia="Times New Roman" w:hAnsi="Arial" w:cs="Arial"/>
        </w:rPr>
        <w:tab/>
      </w:r>
      <w:r w:rsidRPr="00C65397">
        <w:rPr>
          <w:rFonts w:ascii="Arial" w:eastAsia="Times New Roman" w:hAnsi="Arial" w:cs="Arial"/>
        </w:rPr>
        <w:t xml:space="preserve"> Извршилац је дужан да у извршењу овде уговореног посла поступа с пажњом доброг стручњака.</w:t>
      </w:r>
    </w:p>
    <w:p w:rsidR="00C65397" w:rsidRPr="00C65397" w:rsidRDefault="00C65397" w:rsidP="00C65397">
      <w:pPr>
        <w:jc w:val="both"/>
        <w:rPr>
          <w:rFonts w:ascii="Arial" w:eastAsia="Times New Roman" w:hAnsi="Arial" w:cs="Arial"/>
        </w:rPr>
      </w:pPr>
      <w:r w:rsidRPr="00C65397">
        <w:rPr>
          <w:rFonts w:ascii="Arial" w:eastAsia="Times New Roman" w:hAnsi="Arial" w:cs="Arial"/>
        </w:rPr>
        <w:t xml:space="preserve">    </w:t>
      </w:r>
      <w:r w:rsidR="006A7FB3">
        <w:rPr>
          <w:rFonts w:ascii="Arial" w:eastAsia="Times New Roman" w:hAnsi="Arial" w:cs="Arial"/>
        </w:rPr>
        <w:tab/>
      </w:r>
      <w:r w:rsidRPr="00C65397">
        <w:rPr>
          <w:rFonts w:ascii="Arial" w:eastAsia="Times New Roman" w:hAnsi="Arial" w:cs="Arial"/>
        </w:rPr>
        <w:t>Извршилац одговара за:</w:t>
      </w:r>
    </w:p>
    <w:p w:rsidR="00C65397" w:rsidRPr="006A7FB3" w:rsidRDefault="00C65397" w:rsidP="006A7FB3">
      <w:pPr>
        <w:pStyle w:val="ListParagraph"/>
        <w:numPr>
          <w:ilvl w:val="0"/>
          <w:numId w:val="25"/>
        </w:numPr>
        <w:ind w:left="720"/>
        <w:jc w:val="both"/>
        <w:rPr>
          <w:rFonts w:ascii="Arial" w:eastAsia="Times New Roman" w:hAnsi="Arial" w:cs="Arial"/>
        </w:rPr>
      </w:pPr>
      <w:r w:rsidRPr="006A7FB3">
        <w:rPr>
          <w:rFonts w:ascii="Arial" w:eastAsia="Times New Roman" w:hAnsi="Arial" w:cs="Arial"/>
        </w:rPr>
        <w:t>правилност метода које примењује у вршењу стручног надзора или их препоручује наручиоцу;</w:t>
      </w:r>
    </w:p>
    <w:p w:rsidR="00C65397" w:rsidRPr="006A7FB3" w:rsidRDefault="00C65397" w:rsidP="006A7FB3">
      <w:pPr>
        <w:pStyle w:val="ListParagraph"/>
        <w:numPr>
          <w:ilvl w:val="0"/>
          <w:numId w:val="25"/>
        </w:numPr>
        <w:ind w:left="720"/>
        <w:jc w:val="both"/>
        <w:rPr>
          <w:rFonts w:ascii="Arial" w:eastAsia="Times New Roman" w:hAnsi="Arial" w:cs="Arial"/>
        </w:rPr>
      </w:pPr>
      <w:r w:rsidRPr="006A7FB3">
        <w:rPr>
          <w:rFonts w:ascii="Arial" w:eastAsia="Times New Roman" w:hAnsi="Arial" w:cs="Arial"/>
        </w:rPr>
        <w:t>целовитост у пружању услуга стручног надзора;</w:t>
      </w:r>
    </w:p>
    <w:p w:rsidR="00C65397" w:rsidRPr="006A7FB3" w:rsidRDefault="00C65397" w:rsidP="006A7FB3">
      <w:pPr>
        <w:pStyle w:val="ListParagraph"/>
        <w:numPr>
          <w:ilvl w:val="0"/>
          <w:numId w:val="25"/>
        </w:numPr>
        <w:ind w:left="720"/>
        <w:jc w:val="both"/>
        <w:rPr>
          <w:rFonts w:ascii="Arial" w:eastAsia="Times New Roman" w:hAnsi="Arial" w:cs="Arial"/>
        </w:rPr>
      </w:pPr>
      <w:r w:rsidRPr="006A7FB3">
        <w:rPr>
          <w:rFonts w:ascii="Arial" w:eastAsia="Times New Roman" w:hAnsi="Arial" w:cs="Arial"/>
        </w:rPr>
        <w:t xml:space="preserve">пружање услуга надзора у оквирима уговорених износа накнаде; </w:t>
      </w:r>
    </w:p>
    <w:p w:rsidR="00C65397" w:rsidRPr="006A7FB3" w:rsidRDefault="00C65397" w:rsidP="006A7FB3">
      <w:pPr>
        <w:pStyle w:val="ListParagraph"/>
        <w:numPr>
          <w:ilvl w:val="0"/>
          <w:numId w:val="25"/>
        </w:numPr>
        <w:ind w:left="720"/>
        <w:jc w:val="both"/>
        <w:rPr>
          <w:rFonts w:ascii="Arial" w:eastAsia="Times New Roman" w:hAnsi="Arial" w:cs="Arial"/>
        </w:rPr>
      </w:pPr>
      <w:r w:rsidRPr="006A7FB3">
        <w:rPr>
          <w:rFonts w:ascii="Arial" w:eastAsia="Times New Roman" w:hAnsi="Arial" w:cs="Arial"/>
        </w:rPr>
        <w:t>пружање услуга у уговореним роковима.</w:t>
      </w:r>
    </w:p>
    <w:p w:rsidR="00C65397" w:rsidRDefault="00C65397" w:rsidP="00C65397">
      <w:pPr>
        <w:jc w:val="both"/>
        <w:rPr>
          <w:rFonts w:ascii="Arial" w:eastAsia="Times New Roman" w:hAnsi="Arial" w:cs="Arial"/>
        </w:rPr>
      </w:pPr>
      <w:r w:rsidRPr="00C65397">
        <w:rPr>
          <w:rFonts w:ascii="Arial" w:eastAsia="Times New Roman" w:hAnsi="Arial" w:cs="Arial"/>
        </w:rPr>
        <w:t xml:space="preserve">    </w:t>
      </w:r>
      <w:r w:rsidR="006A7FB3">
        <w:rPr>
          <w:rFonts w:ascii="Arial" w:eastAsia="Times New Roman" w:hAnsi="Arial" w:cs="Arial"/>
        </w:rPr>
        <w:tab/>
      </w:r>
      <w:r w:rsidRPr="00C65397">
        <w:rPr>
          <w:rFonts w:ascii="Arial" w:eastAsia="Times New Roman" w:hAnsi="Arial" w:cs="Arial"/>
        </w:rPr>
        <w:t>У случају да Извршилац не врши уговорене послове надзора на начин предвиђен у ставовима 1., 2. и 3. овог члана, Наручилац има право да раскине уговор и захтева од Извршиоца накнаду штете.</w:t>
      </w:r>
    </w:p>
    <w:p w:rsidR="00C65397" w:rsidRPr="00C65397" w:rsidRDefault="00C65397" w:rsidP="00C65397">
      <w:pPr>
        <w:jc w:val="both"/>
        <w:rPr>
          <w:rFonts w:ascii="Arial" w:eastAsia="Times New Roman" w:hAnsi="Arial" w:cs="Arial"/>
        </w:rPr>
      </w:pPr>
    </w:p>
    <w:p w:rsidR="00C65397" w:rsidRPr="006A7FB3" w:rsidRDefault="00C65397" w:rsidP="00C65397">
      <w:pPr>
        <w:autoSpaceDE w:val="0"/>
        <w:jc w:val="center"/>
        <w:rPr>
          <w:rFonts w:ascii="Arial" w:eastAsia="Times New Roman" w:hAnsi="Arial" w:cs="Arial"/>
          <w:b/>
        </w:rPr>
      </w:pPr>
      <w:r w:rsidRPr="006A7FB3">
        <w:rPr>
          <w:rFonts w:ascii="Arial" w:eastAsia="Times New Roman" w:hAnsi="Arial" w:cs="Arial"/>
          <w:b/>
        </w:rPr>
        <w:t xml:space="preserve">Члан 8. </w:t>
      </w:r>
    </w:p>
    <w:p w:rsidR="00C65397" w:rsidRPr="00C65397" w:rsidRDefault="00C65397" w:rsidP="00C65397">
      <w:pPr>
        <w:autoSpaceDE w:val="0"/>
        <w:jc w:val="center"/>
        <w:rPr>
          <w:rFonts w:ascii="Arial" w:eastAsia="Times New Roman" w:hAnsi="Arial" w:cs="Arial"/>
        </w:rPr>
      </w:pPr>
    </w:p>
    <w:p w:rsidR="00C65397" w:rsidRPr="00C65397" w:rsidRDefault="00C65397" w:rsidP="00C65397">
      <w:pPr>
        <w:autoSpaceDE w:val="0"/>
        <w:jc w:val="both"/>
        <w:rPr>
          <w:rFonts w:ascii="Arial" w:eastAsia="Times New Roman" w:hAnsi="Arial" w:cs="Arial"/>
        </w:rPr>
      </w:pPr>
      <w:r w:rsidRPr="00C65397">
        <w:rPr>
          <w:rFonts w:ascii="Arial" w:eastAsia="Times New Roman" w:hAnsi="Arial" w:cs="Arial"/>
        </w:rPr>
        <w:t xml:space="preserve">   </w:t>
      </w:r>
      <w:r w:rsidR="006A7FB3">
        <w:rPr>
          <w:rFonts w:ascii="Arial" w:eastAsia="Times New Roman" w:hAnsi="Arial" w:cs="Arial"/>
        </w:rPr>
        <w:tab/>
      </w:r>
      <w:r w:rsidRPr="00C65397">
        <w:rPr>
          <w:rFonts w:ascii="Arial" w:eastAsia="Times New Roman" w:hAnsi="Arial" w:cs="Arial"/>
        </w:rPr>
        <w:t>Извршилац ће уговорене послове вршити_______________ (уписати “самостално” уколико извршилац наступа самостално).</w:t>
      </w:r>
    </w:p>
    <w:p w:rsidR="00C65397" w:rsidRPr="00C65397" w:rsidRDefault="00C65397" w:rsidP="00C65397">
      <w:pPr>
        <w:autoSpaceDE w:val="0"/>
        <w:rPr>
          <w:rFonts w:ascii="Arial" w:eastAsia="Times New Roman" w:hAnsi="Arial" w:cs="Arial"/>
        </w:rPr>
      </w:pPr>
      <w:r w:rsidRPr="00C65397">
        <w:rPr>
          <w:rFonts w:ascii="Arial" w:eastAsia="Times New Roman" w:hAnsi="Arial" w:cs="Arial"/>
        </w:rPr>
        <w:t xml:space="preserve">    Извршилац ће део уговорених обавеза извршити преко подизвођача : 1.______________________________, са седиштем _________________________, ПИБ ____________, матични број ______________.</w:t>
      </w:r>
    </w:p>
    <w:p w:rsidR="00C65397" w:rsidRPr="00C65397" w:rsidRDefault="00C65397" w:rsidP="00C65397">
      <w:pPr>
        <w:autoSpaceDE w:val="0"/>
        <w:rPr>
          <w:rFonts w:ascii="Arial" w:eastAsia="Times New Roman" w:hAnsi="Arial" w:cs="Arial"/>
        </w:rPr>
      </w:pPr>
      <w:r w:rsidRPr="00C65397">
        <w:rPr>
          <w:rFonts w:ascii="Arial" w:eastAsia="Times New Roman" w:hAnsi="Arial" w:cs="Arial"/>
        </w:rPr>
        <w:t>2.______________________________, са седиштем _________________________, ПИБ ____________, матични број ______________</w:t>
      </w:r>
    </w:p>
    <w:p w:rsidR="00C65397" w:rsidRPr="00C65397" w:rsidRDefault="00C65397" w:rsidP="00C65397">
      <w:pPr>
        <w:autoSpaceDE w:val="0"/>
        <w:rPr>
          <w:rFonts w:ascii="Arial" w:eastAsia="Times New Roman" w:hAnsi="Arial" w:cs="Arial"/>
        </w:rPr>
      </w:pPr>
      <w:r w:rsidRPr="00C65397">
        <w:rPr>
          <w:rFonts w:ascii="Arial" w:eastAsia="Times New Roman" w:hAnsi="Arial" w:cs="Arial"/>
        </w:rPr>
        <w:t>односно у групи понуђача коју чине:</w:t>
      </w:r>
    </w:p>
    <w:p w:rsidR="00C65397" w:rsidRPr="00C65397" w:rsidRDefault="00C65397" w:rsidP="00C65397">
      <w:pPr>
        <w:autoSpaceDE w:val="0"/>
        <w:rPr>
          <w:rFonts w:ascii="Arial" w:eastAsia="Times New Roman" w:hAnsi="Arial" w:cs="Arial"/>
        </w:rPr>
      </w:pPr>
      <w:r w:rsidRPr="00C65397">
        <w:rPr>
          <w:rFonts w:ascii="Arial" w:eastAsia="Times New Roman" w:hAnsi="Arial" w:cs="Arial"/>
        </w:rPr>
        <w:t xml:space="preserve">1. ______________________________, са седиштем _________________________, ПИБ ____________, матични број ______________. </w:t>
      </w:r>
    </w:p>
    <w:p w:rsidR="00C65397" w:rsidRPr="00C65397" w:rsidRDefault="00C65397" w:rsidP="00C65397">
      <w:pPr>
        <w:autoSpaceDE w:val="0"/>
        <w:rPr>
          <w:rFonts w:ascii="Arial" w:eastAsia="Times New Roman" w:hAnsi="Arial" w:cs="Arial"/>
        </w:rPr>
      </w:pPr>
      <w:r w:rsidRPr="00C65397">
        <w:rPr>
          <w:rFonts w:ascii="Arial" w:eastAsia="Times New Roman" w:hAnsi="Arial" w:cs="Arial"/>
        </w:rPr>
        <w:t>2.______________________________, са седиштем _________________________, ПИБ ____________, матични број ______________</w:t>
      </w:r>
    </w:p>
    <w:p w:rsidR="00B60608" w:rsidRDefault="00C65397" w:rsidP="00C65397">
      <w:pPr>
        <w:autoSpaceDE w:val="0"/>
        <w:jc w:val="both"/>
        <w:rPr>
          <w:rFonts w:ascii="Arial" w:eastAsia="Times New Roman" w:hAnsi="Arial" w:cs="Arial"/>
          <w:lang w:val="sr-Cyrl-CS"/>
        </w:rPr>
      </w:pPr>
      <w:r w:rsidRPr="00C65397">
        <w:rPr>
          <w:rFonts w:ascii="Arial" w:eastAsia="Times New Roman" w:hAnsi="Arial" w:cs="Arial"/>
        </w:rPr>
        <w:t xml:space="preserve">   </w:t>
      </w:r>
      <w:r w:rsidR="006A7FB3">
        <w:rPr>
          <w:rFonts w:ascii="Arial" w:eastAsia="Times New Roman" w:hAnsi="Arial" w:cs="Arial"/>
        </w:rPr>
        <w:tab/>
      </w:r>
    </w:p>
    <w:p w:rsidR="00C65397" w:rsidRPr="00C65397" w:rsidRDefault="00C65397" w:rsidP="00B60608">
      <w:pPr>
        <w:autoSpaceDE w:val="0"/>
        <w:ind w:firstLine="708"/>
        <w:jc w:val="both"/>
        <w:rPr>
          <w:rFonts w:ascii="Arial" w:eastAsia="Times New Roman" w:hAnsi="Arial" w:cs="Arial"/>
        </w:rPr>
      </w:pPr>
      <w:r w:rsidRPr="00C65397">
        <w:rPr>
          <w:rFonts w:ascii="Arial" w:eastAsia="Times New Roman" w:hAnsi="Arial" w:cs="Arial"/>
        </w:rPr>
        <w:t xml:space="preserve">У случају да наступа са подизвођачима, Извршилац у потпуности одговара наручиоцу за извршење уговорених обавеза, као да их је сам извршио. </w:t>
      </w:r>
    </w:p>
    <w:p w:rsidR="005945C0" w:rsidRDefault="00C65397" w:rsidP="00C65397">
      <w:pPr>
        <w:autoSpaceDE w:val="0"/>
        <w:jc w:val="both"/>
        <w:rPr>
          <w:rFonts w:ascii="Arial" w:eastAsia="Times New Roman" w:hAnsi="Arial" w:cs="Arial"/>
          <w:lang w:val="ru-RU"/>
        </w:rPr>
      </w:pPr>
      <w:r w:rsidRPr="00C65397">
        <w:rPr>
          <w:rFonts w:ascii="Arial" w:eastAsia="Times New Roman" w:hAnsi="Arial" w:cs="Arial"/>
        </w:rPr>
        <w:t xml:space="preserve">     </w:t>
      </w:r>
      <w:r w:rsidR="006A7FB3">
        <w:rPr>
          <w:rFonts w:ascii="Arial" w:eastAsia="Times New Roman" w:hAnsi="Arial" w:cs="Arial"/>
        </w:rPr>
        <w:tab/>
      </w:r>
      <w:r w:rsidRPr="00C65397">
        <w:rPr>
          <w:rFonts w:ascii="Arial" w:eastAsia="Times New Roman" w:hAnsi="Arial" w:cs="Arial"/>
        </w:rPr>
        <w:t xml:space="preserve">У случају да наступа у групи понуђача, </w:t>
      </w:r>
      <w:r w:rsidRPr="00C65397">
        <w:rPr>
          <w:rFonts w:ascii="Arial" w:eastAsia="Times New Roman" w:hAnsi="Arial" w:cs="Arial"/>
          <w:lang w:val="ru-RU"/>
        </w:rPr>
        <w:t>Изв</w:t>
      </w:r>
      <w:r w:rsidRPr="00C65397">
        <w:rPr>
          <w:rFonts w:ascii="Arial" w:eastAsia="Times New Roman" w:hAnsi="Arial" w:cs="Arial"/>
        </w:rPr>
        <w:t>ршилац</w:t>
      </w:r>
      <w:r w:rsidRPr="00C65397">
        <w:rPr>
          <w:rFonts w:ascii="Arial" w:eastAsia="Times New Roman" w:hAnsi="Arial" w:cs="Arial"/>
          <w:lang w:val="ru-RU"/>
        </w:rPr>
        <w:t xml:space="preserve"> одговара </w:t>
      </w:r>
      <w:r w:rsidRPr="00C65397">
        <w:rPr>
          <w:rFonts w:ascii="Arial" w:eastAsia="Times New Roman" w:hAnsi="Arial" w:cs="Arial"/>
        </w:rPr>
        <w:t>н</w:t>
      </w:r>
      <w:r w:rsidRPr="00C65397">
        <w:rPr>
          <w:rFonts w:ascii="Arial" w:eastAsia="Times New Roman" w:hAnsi="Arial" w:cs="Arial"/>
          <w:lang w:val="ru-RU"/>
        </w:rPr>
        <w:t xml:space="preserve">аручиоцу за извршење уговорених обавеза неограничено солидарно са осталим понуђачима из групе понуђача. </w:t>
      </w:r>
    </w:p>
    <w:p w:rsidR="00697B15" w:rsidRPr="00B60608" w:rsidRDefault="00697B15" w:rsidP="00C65397">
      <w:pPr>
        <w:autoSpaceDE w:val="0"/>
        <w:jc w:val="both"/>
        <w:rPr>
          <w:rFonts w:ascii="Arial" w:eastAsia="Times New Roman" w:hAnsi="Arial" w:cs="Arial"/>
          <w:lang w:val="ru-RU"/>
        </w:rPr>
      </w:pPr>
    </w:p>
    <w:p w:rsidR="00C65397" w:rsidRPr="006A7FB3" w:rsidRDefault="00C65397" w:rsidP="00C65397">
      <w:pPr>
        <w:autoSpaceDE w:val="0"/>
        <w:jc w:val="center"/>
        <w:rPr>
          <w:rFonts w:ascii="Arial" w:eastAsia="Times New Roman" w:hAnsi="Arial" w:cs="Arial"/>
          <w:b/>
          <w:bCs/>
        </w:rPr>
      </w:pPr>
      <w:r w:rsidRPr="006A7FB3">
        <w:rPr>
          <w:rFonts w:ascii="Arial" w:eastAsia="Times New Roman" w:hAnsi="Arial" w:cs="Arial"/>
          <w:b/>
          <w:bCs/>
        </w:rPr>
        <w:t>Члан 9.</w:t>
      </w:r>
    </w:p>
    <w:p w:rsidR="00C65397" w:rsidRPr="00C65397" w:rsidRDefault="00C65397" w:rsidP="00C65397">
      <w:pPr>
        <w:autoSpaceDE w:val="0"/>
        <w:jc w:val="center"/>
        <w:rPr>
          <w:rFonts w:ascii="Arial" w:eastAsia="Times New Roman" w:hAnsi="Arial" w:cs="Arial"/>
          <w:bCs/>
        </w:rPr>
      </w:pPr>
    </w:p>
    <w:p w:rsidR="00C65397" w:rsidRPr="00C65397" w:rsidRDefault="00C65397" w:rsidP="00C65397">
      <w:pPr>
        <w:autoSpaceDE w:val="0"/>
        <w:jc w:val="both"/>
        <w:rPr>
          <w:rFonts w:ascii="Arial" w:eastAsia="Times New Roman" w:hAnsi="Arial" w:cs="Arial"/>
          <w:bCs/>
          <w:lang w:val="sr-Cyrl-CS"/>
        </w:rPr>
      </w:pPr>
      <w:r w:rsidRPr="00C65397">
        <w:rPr>
          <w:rFonts w:ascii="Arial" w:eastAsia="Times New Roman" w:hAnsi="Arial" w:cs="Arial"/>
          <w:bCs/>
          <w:lang w:val="sr-Cyrl-CS"/>
        </w:rPr>
        <w:t xml:space="preserve">   </w:t>
      </w:r>
      <w:r w:rsidR="006A7FB3">
        <w:rPr>
          <w:rFonts w:ascii="Arial" w:eastAsia="Times New Roman" w:hAnsi="Arial" w:cs="Arial"/>
          <w:bCs/>
          <w:lang w:val="sr-Cyrl-CS"/>
        </w:rPr>
        <w:tab/>
      </w:r>
      <w:r w:rsidRPr="00C65397">
        <w:rPr>
          <w:rFonts w:ascii="Arial" w:eastAsia="Times New Roman" w:hAnsi="Arial" w:cs="Arial"/>
          <w:bCs/>
        </w:rPr>
        <w:t>Ако Извршилац не извршава своје обавезе у складу са одредбама овог уговора, Наручилац</w:t>
      </w:r>
      <w:r w:rsidRPr="00C65397">
        <w:rPr>
          <w:rFonts w:ascii="Arial" w:eastAsia="Times New Roman" w:hAnsi="Arial" w:cs="Arial"/>
          <w:bCs/>
          <w:lang w:val="sr-Cyrl-CS"/>
        </w:rPr>
        <w:t xml:space="preserve"> има право на једностран раскид уговора </w:t>
      </w:r>
      <w:r w:rsidRPr="00C65397">
        <w:rPr>
          <w:rFonts w:ascii="Arial" w:eastAsia="Times New Roman" w:hAnsi="Arial" w:cs="Arial"/>
          <w:bCs/>
        </w:rPr>
        <w:t>и да захтева накнаду штете од Извршиоца до износа из члана 4. став 1. овог уговора, и Извршилац је дужан је да ту штету надокнади најкасније у року од 15 дана од дана пријема писменог захтева наручиоца за накнаду штете.</w:t>
      </w:r>
    </w:p>
    <w:p w:rsidR="006A7FB3" w:rsidRDefault="00C65397" w:rsidP="00C65397">
      <w:pPr>
        <w:autoSpaceDE w:val="0"/>
        <w:jc w:val="both"/>
        <w:rPr>
          <w:rFonts w:ascii="Arial" w:eastAsia="Times New Roman" w:hAnsi="Arial" w:cs="Arial"/>
          <w:bCs/>
        </w:rPr>
      </w:pPr>
      <w:r w:rsidRPr="00C65397">
        <w:rPr>
          <w:rFonts w:ascii="Arial" w:eastAsia="Times New Roman" w:hAnsi="Arial" w:cs="Arial"/>
          <w:bCs/>
          <w:lang w:val="sr-Cyrl-CS"/>
        </w:rPr>
        <w:lastRenderedPageBreak/>
        <w:t xml:space="preserve">  </w:t>
      </w:r>
      <w:r w:rsidR="006A7FB3">
        <w:rPr>
          <w:rFonts w:ascii="Arial" w:eastAsia="Times New Roman" w:hAnsi="Arial" w:cs="Arial"/>
          <w:bCs/>
          <w:lang w:val="sr-Cyrl-CS"/>
        </w:rPr>
        <w:tab/>
      </w:r>
      <w:r w:rsidRPr="00C65397">
        <w:rPr>
          <w:rFonts w:ascii="Arial" w:eastAsia="Times New Roman" w:hAnsi="Arial" w:cs="Arial"/>
          <w:bCs/>
          <w:lang w:val="sr-Cyrl-CS"/>
        </w:rPr>
        <w:t xml:space="preserve"> Уговор се раскида писменом изјавом намере </w:t>
      </w:r>
      <w:r w:rsidRPr="00C65397">
        <w:rPr>
          <w:rFonts w:ascii="Arial" w:eastAsia="Times New Roman" w:hAnsi="Arial" w:cs="Arial"/>
          <w:bCs/>
        </w:rPr>
        <w:t>Наручиоца</w:t>
      </w:r>
      <w:r w:rsidRPr="00C65397">
        <w:rPr>
          <w:rFonts w:ascii="Arial" w:eastAsia="Times New Roman" w:hAnsi="Arial" w:cs="Arial"/>
          <w:bCs/>
          <w:lang w:val="sr-Cyrl-CS"/>
        </w:rPr>
        <w:t>, која се доставља Изв</w:t>
      </w:r>
      <w:r w:rsidRPr="00C65397">
        <w:rPr>
          <w:rFonts w:ascii="Arial" w:eastAsia="Times New Roman" w:hAnsi="Arial" w:cs="Arial"/>
          <w:bCs/>
        </w:rPr>
        <w:t>ршиоцу</w:t>
      </w:r>
      <w:r w:rsidRPr="00C65397">
        <w:rPr>
          <w:rFonts w:ascii="Arial" w:eastAsia="Times New Roman" w:hAnsi="Arial" w:cs="Arial"/>
          <w:bCs/>
          <w:lang w:val="sr-Cyrl-CS"/>
        </w:rPr>
        <w:t xml:space="preserve">. Изјава мора да садржи основ, односно образложење за раскид уговора. </w:t>
      </w:r>
      <w:r w:rsidRPr="00C65397">
        <w:rPr>
          <w:rFonts w:ascii="Arial" w:eastAsia="Times New Roman" w:hAnsi="Arial" w:cs="Arial"/>
          <w:bCs/>
        </w:rPr>
        <w:t>Уговор се сматра раскинутим даном пријема изјаве од стране Извршиоца.</w:t>
      </w:r>
    </w:p>
    <w:p w:rsidR="00E42D61" w:rsidRPr="00E42D61" w:rsidRDefault="00E42D61" w:rsidP="00C65397">
      <w:pPr>
        <w:autoSpaceDE w:val="0"/>
        <w:jc w:val="both"/>
        <w:rPr>
          <w:rFonts w:ascii="Arial" w:eastAsia="Times New Roman" w:hAnsi="Arial" w:cs="Arial"/>
          <w:bCs/>
        </w:rPr>
      </w:pPr>
    </w:p>
    <w:p w:rsidR="00C65397" w:rsidRPr="006A7FB3" w:rsidRDefault="00C65397" w:rsidP="00C65397">
      <w:pPr>
        <w:autoSpaceDE w:val="0"/>
        <w:jc w:val="center"/>
        <w:rPr>
          <w:rFonts w:ascii="Arial" w:eastAsia="Times New Roman" w:hAnsi="Arial" w:cs="Arial"/>
          <w:b/>
          <w:bCs/>
        </w:rPr>
      </w:pPr>
      <w:r w:rsidRPr="006A7FB3">
        <w:rPr>
          <w:rFonts w:ascii="Arial" w:eastAsia="Times New Roman" w:hAnsi="Arial" w:cs="Arial"/>
          <w:b/>
          <w:bCs/>
        </w:rPr>
        <w:t>Члан 10.</w:t>
      </w:r>
    </w:p>
    <w:p w:rsidR="00C65397" w:rsidRPr="00C65397" w:rsidRDefault="00C65397" w:rsidP="00C65397">
      <w:pPr>
        <w:autoSpaceDE w:val="0"/>
        <w:jc w:val="center"/>
        <w:rPr>
          <w:rFonts w:ascii="Arial" w:hAnsi="Arial" w:cs="Arial"/>
          <w:bCs/>
        </w:rPr>
      </w:pPr>
    </w:p>
    <w:p w:rsidR="00C65397" w:rsidRDefault="00C65397" w:rsidP="00C65397">
      <w:pPr>
        <w:jc w:val="both"/>
        <w:rPr>
          <w:rFonts w:ascii="Arial" w:hAnsi="Arial" w:cs="Arial"/>
          <w:bCs/>
        </w:rPr>
      </w:pPr>
      <w:r w:rsidRPr="00C65397">
        <w:rPr>
          <w:rFonts w:ascii="Arial" w:hAnsi="Arial" w:cs="Arial"/>
          <w:bCs/>
        </w:rPr>
        <w:t xml:space="preserve">   </w:t>
      </w:r>
      <w:r w:rsidR="006A7FB3">
        <w:rPr>
          <w:rFonts w:ascii="Arial" w:hAnsi="Arial" w:cs="Arial"/>
          <w:bCs/>
        </w:rPr>
        <w:tab/>
      </w:r>
      <w:r w:rsidRPr="00C65397">
        <w:rPr>
          <w:rFonts w:ascii="Arial" w:hAnsi="Arial" w:cs="Arial"/>
          <w:bCs/>
        </w:rPr>
        <w:t>Уговорне стране су сагласне да измене и допуне уговора врше уз обостарну сагласност и у писменој форми, у складу са позитивним прописима.</w:t>
      </w:r>
    </w:p>
    <w:p w:rsidR="00C65397" w:rsidRPr="00C65397" w:rsidRDefault="00C65397" w:rsidP="00C65397">
      <w:pPr>
        <w:jc w:val="both"/>
        <w:rPr>
          <w:rFonts w:ascii="Arial" w:hAnsi="Arial" w:cs="Arial"/>
          <w:bCs/>
        </w:rPr>
      </w:pPr>
    </w:p>
    <w:p w:rsidR="00C65397" w:rsidRPr="006A7FB3" w:rsidRDefault="00C65397" w:rsidP="00C65397">
      <w:pPr>
        <w:jc w:val="center"/>
        <w:rPr>
          <w:rFonts w:ascii="Arial" w:hAnsi="Arial" w:cs="Arial"/>
          <w:b/>
          <w:bCs/>
        </w:rPr>
      </w:pPr>
      <w:r w:rsidRPr="006A7FB3">
        <w:rPr>
          <w:rFonts w:ascii="Arial" w:hAnsi="Arial" w:cs="Arial"/>
          <w:b/>
          <w:bCs/>
        </w:rPr>
        <w:t>Члан 11.</w:t>
      </w:r>
    </w:p>
    <w:p w:rsidR="00C65397" w:rsidRPr="00C65397" w:rsidRDefault="00C65397" w:rsidP="00C65397">
      <w:pPr>
        <w:jc w:val="center"/>
        <w:rPr>
          <w:rFonts w:ascii="Arial" w:hAnsi="Arial" w:cs="Arial"/>
        </w:rPr>
      </w:pPr>
    </w:p>
    <w:p w:rsid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Pr="00C65397">
        <w:rPr>
          <w:rFonts w:ascii="Arial" w:hAnsi="Arial" w:cs="Arial"/>
        </w:rPr>
        <w:t>Све што није изричито регулисано овим Уговором, примениће се одредбе позитивних законских прописа и пословних обичаја.</w:t>
      </w:r>
    </w:p>
    <w:p w:rsidR="00C65397" w:rsidRPr="00C65397" w:rsidRDefault="00C65397" w:rsidP="00C65397">
      <w:pPr>
        <w:jc w:val="both"/>
        <w:rPr>
          <w:rFonts w:ascii="Arial" w:hAnsi="Arial" w:cs="Arial"/>
        </w:rPr>
      </w:pPr>
    </w:p>
    <w:p w:rsidR="00C65397" w:rsidRPr="006A7FB3" w:rsidRDefault="00C65397" w:rsidP="00C65397">
      <w:pPr>
        <w:jc w:val="center"/>
        <w:rPr>
          <w:rFonts w:ascii="Arial" w:hAnsi="Arial" w:cs="Arial"/>
          <w:b/>
        </w:rPr>
      </w:pPr>
      <w:r w:rsidRPr="006A7FB3">
        <w:rPr>
          <w:rFonts w:ascii="Arial" w:hAnsi="Arial" w:cs="Arial"/>
          <w:b/>
        </w:rPr>
        <w:t>Члан 12.</w:t>
      </w:r>
    </w:p>
    <w:p w:rsidR="00C65397" w:rsidRPr="00C65397" w:rsidRDefault="00C65397" w:rsidP="00C65397">
      <w:pPr>
        <w:jc w:val="center"/>
        <w:rPr>
          <w:rFonts w:ascii="Arial" w:hAnsi="Arial" w:cs="Arial"/>
        </w:rPr>
      </w:pPr>
    </w:p>
    <w:p w:rsid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Pr="00C65397">
        <w:rPr>
          <w:rFonts w:ascii="Arial" w:hAnsi="Arial" w:cs="Arial"/>
        </w:rPr>
        <w:t xml:space="preserve"> 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
    <w:p w:rsidR="00C65397" w:rsidRPr="00C65397" w:rsidRDefault="00C65397" w:rsidP="00C65397">
      <w:pPr>
        <w:jc w:val="both"/>
        <w:rPr>
          <w:rFonts w:ascii="Arial" w:hAnsi="Arial" w:cs="Arial"/>
        </w:rPr>
      </w:pPr>
    </w:p>
    <w:p w:rsidR="00C65397" w:rsidRPr="006A7FB3" w:rsidRDefault="00C65397" w:rsidP="00C65397">
      <w:pPr>
        <w:jc w:val="center"/>
        <w:rPr>
          <w:rFonts w:ascii="Arial" w:hAnsi="Arial" w:cs="Arial"/>
          <w:b/>
        </w:rPr>
      </w:pPr>
      <w:r w:rsidRPr="006A7FB3">
        <w:rPr>
          <w:rFonts w:ascii="Arial" w:hAnsi="Arial" w:cs="Arial"/>
          <w:b/>
        </w:rPr>
        <w:t>Члан 13.</w:t>
      </w:r>
    </w:p>
    <w:p w:rsidR="00C65397" w:rsidRPr="00C65397" w:rsidRDefault="00C65397" w:rsidP="00C65397">
      <w:pPr>
        <w:jc w:val="center"/>
        <w:rPr>
          <w:rFonts w:ascii="Arial" w:hAnsi="Arial" w:cs="Arial"/>
        </w:rPr>
      </w:pPr>
    </w:p>
    <w:p w:rsidR="00C65397" w:rsidRPr="00A72700" w:rsidRDefault="00C65397" w:rsidP="00C65397">
      <w:pPr>
        <w:jc w:val="both"/>
        <w:rPr>
          <w:rFonts w:ascii="Arial" w:hAnsi="Arial" w:cs="Arial"/>
          <w:lang w:val="sr-Cyrl-CS"/>
        </w:rPr>
      </w:pPr>
      <w:r w:rsidRPr="00C65397">
        <w:rPr>
          <w:rFonts w:ascii="Arial" w:hAnsi="Arial" w:cs="Arial"/>
        </w:rPr>
        <w:t xml:space="preserve">   </w:t>
      </w:r>
      <w:r w:rsidR="006A7FB3">
        <w:rPr>
          <w:rFonts w:ascii="Arial" w:hAnsi="Arial" w:cs="Arial"/>
        </w:rPr>
        <w:tab/>
      </w:r>
      <w:r w:rsidRPr="00C65397">
        <w:rPr>
          <w:rFonts w:ascii="Arial" w:hAnsi="Arial" w:cs="Arial"/>
        </w:rPr>
        <w:t>Уговор се закључује са роком</w:t>
      </w:r>
      <w:r w:rsidR="006A7FB3">
        <w:rPr>
          <w:rFonts w:ascii="Arial" w:hAnsi="Arial" w:cs="Arial"/>
        </w:rPr>
        <w:t xml:space="preserve"> важности до </w:t>
      </w:r>
      <w:r w:rsidR="00A72700">
        <w:rPr>
          <w:rFonts w:ascii="Arial" w:hAnsi="Arial" w:cs="Arial"/>
          <w:lang w:val="sr-Cyrl-CS"/>
        </w:rPr>
        <w:t>завршетка извршења уговора о извођењу радова, над којима се врши стручни надзор.</w:t>
      </w:r>
    </w:p>
    <w:p w:rsidR="00C65397" w:rsidRPr="00C65397" w:rsidRDefault="00C65397" w:rsidP="00C65397">
      <w:pPr>
        <w:jc w:val="both"/>
        <w:rPr>
          <w:rFonts w:ascii="Arial" w:hAnsi="Arial" w:cs="Arial"/>
        </w:rPr>
      </w:pPr>
    </w:p>
    <w:p w:rsidR="00C65397" w:rsidRPr="006A7FB3" w:rsidRDefault="00C65397" w:rsidP="00C65397">
      <w:pPr>
        <w:jc w:val="center"/>
        <w:rPr>
          <w:rFonts w:ascii="Arial" w:hAnsi="Arial" w:cs="Arial"/>
          <w:b/>
        </w:rPr>
      </w:pPr>
      <w:r w:rsidRPr="006A7FB3">
        <w:rPr>
          <w:rFonts w:ascii="Arial" w:hAnsi="Arial" w:cs="Arial"/>
          <w:b/>
        </w:rPr>
        <w:t>Члан 14.</w:t>
      </w:r>
    </w:p>
    <w:p w:rsidR="00C65397" w:rsidRPr="00C65397" w:rsidRDefault="00C65397" w:rsidP="00C65397">
      <w:pPr>
        <w:jc w:val="center"/>
        <w:rPr>
          <w:rFonts w:ascii="Arial" w:hAnsi="Arial" w:cs="Arial"/>
        </w:rPr>
      </w:pPr>
    </w:p>
    <w:p w:rsidR="00C65397" w:rsidRP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Pr="00C65397">
        <w:rPr>
          <w:rFonts w:ascii="Arial" w:hAnsi="Arial" w:cs="Arial"/>
        </w:rPr>
        <w:t xml:space="preserve">Уговорне стране су предњи Уговор прочитале, сагласне су да је њихова воља верно унета у Уговор, за свој га признају тако што га својеручно потписују и </w:t>
      </w:r>
      <w:r w:rsidR="00A424F3">
        <w:rPr>
          <w:rFonts w:ascii="Arial" w:hAnsi="Arial" w:cs="Arial"/>
        </w:rPr>
        <w:t>по 2</w:t>
      </w:r>
      <w:r w:rsidRPr="00C65397">
        <w:rPr>
          <w:rFonts w:ascii="Arial" w:hAnsi="Arial" w:cs="Arial"/>
        </w:rPr>
        <w:t xml:space="preserve"> (</w:t>
      </w:r>
      <w:r w:rsidR="00A424F3">
        <w:rPr>
          <w:rFonts w:ascii="Arial" w:hAnsi="Arial" w:cs="Arial"/>
        </w:rPr>
        <w:t>два</w:t>
      </w:r>
      <w:r w:rsidRPr="00C65397">
        <w:rPr>
          <w:rFonts w:ascii="Arial" w:hAnsi="Arial" w:cs="Arial"/>
        </w:rPr>
        <w:t>) примерка свака страна задржава.</w:t>
      </w:r>
    </w:p>
    <w:p w:rsidR="00A72700" w:rsidRDefault="00A72700" w:rsidP="00C65397">
      <w:pPr>
        <w:jc w:val="both"/>
        <w:rPr>
          <w:rFonts w:ascii="Arial" w:hAnsi="Arial" w:cs="Arial"/>
          <w:lang w:val="sr-Cyrl-CS"/>
        </w:rPr>
      </w:pPr>
    </w:p>
    <w:p w:rsidR="00697B15" w:rsidRDefault="00697B15" w:rsidP="00C65397">
      <w:pPr>
        <w:jc w:val="both"/>
        <w:rPr>
          <w:rFonts w:ascii="Arial" w:hAnsi="Arial" w:cs="Arial"/>
          <w:lang w:val="sr-Cyrl-CS"/>
        </w:rPr>
      </w:pPr>
    </w:p>
    <w:p w:rsidR="00E42D61" w:rsidRPr="00A72700" w:rsidRDefault="00E42D61" w:rsidP="00C65397">
      <w:pPr>
        <w:jc w:val="both"/>
        <w:rPr>
          <w:rFonts w:ascii="Arial" w:hAnsi="Arial" w:cs="Arial"/>
          <w:lang w:val="sr-Cyrl-CS"/>
        </w:rPr>
      </w:pPr>
    </w:p>
    <w:p w:rsidR="00C65397" w:rsidRDefault="009E47AA" w:rsidP="00C65397">
      <w:pPr>
        <w:jc w:val="both"/>
        <w:rPr>
          <w:rFonts w:ascii="Arial" w:hAnsi="Arial" w:cs="Arial"/>
          <w:b/>
          <w:lang w:val="sr-Cyrl-CS"/>
        </w:rPr>
      </w:pPr>
      <w:r>
        <w:rPr>
          <w:rFonts w:ascii="Arial" w:hAnsi="Arial" w:cs="Arial"/>
        </w:rPr>
        <w:t xml:space="preserve"> </w:t>
      </w:r>
      <w:r w:rsidRPr="006A7FB3">
        <w:rPr>
          <w:rFonts w:ascii="Arial" w:hAnsi="Arial" w:cs="Arial"/>
          <w:b/>
        </w:rPr>
        <w:t>НАРУЧИЛАЦ</w:t>
      </w:r>
      <w:r w:rsidR="008E4D6F">
        <w:rPr>
          <w:rFonts w:ascii="Arial" w:hAnsi="Arial" w:cs="Arial"/>
          <w:b/>
        </w:rPr>
        <w:t xml:space="preserve"> </w:t>
      </w:r>
      <w:r w:rsidR="00C65397" w:rsidRPr="006A7FB3">
        <w:rPr>
          <w:rFonts w:ascii="Arial" w:hAnsi="Arial" w:cs="Arial"/>
          <w:b/>
        </w:rPr>
        <w:t xml:space="preserve">ПОСЛА                               </w:t>
      </w:r>
      <w:r w:rsidR="006A7FB3">
        <w:rPr>
          <w:rFonts w:ascii="Arial" w:hAnsi="Arial" w:cs="Arial"/>
          <w:b/>
        </w:rPr>
        <w:t xml:space="preserve">            </w:t>
      </w:r>
      <w:r w:rsidR="00C65397" w:rsidRPr="006A7FB3">
        <w:rPr>
          <w:rFonts w:ascii="Arial" w:hAnsi="Arial" w:cs="Arial"/>
          <w:b/>
        </w:rPr>
        <w:t xml:space="preserve">    </w:t>
      </w:r>
      <w:r w:rsidR="00C65397" w:rsidRPr="006A7FB3">
        <w:rPr>
          <w:rFonts w:ascii="Arial" w:hAnsi="Arial" w:cs="Arial"/>
          <w:b/>
          <w:lang w:val="ru-RU"/>
        </w:rPr>
        <w:t xml:space="preserve">           </w:t>
      </w:r>
      <w:r w:rsidR="00C65397" w:rsidRPr="006A7FB3">
        <w:rPr>
          <w:rFonts w:ascii="Arial" w:hAnsi="Arial" w:cs="Arial"/>
          <w:b/>
        </w:rPr>
        <w:t xml:space="preserve"> ИЗВРШИЛАЦ ПОСЛА</w:t>
      </w:r>
    </w:p>
    <w:p w:rsidR="00A72700" w:rsidRPr="00A72700" w:rsidRDefault="00A72700" w:rsidP="00C65397">
      <w:pPr>
        <w:jc w:val="both"/>
        <w:rPr>
          <w:rFonts w:ascii="Arial" w:hAnsi="Arial" w:cs="Arial"/>
          <w:b/>
          <w:lang w:val="sr-Cyrl-CS"/>
        </w:rPr>
      </w:pPr>
    </w:p>
    <w:p w:rsidR="00C65397" w:rsidRPr="006A7FB3" w:rsidRDefault="00C65397" w:rsidP="00C65397">
      <w:pPr>
        <w:rPr>
          <w:rFonts w:ascii="Arial" w:hAnsi="Arial" w:cs="Arial"/>
          <w:b/>
          <w:lang w:val="sr-Cyrl-CS"/>
        </w:rPr>
      </w:pPr>
      <w:r w:rsidRPr="006A7FB3">
        <w:rPr>
          <w:rFonts w:ascii="Arial" w:hAnsi="Arial" w:cs="Arial"/>
          <w:b/>
          <w:lang w:val="sr-Latn-CS"/>
        </w:rPr>
        <w:t xml:space="preserve">__________________                                               </w:t>
      </w:r>
      <w:r w:rsidR="009E47AA" w:rsidRPr="006A7FB3">
        <w:rPr>
          <w:rFonts w:ascii="Arial" w:hAnsi="Arial" w:cs="Arial"/>
          <w:b/>
        </w:rPr>
        <w:t xml:space="preserve">          </w:t>
      </w:r>
      <w:r w:rsidRPr="006A7FB3">
        <w:rPr>
          <w:rFonts w:ascii="Arial" w:hAnsi="Arial" w:cs="Arial"/>
          <w:b/>
          <w:lang w:val="sr-Latn-CS"/>
        </w:rPr>
        <w:t>____________</w:t>
      </w:r>
      <w:r w:rsidRPr="006A7FB3">
        <w:rPr>
          <w:rFonts w:ascii="Arial" w:hAnsi="Arial" w:cs="Arial"/>
          <w:b/>
        </w:rPr>
        <w:t>_________</w:t>
      </w:r>
      <w:r w:rsidRPr="006A7FB3">
        <w:rPr>
          <w:rFonts w:ascii="Arial" w:hAnsi="Arial" w:cs="Arial"/>
          <w:b/>
          <w:lang w:val="sr-Latn-CS"/>
        </w:rPr>
        <w:t xml:space="preserve">                             </w:t>
      </w:r>
      <w:r w:rsidRPr="006A7FB3">
        <w:rPr>
          <w:rFonts w:ascii="Arial" w:hAnsi="Arial" w:cs="Arial"/>
          <w:b/>
        </w:rPr>
        <w:t xml:space="preserve">                             </w:t>
      </w:r>
      <w:r w:rsidRPr="006A7FB3">
        <w:rPr>
          <w:rFonts w:ascii="Arial" w:hAnsi="Arial" w:cs="Arial"/>
          <w:b/>
          <w:lang w:val="ru-RU"/>
        </w:rPr>
        <w:t xml:space="preserve">   </w:t>
      </w:r>
    </w:p>
    <w:p w:rsidR="00805FC2" w:rsidRPr="008A2F62" w:rsidRDefault="0095079A" w:rsidP="00805FC2">
      <w:pPr>
        <w:jc w:val="both"/>
        <w:rPr>
          <w:rFonts w:ascii="Arial" w:hAnsi="Arial" w:cs="Arial"/>
          <w:lang w:val="sr-Cyrl-CS"/>
        </w:rPr>
      </w:pPr>
      <w:r>
        <w:rPr>
          <w:rFonts w:ascii="Arial" w:hAnsi="Arial" w:cs="Arial"/>
          <w:lang w:val="sr-Cyrl-CS"/>
        </w:rPr>
        <w:t>Никола Несторовић, начелник</w:t>
      </w:r>
      <w:r w:rsidR="00805FC2" w:rsidRPr="0071502A">
        <w:rPr>
          <w:rFonts w:ascii="Arial" w:hAnsi="Arial" w:cs="Arial"/>
          <w:lang w:val="sr-Cyrl-CS"/>
        </w:rPr>
        <w:t xml:space="preserve"> </w:t>
      </w:r>
    </w:p>
    <w:p w:rsidR="006A7FB3" w:rsidRDefault="006A7FB3" w:rsidP="00C65397">
      <w:pPr>
        <w:tabs>
          <w:tab w:val="left" w:pos="5460"/>
        </w:tabs>
        <w:rPr>
          <w:rFonts w:ascii="Arial" w:hAnsi="Arial" w:cs="Arial"/>
          <w:lang w:val="sr-Cyrl-CS"/>
        </w:rPr>
      </w:pPr>
    </w:p>
    <w:p w:rsidR="008E4D6F" w:rsidRDefault="008E4D6F" w:rsidP="00C65397">
      <w:pPr>
        <w:tabs>
          <w:tab w:val="left" w:pos="5460"/>
        </w:tabs>
        <w:rPr>
          <w:rFonts w:ascii="Arial" w:hAnsi="Arial" w:cs="Arial"/>
          <w:lang w:val="sr-Cyrl-CS"/>
        </w:rPr>
      </w:pPr>
    </w:p>
    <w:p w:rsidR="008E4D6F" w:rsidRPr="00C65397" w:rsidRDefault="008E4D6F" w:rsidP="00C65397">
      <w:pPr>
        <w:tabs>
          <w:tab w:val="left" w:pos="5460"/>
        </w:tabs>
        <w:rPr>
          <w:rFonts w:ascii="Arial" w:hAnsi="Arial" w:cs="Arial"/>
          <w:lang w:val="sr-Cyrl-CS"/>
        </w:rPr>
      </w:pPr>
    </w:p>
    <w:p w:rsidR="00805FC2" w:rsidRPr="00830E80" w:rsidRDefault="00805FC2" w:rsidP="00805FC2">
      <w:pPr>
        <w:jc w:val="both"/>
        <w:rPr>
          <w:color w:val="auto"/>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 став 1. тачка 3. ЗЈН</w:t>
      </w:r>
      <w:r>
        <w:rPr>
          <w:rFonts w:ascii="Arial" w:hAnsi="Arial" w:cs="Arial"/>
          <w:bCs/>
          <w:i/>
          <w:iCs/>
          <w:color w:val="auto"/>
        </w:rPr>
        <w:t>.</w:t>
      </w:r>
    </w:p>
    <w:p w:rsidR="00805FC2" w:rsidRDefault="00805FC2" w:rsidP="00805FC2">
      <w:pPr>
        <w:pStyle w:val="ListParagraph"/>
        <w:tabs>
          <w:tab w:val="left" w:pos="680"/>
        </w:tabs>
        <w:ind w:left="0"/>
        <w:jc w:val="both"/>
        <w:rPr>
          <w:rFonts w:ascii="Arial" w:eastAsia="TimesNewRomanPSMT" w:hAnsi="Arial" w:cs="Arial"/>
          <w:bCs/>
          <w:lang w:val="ru-RU"/>
        </w:rPr>
      </w:pPr>
    </w:p>
    <w:p w:rsidR="005945C0" w:rsidRDefault="005945C0" w:rsidP="00AC1501">
      <w:pPr>
        <w:tabs>
          <w:tab w:val="left" w:pos="5460"/>
        </w:tabs>
        <w:rPr>
          <w:rFonts w:ascii="Arial" w:hAnsi="Arial" w:cs="Arial"/>
        </w:rPr>
      </w:pPr>
    </w:p>
    <w:p w:rsidR="00697B15" w:rsidRDefault="00697B15" w:rsidP="00AC1501">
      <w:pPr>
        <w:tabs>
          <w:tab w:val="left" w:pos="5460"/>
        </w:tabs>
        <w:rPr>
          <w:rFonts w:ascii="Arial" w:hAnsi="Arial" w:cs="Arial"/>
        </w:rPr>
      </w:pPr>
    </w:p>
    <w:p w:rsidR="00AC1501" w:rsidRPr="00E42D61" w:rsidRDefault="00AC1501" w:rsidP="00AC1501">
      <w:pPr>
        <w:tabs>
          <w:tab w:val="left" w:pos="6028"/>
        </w:tabs>
        <w:autoSpaceDE w:val="0"/>
        <w:spacing w:line="240" w:lineRule="auto"/>
        <w:jc w:val="both"/>
      </w:pPr>
    </w:p>
    <w:p w:rsidR="006C7472" w:rsidRDefault="00805FC2" w:rsidP="006C7472">
      <w:pPr>
        <w:shd w:val="clear" w:color="auto" w:fill="C6D9F1"/>
        <w:jc w:val="center"/>
        <w:rPr>
          <w:rFonts w:ascii="Arial" w:hAnsi="Arial" w:cs="Arial"/>
          <w:b/>
          <w:bCs/>
          <w:i/>
          <w:iCs/>
          <w:sz w:val="28"/>
          <w:szCs w:val="28"/>
        </w:rPr>
      </w:pPr>
      <w:r>
        <w:rPr>
          <w:rFonts w:ascii="Arial" w:hAnsi="Arial" w:cs="Arial"/>
          <w:b/>
          <w:bCs/>
          <w:i/>
          <w:iCs/>
          <w:sz w:val="28"/>
          <w:szCs w:val="28"/>
        </w:rPr>
        <w:lastRenderedPageBreak/>
        <w:t>IX</w:t>
      </w:r>
      <w:r w:rsidR="006C7472">
        <w:rPr>
          <w:rFonts w:ascii="Arial" w:hAnsi="Arial" w:cs="Arial"/>
          <w:b/>
          <w:bCs/>
          <w:i/>
          <w:iCs/>
          <w:sz w:val="28"/>
          <w:szCs w:val="28"/>
          <w:lang w:val="sr-Cyrl-CS"/>
        </w:rPr>
        <w:t xml:space="preserve"> </w:t>
      </w:r>
      <w:r w:rsidR="006C7472">
        <w:rPr>
          <w:rFonts w:ascii="Arial" w:hAnsi="Arial" w:cs="Arial"/>
          <w:b/>
          <w:bCs/>
          <w:i/>
          <w:iCs/>
          <w:sz w:val="28"/>
          <w:szCs w:val="28"/>
        </w:rPr>
        <w:t>УПУТСТВО ПОНУЂАЧИМА КАКО ДА САЧИНЕ ПОНУДУ</w:t>
      </w:r>
    </w:p>
    <w:p w:rsidR="006C7472" w:rsidRDefault="006C7472" w:rsidP="006C7472">
      <w:pPr>
        <w:shd w:val="clear" w:color="auto" w:fill="C6D9F1"/>
        <w:jc w:val="center"/>
        <w:rPr>
          <w:rFonts w:ascii="Arial" w:hAnsi="Arial" w:cs="Arial"/>
          <w:b/>
          <w:bCs/>
          <w:i/>
          <w:iCs/>
          <w:sz w:val="28"/>
          <w:szCs w:val="28"/>
        </w:rPr>
      </w:pPr>
    </w:p>
    <w:p w:rsidR="006C7472" w:rsidRDefault="006C7472" w:rsidP="006C7472">
      <w:pPr>
        <w:jc w:val="both"/>
        <w:rPr>
          <w:rFonts w:ascii="Arial" w:hAnsi="Arial" w:cs="Arial"/>
          <w:b/>
          <w:bCs/>
          <w:i/>
          <w:iCs/>
          <w:sz w:val="28"/>
          <w:szCs w:val="28"/>
        </w:rPr>
      </w:pPr>
    </w:p>
    <w:p w:rsidR="006C7472" w:rsidRDefault="006C7472" w:rsidP="006C7472">
      <w:pPr>
        <w:jc w:val="both"/>
        <w:rPr>
          <w:rFonts w:ascii="Arial" w:hAnsi="Arial" w:cs="Arial"/>
          <w:b/>
          <w:bCs/>
          <w:i/>
          <w:iCs/>
        </w:rPr>
      </w:pPr>
      <w:r>
        <w:rPr>
          <w:rFonts w:ascii="Arial" w:hAnsi="Arial" w:cs="Arial"/>
          <w:b/>
          <w:bCs/>
          <w:i/>
          <w:iCs/>
        </w:rPr>
        <w:t>1. ПОДАЦИ О ЈЕЗИКУ НА КОЈЕМ ПОНУДА МОРА ДА БУДЕ САСТАВЉЕНА</w:t>
      </w:r>
    </w:p>
    <w:p w:rsidR="006C7472" w:rsidRDefault="006C7472" w:rsidP="006C7472">
      <w:pPr>
        <w:jc w:val="both"/>
        <w:rPr>
          <w:rFonts w:ascii="Arial" w:hAnsi="Arial" w:cs="Arial"/>
          <w:b/>
          <w:bCs/>
          <w:i/>
          <w:iCs/>
        </w:rPr>
      </w:pPr>
    </w:p>
    <w:p w:rsidR="00822448" w:rsidRPr="008566BF" w:rsidRDefault="006C7472" w:rsidP="00822448">
      <w:pPr>
        <w:jc w:val="both"/>
        <w:rPr>
          <w:rFonts w:ascii="Arial" w:hAnsi="Arial" w:cs="Arial"/>
          <w:b/>
          <w:bCs/>
          <w:i/>
          <w:iCs/>
          <w:lang w:val="ru-RU"/>
        </w:rPr>
      </w:pPr>
      <w:r>
        <w:rPr>
          <w:rFonts w:ascii="Arial" w:hAnsi="Arial" w:cs="Arial"/>
        </w:rPr>
        <w:t>Понуђач подноси понуду на српском језику.</w:t>
      </w:r>
      <w:r w:rsidR="00822448" w:rsidRPr="00822448">
        <w:rPr>
          <w:rFonts w:ascii="Arial" w:hAnsi="Arial" w:cs="Arial"/>
          <w:lang w:val="ru-RU"/>
        </w:rPr>
        <w:t xml:space="preserve"> </w:t>
      </w:r>
      <w:r w:rsidR="00822448">
        <w:rPr>
          <w:rFonts w:ascii="Arial" w:hAnsi="Arial" w:cs="Arial"/>
          <w:lang w:val="ru-RU"/>
        </w:rPr>
        <w:t>Наручилац је припремио конкурсну документацију и водиће поступак на српском језику.</w:t>
      </w:r>
    </w:p>
    <w:p w:rsidR="006C7472" w:rsidRPr="00822448" w:rsidRDefault="006C7472" w:rsidP="006C7472">
      <w:pPr>
        <w:jc w:val="both"/>
      </w:pPr>
    </w:p>
    <w:p w:rsidR="006C7472" w:rsidRDefault="006C7472" w:rsidP="006C7472">
      <w:pPr>
        <w:jc w:val="both"/>
        <w:rPr>
          <w:rFonts w:ascii="Arial" w:eastAsia="TimesNewRomanPSMT" w:hAnsi="Arial" w:cs="Arial"/>
          <w:bCs/>
        </w:rPr>
      </w:pPr>
      <w:r>
        <w:rPr>
          <w:rFonts w:ascii="Arial" w:hAnsi="Arial" w:cs="Arial"/>
          <w:b/>
          <w:bCs/>
          <w:i/>
          <w:iCs/>
        </w:rPr>
        <w:t>2. НАЧИН НА КОЈИ ПОНУДА МОРА ДА БУДЕ САЧИЊЕНА</w:t>
      </w:r>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rPr>
      </w:pPr>
      <w:r>
        <w:rPr>
          <w:rFonts w:ascii="Arial" w:eastAsia="TimesNewRomanPSMT" w:hAnsi="Arial" w:cs="Arial"/>
          <w:bCs/>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6C7472" w:rsidRDefault="006C7472" w:rsidP="006C7472">
      <w:pPr>
        <w:jc w:val="both"/>
        <w:rPr>
          <w:rFonts w:ascii="Arial" w:eastAsia="TimesNewRomanPSMT" w:hAnsi="Arial" w:cs="Arial"/>
          <w:bCs/>
        </w:rPr>
      </w:pPr>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 </w:t>
      </w:r>
    </w:p>
    <w:p w:rsidR="006C7472" w:rsidRDefault="006C7472" w:rsidP="006C7472">
      <w:pPr>
        <w:jc w:val="both"/>
        <w:rPr>
          <w:rFonts w:ascii="Arial" w:eastAsia="TimesNewRomanPSMT" w:hAnsi="Arial" w:cs="Arial"/>
          <w:bCs/>
        </w:rPr>
      </w:pPr>
      <w:r>
        <w:rPr>
          <w:rFonts w:ascii="Arial" w:eastAsia="TimesNewRomanPSMT" w:hAnsi="Arial"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C7472" w:rsidRPr="00182F58" w:rsidRDefault="006C7472" w:rsidP="006C7472">
      <w:pPr>
        <w:autoSpaceDE w:val="0"/>
        <w:autoSpaceDN w:val="0"/>
        <w:adjustRightInd w:val="0"/>
        <w:spacing w:line="240" w:lineRule="auto"/>
        <w:jc w:val="both"/>
        <w:rPr>
          <w:rFonts w:ascii="Arial" w:hAnsi="Arial" w:cs="Arial"/>
          <w:b/>
          <w:i/>
          <w:iCs/>
          <w:color w:val="FF0000"/>
        </w:rPr>
      </w:pPr>
      <w:r>
        <w:rPr>
          <w:rFonts w:ascii="Arial" w:eastAsia="TimesNewRomanPSMT" w:hAnsi="Arial" w:cs="Arial"/>
          <w:bCs/>
        </w:rPr>
        <w:t xml:space="preserve">Понуду доставити на адресу: </w:t>
      </w:r>
      <w:r w:rsidR="00182F58">
        <w:rPr>
          <w:rFonts w:ascii="Arial" w:hAnsi="Arial" w:cs="Arial"/>
          <w:iCs/>
          <w:lang w:val="sr-Cyrl-CS"/>
        </w:rPr>
        <w:t>Општинска управа општине Баточина, 34227 Баточина</w:t>
      </w:r>
      <w:r w:rsidR="0003169D">
        <w:rPr>
          <w:rFonts w:ascii="Arial" w:eastAsia="TimesNewRomanPSMT" w:hAnsi="Arial" w:cs="Arial"/>
          <w:bCs/>
        </w:rPr>
        <w:t>, ул. Краља Петра I бр.3</w:t>
      </w:r>
      <w:r w:rsidR="0003169D">
        <w:rPr>
          <w:rFonts w:ascii="Arial" w:eastAsia="TimesNewRomanPSMT" w:hAnsi="Arial" w:cs="Arial"/>
          <w:bCs/>
          <w:lang w:val="sr-Cyrl-CS"/>
        </w:rPr>
        <w:t>2</w:t>
      </w:r>
      <w:r>
        <w:rPr>
          <w:rFonts w:ascii="Arial" w:eastAsia="TimesNewRomanPSMT" w:hAnsi="Arial" w:cs="Arial"/>
          <w:bCs/>
        </w:rPr>
        <w:t xml:space="preserve">, са назнаком: </w:t>
      </w:r>
      <w:r>
        <w:rPr>
          <w:rFonts w:ascii="Arial" w:eastAsia="TimesNewRomanPS-BoldMT" w:hAnsi="Arial" w:cs="Arial"/>
          <w:b/>
          <w:bCs/>
        </w:rPr>
        <w:t>,,Понуда за јавну набавку</w:t>
      </w:r>
      <w:r>
        <w:rPr>
          <w:rFonts w:ascii="Arial" w:hAnsi="Arial" w:cs="Arial"/>
        </w:rPr>
        <w:t xml:space="preserve"> услуге </w:t>
      </w:r>
      <w:r w:rsidRPr="002B5B9B">
        <w:rPr>
          <w:rFonts w:ascii="Arial" w:hAnsi="Arial" w:cs="Arial"/>
          <w:bCs/>
        </w:rPr>
        <w:t xml:space="preserve">стручног надзора над извођењем радова на </w:t>
      </w:r>
      <w:r>
        <w:rPr>
          <w:rFonts w:ascii="Arial" w:hAnsi="Arial" w:cs="Arial"/>
          <w:bCs/>
        </w:rPr>
        <w:t xml:space="preserve">изградњи </w:t>
      </w:r>
      <w:r w:rsidR="004238E6">
        <w:rPr>
          <w:rFonts w:ascii="Arial" w:hAnsi="Arial" w:cs="Arial"/>
          <w:bCs/>
        </w:rPr>
        <w:t>примарне дистрибутивне мреже водовода за насеље Брзан, општина Баточина</w:t>
      </w:r>
      <w:r w:rsidR="00232D2F">
        <w:rPr>
          <w:rFonts w:ascii="Arial" w:hAnsi="Arial" w:cs="Arial"/>
          <w:bCs/>
          <w:lang w:val="sr-Cyrl-CS"/>
        </w:rPr>
        <w:t>,</w:t>
      </w:r>
      <w:r w:rsidR="00232D2F" w:rsidRPr="00232D2F">
        <w:rPr>
          <w:rFonts w:ascii="Arial" w:hAnsi="Arial" w:cs="Arial"/>
          <w:bCs/>
          <w:lang w:val="sr-Cyrl-CS"/>
        </w:rPr>
        <w:t xml:space="preserve"> </w:t>
      </w:r>
      <w:r>
        <w:rPr>
          <w:rFonts w:ascii="Arial" w:eastAsia="TimesNewRomanPS-BoldMT" w:hAnsi="Arial" w:cs="Arial"/>
          <w:b/>
          <w:bCs/>
        </w:rPr>
        <w:t>ЈН</w:t>
      </w:r>
      <w:r w:rsidR="00182F58">
        <w:rPr>
          <w:rFonts w:ascii="Arial" w:eastAsia="TimesNewRomanPS-BoldMT" w:hAnsi="Arial" w:cs="Arial"/>
          <w:b/>
          <w:bCs/>
        </w:rPr>
        <w:t>МВ</w:t>
      </w:r>
      <w:r>
        <w:rPr>
          <w:rFonts w:ascii="Arial" w:eastAsia="TimesNewRomanPS-BoldMT" w:hAnsi="Arial" w:cs="Arial"/>
          <w:b/>
          <w:bCs/>
        </w:rPr>
        <w:t xml:space="preserve"> бр </w:t>
      </w:r>
      <w:r w:rsidR="00C940CA">
        <w:rPr>
          <w:rFonts w:ascii="Arial" w:eastAsia="TimesNewRomanPS-BoldMT" w:hAnsi="Arial" w:cs="Arial"/>
          <w:b/>
          <w:bCs/>
          <w:lang w:val="sr-Cyrl-CS"/>
        </w:rPr>
        <w:t>19</w:t>
      </w:r>
      <w:r w:rsidR="0014126D">
        <w:rPr>
          <w:rFonts w:ascii="Arial" w:eastAsia="TimesNewRomanPS-BoldMT" w:hAnsi="Arial" w:cs="Arial"/>
          <w:b/>
          <w:bCs/>
          <w:lang w:val="sr-Cyrl-CS"/>
        </w:rPr>
        <w:t>/17</w:t>
      </w:r>
      <w:r>
        <w:rPr>
          <w:rFonts w:ascii="Arial" w:eastAsia="TimesNewRomanPS-BoldMT" w:hAnsi="Arial" w:cs="Arial"/>
          <w:b/>
          <w:bCs/>
        </w:rPr>
        <w:t xml:space="preserve"> </w:t>
      </w:r>
      <w:r>
        <w:rPr>
          <w:rFonts w:ascii="Arial" w:eastAsia="TimesNewRomanPSMT" w:hAnsi="Arial" w:cs="Arial"/>
          <w:b/>
          <w:bCs/>
        </w:rPr>
        <w:t xml:space="preserve">- </w:t>
      </w:r>
      <w:r>
        <w:rPr>
          <w:rFonts w:ascii="Arial" w:eastAsia="TimesNewRomanPS-BoldMT" w:hAnsi="Arial" w:cs="Arial"/>
          <w:b/>
          <w:bCs/>
        </w:rPr>
        <w:t>НЕ ОТВАРАТИ”.</w:t>
      </w:r>
      <w:r w:rsidRPr="00885F68">
        <w:rPr>
          <w:rFonts w:ascii="Arial" w:hAnsi="Arial" w:cs="Arial"/>
          <w:color w:val="FF0000"/>
        </w:rPr>
        <w:t xml:space="preserve"> </w:t>
      </w:r>
      <w:r w:rsidRPr="00EC5C16">
        <w:rPr>
          <w:rFonts w:ascii="Arial" w:hAnsi="Arial" w:cs="Arial"/>
          <w:color w:val="auto"/>
        </w:rPr>
        <w:t xml:space="preserve">Понуда се сматра благовременом уколико је примљена од стране наручиоца </w:t>
      </w:r>
      <w:r w:rsidRPr="00182F58">
        <w:rPr>
          <w:rFonts w:ascii="Arial" w:hAnsi="Arial" w:cs="Arial"/>
          <w:b/>
          <w:color w:val="auto"/>
        </w:rPr>
        <w:t xml:space="preserve">до </w:t>
      </w:r>
      <w:r w:rsidR="004A4CE8">
        <w:rPr>
          <w:rFonts w:ascii="Arial" w:hAnsi="Arial" w:cs="Arial"/>
          <w:b/>
          <w:color w:val="auto"/>
          <w:lang w:val="sr-Cyrl-CS"/>
        </w:rPr>
        <w:t>08</w:t>
      </w:r>
      <w:r w:rsidR="0095079A">
        <w:rPr>
          <w:rFonts w:ascii="Arial" w:hAnsi="Arial" w:cs="Arial"/>
          <w:b/>
          <w:color w:val="auto"/>
        </w:rPr>
        <w:t>.</w:t>
      </w:r>
      <w:r w:rsidR="004A4CE8">
        <w:rPr>
          <w:rFonts w:ascii="Arial" w:hAnsi="Arial" w:cs="Arial"/>
          <w:b/>
          <w:color w:val="auto"/>
          <w:lang w:val="sr-Cyrl-CS"/>
        </w:rPr>
        <w:t>01</w:t>
      </w:r>
      <w:r w:rsidRPr="00182F58">
        <w:rPr>
          <w:rFonts w:ascii="Arial" w:hAnsi="Arial" w:cs="Arial"/>
          <w:b/>
          <w:color w:val="auto"/>
        </w:rPr>
        <w:t>.</w:t>
      </w:r>
      <w:r w:rsidR="004A4CE8">
        <w:rPr>
          <w:rFonts w:ascii="Arial" w:hAnsi="Arial" w:cs="Arial"/>
          <w:b/>
          <w:color w:val="auto"/>
        </w:rPr>
        <w:t>201</w:t>
      </w:r>
      <w:r w:rsidR="004A4CE8">
        <w:rPr>
          <w:rFonts w:ascii="Arial" w:hAnsi="Arial" w:cs="Arial"/>
          <w:b/>
          <w:color w:val="auto"/>
          <w:lang w:val="sr-Cyrl-CS"/>
        </w:rPr>
        <w:t>8</w:t>
      </w:r>
      <w:r w:rsidRPr="00182F58">
        <w:rPr>
          <w:rFonts w:ascii="Arial" w:hAnsi="Arial" w:cs="Arial"/>
          <w:b/>
          <w:color w:val="auto"/>
        </w:rPr>
        <w:t>.</w:t>
      </w:r>
      <w:r w:rsidRPr="00182F58">
        <w:rPr>
          <w:rFonts w:ascii="Arial" w:hAnsi="Arial" w:cs="Arial"/>
          <w:b/>
          <w:iCs/>
          <w:color w:val="auto"/>
        </w:rPr>
        <w:t xml:space="preserve">године </w:t>
      </w:r>
      <w:r w:rsidRPr="00182F58">
        <w:rPr>
          <w:rFonts w:ascii="Arial" w:hAnsi="Arial" w:cs="Arial"/>
          <w:b/>
          <w:color w:val="auto"/>
        </w:rPr>
        <w:t>до 1</w:t>
      </w:r>
      <w:r w:rsidR="0095079A">
        <w:rPr>
          <w:rFonts w:ascii="Arial" w:hAnsi="Arial" w:cs="Arial"/>
          <w:b/>
          <w:color w:val="auto"/>
          <w:lang w:val="sr-Cyrl-CS"/>
        </w:rPr>
        <w:t>0</w:t>
      </w:r>
      <w:r w:rsidRPr="00182F58">
        <w:rPr>
          <w:rFonts w:ascii="Arial" w:hAnsi="Arial" w:cs="Arial"/>
          <w:b/>
          <w:color w:val="auto"/>
        </w:rPr>
        <w:t>:00 часова.</w:t>
      </w:r>
    </w:p>
    <w:p w:rsidR="00182F58" w:rsidRDefault="00182F58" w:rsidP="00182F58">
      <w:pPr>
        <w:autoSpaceDE w:val="0"/>
        <w:autoSpaceDN w:val="0"/>
        <w:adjustRightInd w:val="0"/>
        <w:spacing w:line="240" w:lineRule="auto"/>
        <w:jc w:val="both"/>
        <w:rPr>
          <w:rFonts w:ascii="Arial" w:hAnsi="Arial" w:cs="Arial"/>
          <w:b/>
          <w:color w:val="auto"/>
          <w:lang w:val="sr-Cyrl-CS"/>
        </w:rPr>
      </w:pPr>
      <w:r>
        <w:rPr>
          <w:rFonts w:ascii="Arial" w:hAnsi="Arial" w:cs="Arial"/>
          <w:b/>
          <w:color w:val="auto"/>
          <w:lang w:val="sr-Cyrl-CS"/>
        </w:rPr>
        <w:t>Понуде се отварају истог дана у скупшти</w:t>
      </w:r>
      <w:r w:rsidR="0095079A">
        <w:rPr>
          <w:rFonts w:ascii="Arial" w:hAnsi="Arial" w:cs="Arial"/>
          <w:b/>
          <w:color w:val="auto"/>
          <w:lang w:val="sr-Cyrl-CS"/>
        </w:rPr>
        <w:t>нској сали општине Баточина у 10</w:t>
      </w:r>
      <w:r>
        <w:rPr>
          <w:rFonts w:ascii="Arial" w:hAnsi="Arial" w:cs="Arial"/>
          <w:b/>
          <w:color w:val="auto"/>
          <w:lang w:val="sr-Cyrl-CS"/>
        </w:rPr>
        <w:t>:30 часова.</w:t>
      </w:r>
    </w:p>
    <w:p w:rsidR="00182F58" w:rsidRPr="00253707" w:rsidRDefault="00182F58" w:rsidP="00182F58">
      <w:pPr>
        <w:autoSpaceDE w:val="0"/>
        <w:autoSpaceDN w:val="0"/>
        <w:adjustRightInd w:val="0"/>
        <w:spacing w:line="240" w:lineRule="auto"/>
        <w:jc w:val="both"/>
        <w:rPr>
          <w:rFonts w:ascii="Arial" w:hAnsi="Arial" w:cs="Arial"/>
          <w:b/>
          <w:lang w:val="sr-Cyrl-CS"/>
        </w:rPr>
      </w:pPr>
    </w:p>
    <w:p w:rsidR="006C7472" w:rsidRPr="00E6275B" w:rsidRDefault="006C7472" w:rsidP="006C7472">
      <w:pPr>
        <w:autoSpaceDE w:val="0"/>
        <w:autoSpaceDN w:val="0"/>
        <w:adjustRightInd w:val="0"/>
        <w:spacing w:line="240" w:lineRule="auto"/>
        <w:jc w:val="both"/>
        <w:rPr>
          <w:rFonts w:ascii="Arial" w:hAnsi="Arial" w:cs="Arial"/>
          <w:color w:val="auto"/>
        </w:rPr>
      </w:pPr>
      <w:r w:rsidRPr="00E6275B">
        <w:rPr>
          <w:rFonts w:ascii="Arial" w:hAnsi="Arial" w:cs="Arial"/>
          <w:color w:val="auto"/>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E6275B">
        <w:rPr>
          <w:rFonts w:ascii="Arial" w:hAnsi="Arial" w:cs="Arial"/>
          <w:color w:val="auto"/>
          <w:lang w:val="sr-Cyrl-CS"/>
        </w:rPr>
        <w:t>н</w:t>
      </w:r>
      <w:r w:rsidRPr="00E6275B">
        <w:rPr>
          <w:rFonts w:ascii="Arial" w:hAnsi="Arial" w:cs="Arial"/>
          <w:color w:val="auto"/>
        </w:rPr>
        <w:t>аруч</w:t>
      </w:r>
      <w:r w:rsidRPr="00E6275B">
        <w:rPr>
          <w:rFonts w:ascii="Arial" w:hAnsi="Arial" w:cs="Arial"/>
          <w:color w:val="auto"/>
          <w:lang w:val="sr-Cyrl-CS"/>
        </w:rPr>
        <w:t>и</w:t>
      </w:r>
      <w:r w:rsidRPr="00E6275B">
        <w:rPr>
          <w:rFonts w:ascii="Arial" w:hAnsi="Arial" w:cs="Arial"/>
          <w:color w:val="auto"/>
        </w:rPr>
        <w:t xml:space="preserve">лац ће понуђачу предати потврду пријема понуде. У потврди о пријему наручилац ће навести датум и сат пријема понуде. </w:t>
      </w:r>
    </w:p>
    <w:p w:rsidR="006C7472" w:rsidRPr="001C6CD7" w:rsidRDefault="006C7472" w:rsidP="004D311B">
      <w:pPr>
        <w:autoSpaceDE w:val="0"/>
        <w:autoSpaceDN w:val="0"/>
        <w:adjustRightInd w:val="0"/>
        <w:spacing w:line="240" w:lineRule="auto"/>
        <w:jc w:val="both"/>
        <w:rPr>
          <w:rFonts w:ascii="Arial" w:hAnsi="Arial" w:cs="Arial"/>
          <w:b/>
        </w:rPr>
      </w:pPr>
      <w:r w:rsidRPr="00E6275B">
        <w:rPr>
          <w:rFonts w:ascii="Arial" w:hAnsi="Arial" w:cs="Arial"/>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004D311B">
        <w:rPr>
          <w:rFonts w:ascii="Arial" w:hAnsi="Arial" w:cs="Arial"/>
          <w:color w:val="auto"/>
        </w:rPr>
        <w:t xml:space="preserve"> </w:t>
      </w:r>
      <w:r w:rsidRPr="001C6CD7">
        <w:rPr>
          <w:rFonts w:ascii="Arial" w:eastAsia="Times New Roman" w:hAnsi="Arial" w:cs="Arial"/>
          <w:color w:val="auto"/>
          <w:kern w:val="0"/>
          <w:lang w:eastAsia="en-US"/>
        </w:rPr>
        <w:t>и Наручилац ће такву понуду вратити понуђачу неотворену са</w:t>
      </w:r>
      <w:r w:rsidR="004D311B">
        <w:rPr>
          <w:rFonts w:ascii="Arial" w:eastAsia="Times New Roman" w:hAnsi="Arial" w:cs="Arial"/>
          <w:color w:val="auto"/>
          <w:kern w:val="0"/>
          <w:lang w:eastAsia="en-US"/>
        </w:rPr>
        <w:t xml:space="preserve"> </w:t>
      </w:r>
      <w:r w:rsidRPr="001C6CD7">
        <w:rPr>
          <w:rFonts w:ascii="Arial" w:eastAsia="Times New Roman" w:hAnsi="Arial" w:cs="Arial"/>
          <w:color w:val="auto"/>
          <w:kern w:val="0"/>
          <w:lang w:eastAsia="en-US"/>
        </w:rPr>
        <w:t>назнаком да је поднета неблаговремено.</w:t>
      </w:r>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rPr>
      </w:pPr>
      <w:r w:rsidRPr="00F94245">
        <w:rPr>
          <w:rFonts w:ascii="Arial" w:eastAsia="TimesNewRomanPSMT" w:hAnsi="Arial" w:cs="Arial"/>
          <w:bCs/>
        </w:rPr>
        <w:t>Понуда мора да садржи:</w:t>
      </w:r>
    </w:p>
    <w:p w:rsidR="00182F58" w:rsidRPr="00447B01" w:rsidRDefault="00182F58" w:rsidP="00182F58">
      <w:pPr>
        <w:numPr>
          <w:ilvl w:val="0"/>
          <w:numId w:val="46"/>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182F58" w:rsidRPr="00447B01" w:rsidRDefault="00182F58" w:rsidP="00182F58">
      <w:pPr>
        <w:numPr>
          <w:ilvl w:val="0"/>
          <w:numId w:val="46"/>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182F58" w:rsidRPr="00447B01" w:rsidRDefault="00182F58" w:rsidP="00182F58">
      <w:pPr>
        <w:numPr>
          <w:ilvl w:val="0"/>
          <w:numId w:val="46"/>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182F58" w:rsidRPr="00447B01" w:rsidRDefault="00182F58" w:rsidP="00182F58">
      <w:pPr>
        <w:numPr>
          <w:ilvl w:val="0"/>
          <w:numId w:val="46"/>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182F58" w:rsidRPr="00447B01" w:rsidRDefault="00182F58" w:rsidP="00182F58">
      <w:pPr>
        <w:numPr>
          <w:ilvl w:val="0"/>
          <w:numId w:val="46"/>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182F58" w:rsidRPr="00822448" w:rsidRDefault="00182F58" w:rsidP="00182F58">
      <w:pPr>
        <w:numPr>
          <w:ilvl w:val="0"/>
          <w:numId w:val="46"/>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822448" w:rsidRPr="00822448" w:rsidRDefault="00822448" w:rsidP="00822448">
      <w:pPr>
        <w:pStyle w:val="ListParagraph"/>
        <w:numPr>
          <w:ilvl w:val="0"/>
          <w:numId w:val="46"/>
        </w:numPr>
        <w:suppressAutoHyphens w:val="0"/>
        <w:autoSpaceDE w:val="0"/>
        <w:autoSpaceDN w:val="0"/>
        <w:adjustRightInd w:val="0"/>
        <w:spacing w:line="240" w:lineRule="auto"/>
        <w:rPr>
          <w:rFonts w:ascii="Arial" w:eastAsia="Times New Roman" w:hAnsi="Arial" w:cs="Arial"/>
          <w:color w:val="auto"/>
          <w:kern w:val="0"/>
          <w:lang w:eastAsia="en-US"/>
        </w:rPr>
      </w:pPr>
      <w:r w:rsidRPr="00EC30C6">
        <w:rPr>
          <w:rFonts w:ascii="Arial" w:eastAsia="Times New Roman" w:hAnsi="Arial" w:cs="Arial"/>
          <w:color w:val="auto"/>
          <w:kern w:val="0"/>
          <w:lang w:eastAsia="en-US"/>
        </w:rPr>
        <w:t>Попуњену, потписану и печатирану спецификацију услуга</w:t>
      </w:r>
    </w:p>
    <w:p w:rsidR="00182F58" w:rsidRPr="008263C7" w:rsidRDefault="00182F58" w:rsidP="00182F58">
      <w:pPr>
        <w:numPr>
          <w:ilvl w:val="0"/>
          <w:numId w:val="46"/>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182F58" w:rsidRPr="00A84DED" w:rsidRDefault="00182F58" w:rsidP="00182F58">
      <w:pPr>
        <w:pStyle w:val="ListParagraph"/>
        <w:numPr>
          <w:ilvl w:val="0"/>
          <w:numId w:val="45"/>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Споразум учесника о заједничком подношењу понуде</w:t>
      </w:r>
      <w:r>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Pr="008263C7">
        <w:rPr>
          <w:rFonts w:ascii="Arial" w:hAnsi="Arial" w:cs="Arial"/>
          <w:color w:val="auto"/>
          <w:u w:val="single"/>
        </w:rPr>
        <w:t xml:space="preserve">уколико понуђач подноси </w:t>
      </w:r>
      <w:r>
        <w:rPr>
          <w:rFonts w:ascii="Arial" w:hAnsi="Arial" w:cs="Arial"/>
          <w:color w:val="auto"/>
          <w:u w:val="single"/>
        </w:rPr>
        <w:t xml:space="preserve">заједничку </w:t>
      </w:r>
      <w:r w:rsidRPr="008263C7">
        <w:rPr>
          <w:rFonts w:ascii="Arial" w:hAnsi="Arial" w:cs="Arial"/>
          <w:color w:val="auto"/>
          <w:u w:val="single"/>
        </w:rPr>
        <w:t>понуду</w:t>
      </w:r>
      <w:r>
        <w:rPr>
          <w:rFonts w:ascii="Arial" w:hAnsi="Arial" w:cs="Arial"/>
          <w:color w:val="auto"/>
        </w:rPr>
        <w:t>;</w:t>
      </w:r>
    </w:p>
    <w:p w:rsidR="00182F58" w:rsidRDefault="00182F58" w:rsidP="00182F58">
      <w:pPr>
        <w:pStyle w:val="ListParagraph"/>
        <w:numPr>
          <w:ilvl w:val="0"/>
          <w:numId w:val="45"/>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Pr="00A67C57">
        <w:rPr>
          <w:rFonts w:ascii="Arial" w:eastAsiaTheme="minorHAnsi" w:hAnsi="Arial" w:cs="Arial"/>
          <w:color w:val="auto"/>
          <w:kern w:val="0"/>
          <w:lang w:eastAsia="en-US"/>
        </w:rPr>
        <w:t>ражене доказе предвиђене V</w:t>
      </w:r>
      <w:r>
        <w:rPr>
          <w:rFonts w:ascii="Arial" w:eastAsiaTheme="minorHAnsi" w:hAnsi="Arial" w:cs="Arial"/>
          <w:color w:val="auto"/>
          <w:kern w:val="0"/>
          <w:lang w:eastAsia="en-US"/>
        </w:rPr>
        <w:t>I</w:t>
      </w:r>
      <w:r w:rsidRPr="00A67C57">
        <w:rPr>
          <w:rFonts w:ascii="Arial" w:eastAsiaTheme="minorHAnsi" w:hAnsi="Arial" w:cs="Arial"/>
          <w:color w:val="auto"/>
          <w:kern w:val="0"/>
          <w:lang w:eastAsia="en-US"/>
        </w:rPr>
        <w:t xml:space="preserve"> делом кон.докум. ("Услови за учешће у поступку јавне</w:t>
      </w:r>
      <w:r w:rsidRPr="00A67C57">
        <w:rPr>
          <w:rFonts w:ascii="Arial" w:eastAsiaTheme="minorHAnsi" w:hAnsi="Arial" w:cs="Arial"/>
          <w:color w:val="auto"/>
          <w:kern w:val="0"/>
          <w:lang w:val="sr-Cyrl-CS" w:eastAsia="en-US"/>
        </w:rPr>
        <w:t xml:space="preserve"> </w:t>
      </w:r>
      <w:r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6C7472" w:rsidRPr="00822448" w:rsidRDefault="006C7472" w:rsidP="006C7472">
      <w:pPr>
        <w:jc w:val="both"/>
        <w:rPr>
          <w:rFonts w:ascii="Arial" w:hAnsi="Arial" w:cs="Arial"/>
          <w:b/>
          <w:i/>
          <w:iCs/>
        </w:rPr>
      </w:pPr>
    </w:p>
    <w:p w:rsidR="006C7472" w:rsidRDefault="006C7472" w:rsidP="006C7472">
      <w:pPr>
        <w:jc w:val="both"/>
      </w:pPr>
      <w:r>
        <w:rPr>
          <w:rFonts w:ascii="Arial" w:hAnsi="Arial" w:cs="Arial"/>
          <w:b/>
          <w:i/>
          <w:iCs/>
        </w:rPr>
        <w:t>3.</w:t>
      </w:r>
      <w:r>
        <w:rPr>
          <w:rFonts w:ascii="Arial" w:hAnsi="Arial" w:cs="Arial"/>
          <w:b/>
          <w:bCs/>
          <w:i/>
          <w:iCs/>
        </w:rPr>
        <w:t xml:space="preserve"> ПАРТИЈЕ</w:t>
      </w:r>
    </w:p>
    <w:p w:rsidR="006C7472" w:rsidRDefault="006C7472" w:rsidP="006C7472">
      <w:pPr>
        <w:jc w:val="both"/>
      </w:pPr>
    </w:p>
    <w:p w:rsidR="006C7472" w:rsidRPr="009E3CA3" w:rsidRDefault="006C7472" w:rsidP="006C7472">
      <w:pPr>
        <w:jc w:val="both"/>
        <w:rPr>
          <w:rFonts w:ascii="Arial" w:hAnsi="Arial" w:cs="Arial"/>
        </w:rPr>
      </w:pPr>
      <w:r w:rsidRPr="009E3CA3">
        <w:rPr>
          <w:rFonts w:ascii="Arial" w:hAnsi="Arial" w:cs="Arial"/>
        </w:rPr>
        <w:t>Предмет јавне набавке није обликован по партијама.</w:t>
      </w:r>
    </w:p>
    <w:p w:rsidR="006C7472" w:rsidRPr="005B7EC5" w:rsidRDefault="006C7472" w:rsidP="006C7472">
      <w:pPr>
        <w:jc w:val="both"/>
      </w:pPr>
    </w:p>
    <w:p w:rsidR="006C7472" w:rsidRDefault="006C7472" w:rsidP="006C7472">
      <w:pPr>
        <w:jc w:val="both"/>
        <w:rPr>
          <w:rFonts w:ascii="Arial" w:hAnsi="Arial" w:cs="Arial"/>
          <w:bCs/>
          <w:iCs/>
        </w:rPr>
      </w:pPr>
      <w:r>
        <w:rPr>
          <w:rFonts w:ascii="Arial" w:hAnsi="Arial" w:cs="Arial"/>
          <w:b/>
          <w:i/>
          <w:iCs/>
        </w:rPr>
        <w:t>4.</w:t>
      </w:r>
      <w:r>
        <w:rPr>
          <w:rFonts w:ascii="Arial" w:hAnsi="Arial" w:cs="Arial"/>
          <w:b/>
          <w:bCs/>
          <w:i/>
          <w:iCs/>
        </w:rPr>
        <w:t xml:space="preserve">  ПОНУДА СА ВАРИЈАНТАМА</w:t>
      </w:r>
    </w:p>
    <w:p w:rsidR="006C7472" w:rsidRDefault="006C7472" w:rsidP="006C7472">
      <w:pPr>
        <w:jc w:val="both"/>
        <w:rPr>
          <w:rFonts w:ascii="Arial" w:hAnsi="Arial" w:cs="Arial"/>
          <w:bCs/>
          <w:iCs/>
        </w:rPr>
      </w:pPr>
    </w:p>
    <w:p w:rsidR="008F3304" w:rsidRPr="004A1947" w:rsidRDefault="006C7472" w:rsidP="006C7472">
      <w:pPr>
        <w:jc w:val="both"/>
        <w:rPr>
          <w:rFonts w:ascii="Arial" w:hAnsi="Arial" w:cs="Arial"/>
          <w:bCs/>
          <w:iCs/>
        </w:rPr>
      </w:pPr>
      <w:r>
        <w:rPr>
          <w:rFonts w:ascii="Arial" w:hAnsi="Arial" w:cs="Arial"/>
          <w:bCs/>
          <w:iCs/>
        </w:rPr>
        <w:t>Подношење понуд</w:t>
      </w:r>
      <w:r w:rsidR="008F3304">
        <w:rPr>
          <w:rFonts w:ascii="Arial" w:hAnsi="Arial" w:cs="Arial"/>
          <w:bCs/>
          <w:iCs/>
        </w:rPr>
        <w:t>е са варијантама није дозвољено.</w:t>
      </w:r>
    </w:p>
    <w:p w:rsidR="006C7472" w:rsidRPr="00166196" w:rsidRDefault="006C7472" w:rsidP="006C7472">
      <w:pPr>
        <w:jc w:val="both"/>
        <w:rPr>
          <w:rFonts w:ascii="Arial" w:hAnsi="Arial" w:cs="Arial"/>
          <w:b/>
          <w:bCs/>
          <w:i/>
          <w:iCs/>
          <w:lang w:val="sr-Cyrl-CS"/>
        </w:rPr>
      </w:pPr>
    </w:p>
    <w:p w:rsidR="006C7472" w:rsidRDefault="006C7472" w:rsidP="006C7472">
      <w:pPr>
        <w:jc w:val="both"/>
      </w:pPr>
      <w:r>
        <w:rPr>
          <w:rFonts w:ascii="Arial" w:hAnsi="Arial" w:cs="Arial"/>
          <w:b/>
          <w:bCs/>
          <w:i/>
          <w:iCs/>
        </w:rPr>
        <w:t xml:space="preserve">5. </w:t>
      </w:r>
      <w:r>
        <w:rPr>
          <w:rFonts w:ascii="Arial" w:hAnsi="Arial" w:cs="Arial"/>
          <w:b/>
          <w:i/>
          <w:iCs/>
        </w:rPr>
        <w:t>НАЧИН ИЗМЕНЕ, ДОПУНЕ И ОПОЗИВА ПОНУДЕ</w:t>
      </w:r>
    </w:p>
    <w:p w:rsidR="006C7472" w:rsidRDefault="006C7472" w:rsidP="006C7472">
      <w:pPr>
        <w:jc w:val="both"/>
      </w:pPr>
    </w:p>
    <w:p w:rsidR="006C7472" w:rsidRDefault="006C7472" w:rsidP="006C7472">
      <w:pPr>
        <w:jc w:val="both"/>
        <w:rPr>
          <w:rFonts w:ascii="Arial" w:hAnsi="Arial" w:cs="Arial"/>
        </w:rPr>
      </w:pPr>
      <w:r>
        <w:rPr>
          <w:rFonts w:ascii="Arial" w:hAnsi="Arial" w:cs="Arial"/>
        </w:rPr>
        <w:t>У року за подношење понуде понуђач може да измени, допуни или опозове своју понуду на начин који је одређен за подношење понуде.</w:t>
      </w:r>
    </w:p>
    <w:p w:rsidR="006C7472" w:rsidRDefault="006C7472" w:rsidP="006C7472">
      <w:pPr>
        <w:jc w:val="both"/>
        <w:rPr>
          <w:rFonts w:ascii="Arial" w:eastAsia="TimesNewRomanPSMT" w:hAnsi="Arial" w:cs="Arial"/>
          <w:bCs/>
          <w:iCs/>
        </w:rPr>
      </w:pPr>
      <w:r>
        <w:rPr>
          <w:rFonts w:ascii="Arial" w:hAnsi="Arial" w:cs="Arial"/>
        </w:rPr>
        <w:t xml:space="preserve">Понуђач је дужан да јасно назначи који део понуде мења односно која документа накнадно доставља. </w:t>
      </w:r>
    </w:p>
    <w:p w:rsidR="006C7472" w:rsidRDefault="006C7472" w:rsidP="006C7472">
      <w:pPr>
        <w:jc w:val="both"/>
        <w:rPr>
          <w:rFonts w:ascii="Arial" w:eastAsia="TimesNewRomanPSMT" w:hAnsi="Arial" w:cs="Arial"/>
          <w:bCs/>
          <w:iCs/>
        </w:rPr>
      </w:pPr>
      <w:r>
        <w:rPr>
          <w:rFonts w:ascii="Arial" w:eastAsia="TimesNewRomanPSMT" w:hAnsi="Arial" w:cs="Arial"/>
          <w:bCs/>
          <w:iCs/>
        </w:rPr>
        <w:t xml:space="preserve">Измену, допуну или опозив понуде треба доставити на адресу: </w:t>
      </w:r>
      <w:r w:rsidR="00822448">
        <w:rPr>
          <w:rFonts w:ascii="Arial" w:eastAsia="TimesNewRomanPSMT" w:hAnsi="Arial" w:cs="Arial"/>
          <w:bCs/>
        </w:rPr>
        <w:t>Општинска управа општине Баточина</w:t>
      </w:r>
      <w:r>
        <w:rPr>
          <w:rFonts w:ascii="Arial" w:eastAsia="TimesNewRomanPSMT" w:hAnsi="Arial" w:cs="Arial"/>
          <w:bCs/>
        </w:rPr>
        <w:t>, ул. Краља Пе</w:t>
      </w:r>
      <w:r w:rsidR="0095079A">
        <w:rPr>
          <w:rFonts w:ascii="Arial" w:eastAsia="TimesNewRomanPSMT" w:hAnsi="Arial" w:cs="Arial"/>
          <w:bCs/>
        </w:rPr>
        <w:t>тра I бр.3</w:t>
      </w:r>
      <w:r w:rsidR="0095079A">
        <w:rPr>
          <w:rFonts w:ascii="Arial" w:eastAsia="TimesNewRomanPSMT" w:hAnsi="Arial" w:cs="Arial"/>
          <w:bCs/>
          <w:lang w:val="sr-Cyrl-CS"/>
        </w:rPr>
        <w:t>2</w:t>
      </w:r>
      <w:r>
        <w:rPr>
          <w:rFonts w:ascii="Arial" w:eastAsia="TimesNewRomanPSMT" w:hAnsi="Arial" w:cs="Arial"/>
          <w:bCs/>
        </w:rPr>
        <w:t>, 34227 Баточина</w:t>
      </w:r>
      <w:r>
        <w:rPr>
          <w:rFonts w:ascii="Arial" w:hAnsi="Arial" w:cs="Arial"/>
          <w:i/>
          <w:iCs/>
        </w:rPr>
        <w:t>,</w:t>
      </w:r>
      <w:r w:rsidR="004A1947">
        <w:rPr>
          <w:rFonts w:ascii="Arial" w:hAnsi="Arial" w:cs="Arial"/>
          <w:i/>
          <w:iCs/>
        </w:rPr>
        <w:t xml:space="preserve"> </w:t>
      </w:r>
      <w:r>
        <w:rPr>
          <w:rFonts w:ascii="Arial" w:eastAsia="TimesNewRomanPSMT" w:hAnsi="Arial" w:cs="Arial"/>
          <w:bCs/>
          <w:iCs/>
        </w:rPr>
        <w:t>са назнаком:</w:t>
      </w:r>
    </w:p>
    <w:p w:rsidR="006C7472" w:rsidRDefault="006C7472" w:rsidP="006C7472">
      <w:pPr>
        <w:jc w:val="both"/>
        <w:rPr>
          <w:rFonts w:ascii="Arial" w:eastAsia="TimesNewRomanPSMT" w:hAnsi="Arial" w:cs="Arial"/>
          <w:bCs/>
          <w:iCs/>
        </w:rPr>
      </w:pPr>
      <w:r>
        <w:rPr>
          <w:rFonts w:ascii="Arial" w:eastAsia="TimesNewRomanPSMT" w:hAnsi="Arial" w:cs="Arial"/>
          <w:bCs/>
          <w:iCs/>
        </w:rPr>
        <w:t>„</w:t>
      </w:r>
      <w:r>
        <w:rPr>
          <w:rFonts w:ascii="Arial" w:eastAsia="TimesNewRomanPSMT" w:hAnsi="Arial" w:cs="Arial"/>
          <w:b/>
          <w:bCs/>
          <w:iCs/>
        </w:rPr>
        <w:t>Измена понуде</w:t>
      </w:r>
      <w:r>
        <w:rPr>
          <w:rFonts w:ascii="Arial" w:eastAsia="TimesNewRomanPS-BoldMT" w:hAnsi="Arial" w:cs="Arial"/>
          <w:b/>
          <w:bCs/>
        </w:rPr>
        <w:t xml:space="preserve"> 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 </w:t>
      </w:r>
      <w:r>
        <w:rPr>
          <w:rFonts w:ascii="Arial" w:eastAsia="TimesNewRomanPS-BoldMT" w:hAnsi="Arial" w:cs="Arial"/>
          <w:b/>
          <w:bCs/>
          <w:color w:val="002060"/>
        </w:rPr>
        <w:t xml:space="preserve"> </w:t>
      </w:r>
      <w:r>
        <w:rPr>
          <w:rFonts w:ascii="Arial" w:hAnsi="Arial" w:cs="Arial"/>
          <w:lang w:val="sr-Cyrl-CS"/>
        </w:rPr>
        <w:t>У</w:t>
      </w:r>
      <w:r>
        <w:rPr>
          <w:rFonts w:ascii="Arial" w:hAnsi="Arial" w:cs="Arial"/>
        </w:rPr>
        <w:t>слуг</w:t>
      </w:r>
      <w:r>
        <w:rPr>
          <w:rFonts w:ascii="Arial" w:hAnsi="Arial" w:cs="Arial"/>
          <w:lang w:val="sr-Cyrl-CS"/>
        </w:rPr>
        <w:t>е</w:t>
      </w:r>
      <w:r w:rsidRPr="00863139">
        <w:rPr>
          <w:rFonts w:ascii="Arial" w:hAnsi="Arial" w:cs="Arial"/>
        </w:rPr>
        <w:t xml:space="preserve"> </w:t>
      </w:r>
      <w:r w:rsidRPr="002B5B9B">
        <w:rPr>
          <w:rFonts w:ascii="Arial" w:hAnsi="Arial" w:cs="Arial"/>
          <w:bCs/>
        </w:rPr>
        <w:t xml:space="preserve">стручног надзора над извођењем радова на </w:t>
      </w:r>
      <w:r>
        <w:rPr>
          <w:rFonts w:ascii="Arial" w:hAnsi="Arial" w:cs="Arial"/>
          <w:bCs/>
        </w:rPr>
        <w:t xml:space="preserve">изградњи </w:t>
      </w:r>
      <w:r w:rsidR="004238E6">
        <w:rPr>
          <w:rFonts w:ascii="Arial" w:hAnsi="Arial" w:cs="Arial"/>
          <w:bCs/>
        </w:rPr>
        <w:t>примарне дистрибутивне мреже водовода за насеље Брзан</w:t>
      </w:r>
      <w:r>
        <w:rPr>
          <w:rFonts w:ascii="Arial" w:eastAsia="TimesNewRomanPS-BoldMT" w:hAnsi="Arial" w:cs="Arial"/>
          <w:b/>
          <w:bCs/>
        </w:rPr>
        <w:t xml:space="preserve"> ЈН</w:t>
      </w:r>
      <w:r w:rsidR="00822448">
        <w:rPr>
          <w:rFonts w:ascii="Arial" w:eastAsia="TimesNewRomanPS-BoldMT" w:hAnsi="Arial" w:cs="Arial"/>
          <w:b/>
          <w:bCs/>
        </w:rPr>
        <w:t>МВ</w:t>
      </w:r>
      <w:r>
        <w:rPr>
          <w:rFonts w:ascii="Arial" w:eastAsia="TimesNewRomanPS-BoldMT" w:hAnsi="Arial" w:cs="Arial"/>
          <w:b/>
          <w:bCs/>
        </w:rPr>
        <w:t xml:space="preserve"> бр </w:t>
      </w:r>
      <w:r w:rsidR="004A4CE8">
        <w:rPr>
          <w:rFonts w:ascii="Arial" w:eastAsia="TimesNewRomanPS-BoldMT" w:hAnsi="Arial" w:cs="Arial"/>
          <w:b/>
          <w:bCs/>
          <w:lang w:val="sr-Cyrl-CS"/>
        </w:rPr>
        <w:t>19</w:t>
      </w:r>
      <w:r w:rsidR="0014126D">
        <w:rPr>
          <w:rFonts w:ascii="Arial" w:eastAsia="TimesNewRomanPS-BoldMT" w:hAnsi="Arial" w:cs="Arial"/>
          <w:b/>
          <w:bCs/>
          <w:lang w:val="sr-Cyrl-CS"/>
        </w:rPr>
        <w:t>/17</w:t>
      </w:r>
      <w:r>
        <w:rPr>
          <w:rFonts w:ascii="Arial" w:eastAsia="TimesNewRomanPS-BoldMT" w:hAnsi="Arial" w:cs="Arial"/>
          <w:b/>
          <w:bCs/>
        </w:rPr>
        <w:t xml:space="preserve"> </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rPr>
        <w:t xml:space="preserve"> или</w:t>
      </w:r>
    </w:p>
    <w:p w:rsidR="006C7472" w:rsidRDefault="006C7472" w:rsidP="006C7472">
      <w:pPr>
        <w:jc w:val="both"/>
        <w:rPr>
          <w:rFonts w:ascii="Arial" w:eastAsia="TimesNewRomanPSMT" w:hAnsi="Arial" w:cs="Arial"/>
          <w:bCs/>
          <w:iCs/>
        </w:rPr>
      </w:pPr>
      <w:r>
        <w:rPr>
          <w:rFonts w:ascii="Arial" w:eastAsia="TimesNewRomanPSMT" w:hAnsi="Arial" w:cs="Arial"/>
          <w:bCs/>
          <w:iCs/>
        </w:rPr>
        <w:t>„</w:t>
      </w:r>
      <w:r>
        <w:rPr>
          <w:rFonts w:ascii="Arial" w:eastAsia="TimesNewRomanPSMT" w:hAnsi="Arial" w:cs="Arial"/>
          <w:b/>
          <w:bCs/>
          <w:iCs/>
        </w:rPr>
        <w:t>Допуна понуде</w:t>
      </w:r>
      <w:r>
        <w:rPr>
          <w:rFonts w:ascii="Arial" w:eastAsia="TimesNewRomanPSMT" w:hAnsi="Arial" w:cs="Arial"/>
          <w:bCs/>
          <w:iCs/>
        </w:rPr>
        <w:t xml:space="preserve"> </w:t>
      </w:r>
      <w:r>
        <w:rPr>
          <w:rFonts w:ascii="Arial" w:eastAsia="TimesNewRomanPS-BoldMT" w:hAnsi="Arial" w:cs="Arial"/>
          <w:b/>
          <w:bCs/>
        </w:rPr>
        <w:t>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 </w:t>
      </w:r>
      <w:r>
        <w:rPr>
          <w:rFonts w:ascii="Arial" w:eastAsia="TimesNewRomanPS-BoldMT" w:hAnsi="Arial" w:cs="Arial"/>
          <w:b/>
          <w:bCs/>
          <w:color w:val="002060"/>
        </w:rPr>
        <w:t xml:space="preserve"> </w:t>
      </w:r>
      <w:r w:rsidR="00822448">
        <w:rPr>
          <w:rFonts w:ascii="Arial" w:hAnsi="Arial" w:cs="Arial"/>
          <w:lang w:val="sr-Cyrl-CS"/>
        </w:rPr>
        <w:t>У</w:t>
      </w:r>
      <w:r w:rsidR="00822448">
        <w:rPr>
          <w:rFonts w:ascii="Arial" w:hAnsi="Arial" w:cs="Arial"/>
        </w:rPr>
        <w:t>слуг</w:t>
      </w:r>
      <w:r w:rsidR="00822448">
        <w:rPr>
          <w:rFonts w:ascii="Arial" w:hAnsi="Arial" w:cs="Arial"/>
          <w:lang w:val="sr-Cyrl-CS"/>
        </w:rPr>
        <w:t>е</w:t>
      </w:r>
      <w:r w:rsidR="00822448" w:rsidRPr="00863139">
        <w:rPr>
          <w:rFonts w:ascii="Arial" w:hAnsi="Arial" w:cs="Arial"/>
        </w:rPr>
        <w:t xml:space="preserve"> </w:t>
      </w:r>
      <w:r w:rsidR="00822448" w:rsidRPr="002B5B9B">
        <w:rPr>
          <w:rFonts w:ascii="Arial" w:hAnsi="Arial" w:cs="Arial"/>
          <w:bCs/>
        </w:rPr>
        <w:t xml:space="preserve">стручног надзора над извођењем радова на </w:t>
      </w:r>
      <w:r w:rsidR="00822448">
        <w:rPr>
          <w:rFonts w:ascii="Arial" w:hAnsi="Arial" w:cs="Arial"/>
          <w:bCs/>
        </w:rPr>
        <w:t xml:space="preserve">изградњи </w:t>
      </w:r>
      <w:r w:rsidR="004238E6">
        <w:rPr>
          <w:rFonts w:ascii="Arial" w:hAnsi="Arial" w:cs="Arial"/>
          <w:bCs/>
        </w:rPr>
        <w:t>примарне дистрибутивне мреже водовода за насеље Брзан</w:t>
      </w:r>
      <w:r w:rsidR="00822448">
        <w:rPr>
          <w:rFonts w:ascii="Arial" w:eastAsia="TimesNewRomanPS-BoldMT" w:hAnsi="Arial" w:cs="Arial"/>
          <w:b/>
          <w:bCs/>
        </w:rPr>
        <w:t xml:space="preserve"> ЈНМВ бр </w:t>
      </w:r>
      <w:r w:rsidR="004A4CE8">
        <w:rPr>
          <w:rFonts w:ascii="Arial" w:eastAsia="TimesNewRomanPS-BoldMT" w:hAnsi="Arial" w:cs="Arial"/>
          <w:b/>
          <w:bCs/>
          <w:lang w:val="sr-Cyrl-CS"/>
        </w:rPr>
        <w:t>19/</w:t>
      </w:r>
      <w:r w:rsidR="0014126D">
        <w:rPr>
          <w:rFonts w:ascii="Arial" w:eastAsia="TimesNewRomanPS-BoldMT" w:hAnsi="Arial" w:cs="Arial"/>
          <w:b/>
          <w:bCs/>
          <w:lang w:val="sr-Cyrl-CS"/>
        </w:rPr>
        <w:t>17</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rPr>
        <w:t xml:space="preserve"> или</w:t>
      </w:r>
    </w:p>
    <w:p w:rsidR="006C7472" w:rsidRDefault="006C7472" w:rsidP="006C7472">
      <w:pPr>
        <w:jc w:val="both"/>
        <w:rPr>
          <w:rFonts w:ascii="Arial" w:eastAsia="TimesNewRomanPSMT" w:hAnsi="Arial" w:cs="Arial"/>
          <w:bCs/>
          <w:iCs/>
        </w:rPr>
      </w:pPr>
      <w:r>
        <w:rPr>
          <w:rFonts w:ascii="Arial" w:eastAsia="TimesNewRomanPSMT" w:hAnsi="Arial" w:cs="Arial"/>
          <w:bCs/>
          <w:iCs/>
        </w:rPr>
        <w:t>„</w:t>
      </w:r>
      <w:r>
        <w:rPr>
          <w:rFonts w:ascii="Arial" w:eastAsia="TimesNewRomanPSMT" w:hAnsi="Arial" w:cs="Arial"/>
          <w:b/>
          <w:bCs/>
          <w:iCs/>
        </w:rPr>
        <w:t>Опозив понуде</w:t>
      </w:r>
      <w:r>
        <w:rPr>
          <w:rFonts w:ascii="Arial" w:eastAsia="TimesNewRomanPSMT" w:hAnsi="Arial" w:cs="Arial"/>
          <w:bCs/>
          <w:iCs/>
        </w:rPr>
        <w:t xml:space="preserve"> </w:t>
      </w:r>
      <w:r>
        <w:rPr>
          <w:rFonts w:ascii="Arial" w:eastAsia="TimesNewRomanPS-BoldMT" w:hAnsi="Arial" w:cs="Arial"/>
          <w:b/>
          <w:bCs/>
        </w:rPr>
        <w:t>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 </w:t>
      </w:r>
      <w:r>
        <w:rPr>
          <w:rFonts w:ascii="Arial" w:eastAsia="TimesNewRomanPS-BoldMT" w:hAnsi="Arial" w:cs="Arial"/>
          <w:b/>
          <w:bCs/>
          <w:color w:val="002060"/>
        </w:rPr>
        <w:t xml:space="preserve"> </w:t>
      </w:r>
      <w:r w:rsidR="00822448">
        <w:rPr>
          <w:rFonts w:ascii="Arial" w:hAnsi="Arial" w:cs="Arial"/>
          <w:lang w:val="sr-Cyrl-CS"/>
        </w:rPr>
        <w:t>У</w:t>
      </w:r>
      <w:r w:rsidR="00822448">
        <w:rPr>
          <w:rFonts w:ascii="Arial" w:hAnsi="Arial" w:cs="Arial"/>
        </w:rPr>
        <w:t>слуг</w:t>
      </w:r>
      <w:r w:rsidR="00822448">
        <w:rPr>
          <w:rFonts w:ascii="Arial" w:hAnsi="Arial" w:cs="Arial"/>
          <w:lang w:val="sr-Cyrl-CS"/>
        </w:rPr>
        <w:t>е</w:t>
      </w:r>
      <w:r w:rsidR="00822448" w:rsidRPr="00863139">
        <w:rPr>
          <w:rFonts w:ascii="Arial" w:hAnsi="Arial" w:cs="Arial"/>
        </w:rPr>
        <w:t xml:space="preserve"> </w:t>
      </w:r>
      <w:r w:rsidR="00822448" w:rsidRPr="002B5B9B">
        <w:rPr>
          <w:rFonts w:ascii="Arial" w:hAnsi="Arial" w:cs="Arial"/>
          <w:bCs/>
        </w:rPr>
        <w:t xml:space="preserve">стручног надзора над извођењем радова на </w:t>
      </w:r>
      <w:r w:rsidR="00822448">
        <w:rPr>
          <w:rFonts w:ascii="Arial" w:hAnsi="Arial" w:cs="Arial"/>
          <w:bCs/>
        </w:rPr>
        <w:t xml:space="preserve">изградњи </w:t>
      </w:r>
      <w:r w:rsidR="004238E6">
        <w:rPr>
          <w:rFonts w:ascii="Arial" w:hAnsi="Arial" w:cs="Arial"/>
          <w:bCs/>
        </w:rPr>
        <w:t>примарне дистрибутивне мреже водовода за насеље Брзан</w:t>
      </w:r>
      <w:r w:rsidR="00822448">
        <w:rPr>
          <w:rFonts w:ascii="Arial" w:eastAsia="TimesNewRomanPS-BoldMT" w:hAnsi="Arial" w:cs="Arial"/>
          <w:b/>
          <w:bCs/>
        </w:rPr>
        <w:t xml:space="preserve"> ЈНМВ бр </w:t>
      </w:r>
      <w:r w:rsidR="004A4CE8">
        <w:rPr>
          <w:rFonts w:ascii="Arial" w:eastAsia="TimesNewRomanPS-BoldMT" w:hAnsi="Arial" w:cs="Arial"/>
          <w:b/>
          <w:bCs/>
          <w:lang w:val="sr-Cyrl-CS"/>
        </w:rPr>
        <w:t>19</w:t>
      </w:r>
      <w:r w:rsidR="0014126D">
        <w:rPr>
          <w:rFonts w:ascii="Arial" w:eastAsia="TimesNewRomanPS-BoldMT" w:hAnsi="Arial" w:cs="Arial"/>
          <w:b/>
          <w:bCs/>
          <w:lang w:val="sr-Cyrl-CS"/>
        </w:rPr>
        <w:t>/17</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rPr>
        <w:t xml:space="preserve"> или</w:t>
      </w:r>
    </w:p>
    <w:p w:rsidR="006C7472" w:rsidRPr="00C81D94" w:rsidRDefault="006C7472" w:rsidP="006C7472">
      <w:pPr>
        <w:jc w:val="both"/>
        <w:rPr>
          <w:rFonts w:ascii="Arial" w:eastAsia="TimesNewRomanPSMT" w:hAnsi="Arial" w:cs="Arial"/>
          <w:bCs/>
          <w:iCs/>
          <w:lang w:val="sr-Cyrl-CS"/>
        </w:rPr>
      </w:pPr>
      <w:r>
        <w:rPr>
          <w:rFonts w:ascii="Arial" w:eastAsia="TimesNewRomanPSMT" w:hAnsi="Arial" w:cs="Arial"/>
          <w:bCs/>
          <w:iCs/>
        </w:rPr>
        <w:t>„</w:t>
      </w:r>
      <w:r>
        <w:rPr>
          <w:rFonts w:ascii="Arial" w:eastAsia="TimesNewRomanPSMT" w:hAnsi="Arial" w:cs="Arial"/>
          <w:b/>
          <w:bCs/>
          <w:iCs/>
        </w:rPr>
        <w:t>Измена и допуна понуде</w:t>
      </w:r>
      <w:r>
        <w:rPr>
          <w:rFonts w:ascii="Arial" w:eastAsia="TimesNewRomanPS-BoldMT" w:hAnsi="Arial" w:cs="Arial"/>
          <w:b/>
          <w:bCs/>
        </w:rPr>
        <w:t xml:space="preserve"> 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w:t>
      </w:r>
      <w:r w:rsidR="00822448">
        <w:rPr>
          <w:rFonts w:ascii="Arial" w:hAnsi="Arial" w:cs="Arial"/>
        </w:rPr>
        <w:t xml:space="preserve">- </w:t>
      </w:r>
      <w:r w:rsidR="00822448">
        <w:rPr>
          <w:rFonts w:ascii="Arial" w:hAnsi="Arial" w:cs="Arial"/>
          <w:lang w:val="sr-Cyrl-CS"/>
        </w:rPr>
        <w:t>У</w:t>
      </w:r>
      <w:r w:rsidR="00822448">
        <w:rPr>
          <w:rFonts w:ascii="Arial" w:hAnsi="Arial" w:cs="Arial"/>
        </w:rPr>
        <w:t>слуг</w:t>
      </w:r>
      <w:r w:rsidR="00822448">
        <w:rPr>
          <w:rFonts w:ascii="Arial" w:hAnsi="Arial" w:cs="Arial"/>
          <w:lang w:val="sr-Cyrl-CS"/>
        </w:rPr>
        <w:t>е</w:t>
      </w:r>
      <w:r w:rsidR="00822448" w:rsidRPr="00863139">
        <w:rPr>
          <w:rFonts w:ascii="Arial" w:hAnsi="Arial" w:cs="Arial"/>
        </w:rPr>
        <w:t xml:space="preserve"> </w:t>
      </w:r>
      <w:r w:rsidR="00822448" w:rsidRPr="002B5B9B">
        <w:rPr>
          <w:rFonts w:ascii="Arial" w:hAnsi="Arial" w:cs="Arial"/>
          <w:bCs/>
        </w:rPr>
        <w:t xml:space="preserve">стручног надзора над извођењем радова на </w:t>
      </w:r>
      <w:r w:rsidR="00822448">
        <w:rPr>
          <w:rFonts w:ascii="Arial" w:hAnsi="Arial" w:cs="Arial"/>
          <w:bCs/>
        </w:rPr>
        <w:t xml:space="preserve">изградњи </w:t>
      </w:r>
      <w:r w:rsidR="004238E6">
        <w:rPr>
          <w:rFonts w:ascii="Arial" w:hAnsi="Arial" w:cs="Arial"/>
          <w:bCs/>
        </w:rPr>
        <w:t>примарне дистрибутивне мреже водовода за насеље Брзан</w:t>
      </w:r>
      <w:r w:rsidR="00822448">
        <w:rPr>
          <w:rFonts w:ascii="Arial" w:eastAsia="TimesNewRomanPS-BoldMT" w:hAnsi="Arial" w:cs="Arial"/>
          <w:b/>
          <w:bCs/>
        </w:rPr>
        <w:t xml:space="preserve"> ЈНМВ бр </w:t>
      </w:r>
      <w:r w:rsidR="004A4CE8">
        <w:rPr>
          <w:rFonts w:ascii="Arial" w:eastAsia="TimesNewRomanPS-BoldMT" w:hAnsi="Arial" w:cs="Arial"/>
          <w:b/>
          <w:bCs/>
          <w:lang w:val="sr-Cyrl-CS"/>
        </w:rPr>
        <w:t>19</w:t>
      </w:r>
      <w:r w:rsidR="0014126D">
        <w:rPr>
          <w:rFonts w:ascii="Arial" w:eastAsia="TimesNewRomanPS-BoldMT" w:hAnsi="Arial" w:cs="Arial"/>
          <w:b/>
          <w:bCs/>
          <w:lang w:val="sr-Cyrl-CS"/>
        </w:rPr>
        <w:t>/17</w:t>
      </w:r>
      <w:r>
        <w:rPr>
          <w:rFonts w:ascii="Arial" w:eastAsia="TimesNewRomanPS-BoldMT" w:hAnsi="Arial" w:cs="Arial"/>
          <w:b/>
          <w:bCs/>
        </w:rPr>
        <w:t xml:space="preserve"> </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lang w:val="sr-Cyrl-CS"/>
        </w:rPr>
        <w:t>.</w:t>
      </w:r>
    </w:p>
    <w:p w:rsidR="006C7472" w:rsidRPr="009E3CA3" w:rsidRDefault="006C7472" w:rsidP="006C7472">
      <w:pPr>
        <w:jc w:val="both"/>
        <w:rPr>
          <w:rFonts w:ascii="Arial" w:eastAsia="TimesNewRomanPSMT" w:hAnsi="Arial" w:cs="Arial"/>
          <w:bCs/>
          <w:iCs/>
        </w:rPr>
      </w:pPr>
    </w:p>
    <w:p w:rsidR="006C7472" w:rsidRDefault="006C7472" w:rsidP="006C7472">
      <w:pPr>
        <w:jc w:val="both"/>
        <w:rPr>
          <w:rFonts w:ascii="Arial" w:hAnsi="Arial" w:cs="Arial"/>
        </w:rPr>
      </w:pPr>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C7472" w:rsidRDefault="006C7472" w:rsidP="006C7472">
      <w:pPr>
        <w:jc w:val="both"/>
        <w:rPr>
          <w:rFonts w:ascii="Arial" w:hAnsi="Arial" w:cs="Arial"/>
          <w:b/>
          <w:i/>
          <w:iCs/>
        </w:rPr>
      </w:pPr>
      <w:r>
        <w:rPr>
          <w:rFonts w:ascii="Arial" w:hAnsi="Arial" w:cs="Arial"/>
        </w:rPr>
        <w:t>По истеку рока за подношење понуда понуђач не може да повуче нити да мења своју понуду.</w:t>
      </w:r>
    </w:p>
    <w:p w:rsidR="00822448" w:rsidRPr="00250886" w:rsidRDefault="00822448" w:rsidP="006C7472">
      <w:pPr>
        <w:jc w:val="both"/>
        <w:rPr>
          <w:rFonts w:ascii="Arial" w:hAnsi="Arial" w:cs="Arial"/>
          <w:b/>
          <w:i/>
          <w:iCs/>
        </w:rPr>
      </w:pPr>
    </w:p>
    <w:p w:rsidR="006C7472" w:rsidRDefault="006C7472" w:rsidP="006C7472">
      <w:pPr>
        <w:jc w:val="both"/>
      </w:pPr>
      <w:r>
        <w:rPr>
          <w:rFonts w:ascii="Arial" w:hAnsi="Arial" w:cs="Arial"/>
          <w:b/>
          <w:bCs/>
          <w:i/>
          <w:iCs/>
        </w:rPr>
        <w:t xml:space="preserve">6. УЧЕСТВОВАЊЕ У ЗАЈЕДНИЧКОЈ ПОНУДИ ИЛИ КАО ПОДИЗВОЂАЧ </w:t>
      </w:r>
    </w:p>
    <w:p w:rsidR="006C7472" w:rsidRDefault="006C7472" w:rsidP="006C7472">
      <w:pPr>
        <w:jc w:val="both"/>
      </w:pPr>
    </w:p>
    <w:p w:rsidR="00822448" w:rsidRPr="008566BF" w:rsidRDefault="00822448" w:rsidP="00822448">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822448" w:rsidRPr="008566BF" w:rsidRDefault="00822448" w:rsidP="00822448">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822448" w:rsidRPr="008263C7" w:rsidRDefault="00822448" w:rsidP="00822448">
      <w:pPr>
        <w:jc w:val="both"/>
        <w:rPr>
          <w:rFonts w:ascii="Arial" w:hAnsi="Arial" w:cs="Arial"/>
          <w:i/>
          <w:iCs/>
          <w:color w:val="FF0000"/>
          <w:lang w:val="ru-RU"/>
        </w:rPr>
      </w:pPr>
      <w:r w:rsidRPr="008566BF">
        <w:rPr>
          <w:rFonts w:ascii="Arial" w:hAnsi="Arial" w:cs="Arial"/>
          <w:iCs/>
          <w:lang w:val="ru-RU"/>
        </w:rPr>
        <w:lastRenderedPageBreak/>
        <w:t xml:space="preserve">У Обрасцу понуде </w:t>
      </w:r>
      <w:r>
        <w:rPr>
          <w:rFonts w:ascii="Arial" w:hAnsi="Arial" w:cs="Arial"/>
          <w:iCs/>
          <w:lang w:val="sr-Cyrl-CS"/>
        </w:rPr>
        <w:t>(</w:t>
      </w:r>
      <w:r w:rsidRPr="0018461C">
        <w:rPr>
          <w:rFonts w:ascii="Arial" w:hAnsi="Arial" w:cs="Arial"/>
          <w:b/>
          <w:iCs/>
          <w:lang w:val="sr-Cyrl-CS"/>
        </w:rPr>
        <w:t>Образац</w:t>
      </w:r>
      <w:r w:rsidRPr="0018461C">
        <w:rPr>
          <w:rFonts w:ascii="Arial" w:hAnsi="Arial" w:cs="Arial"/>
          <w:iCs/>
          <w:lang w:val="sr-Cyrl-CS"/>
        </w:rPr>
        <w:t xml:space="preserve"> </w:t>
      </w:r>
      <w:r>
        <w:rPr>
          <w:rFonts w:ascii="Arial" w:hAnsi="Arial" w:cs="Arial"/>
          <w:b/>
          <w:iCs/>
          <w:lang w:val="sr-Cyrl-CS"/>
        </w:rPr>
        <w:t>1</w:t>
      </w:r>
      <w:r w:rsidRPr="008263C7">
        <w:rPr>
          <w:rFonts w:ascii="Arial" w:hAnsi="Arial" w:cs="Arial"/>
          <w:iCs/>
          <w:color w:val="auto"/>
        </w:rPr>
        <w:t xml:space="preserve"> </w:t>
      </w:r>
      <w:r w:rsidRPr="008263C7">
        <w:rPr>
          <w:rFonts w:ascii="Arial" w:hAnsi="Arial" w:cs="Arial"/>
          <w:b/>
          <w:iCs/>
          <w:color w:val="auto"/>
        </w:rPr>
        <w:t xml:space="preserve">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D311B" w:rsidRPr="00822448" w:rsidRDefault="004D311B" w:rsidP="006C7472">
      <w:pPr>
        <w:jc w:val="both"/>
        <w:rPr>
          <w:rFonts w:ascii="Arial" w:hAnsi="Arial" w:cs="Arial"/>
          <w:i/>
          <w:iCs/>
          <w:color w:val="FF0000"/>
        </w:rPr>
      </w:pPr>
    </w:p>
    <w:p w:rsidR="006C7472" w:rsidRDefault="006C7472" w:rsidP="006C7472">
      <w:pPr>
        <w:jc w:val="both"/>
        <w:rPr>
          <w:rFonts w:ascii="Arial" w:hAnsi="Arial" w:cs="Arial"/>
          <w:iCs/>
        </w:rPr>
      </w:pPr>
      <w:r>
        <w:rPr>
          <w:rFonts w:ascii="Arial" w:hAnsi="Arial" w:cs="Arial"/>
          <w:b/>
          <w:bCs/>
          <w:i/>
          <w:iCs/>
        </w:rPr>
        <w:t>7. ПОНУДА СА ПОДИЗВОЂАЧЕМ</w:t>
      </w:r>
    </w:p>
    <w:p w:rsidR="006C7472" w:rsidRDefault="006C7472" w:rsidP="006C7472">
      <w:pPr>
        <w:jc w:val="both"/>
        <w:rPr>
          <w:rFonts w:ascii="Arial" w:hAnsi="Arial" w:cs="Arial"/>
          <w:iCs/>
        </w:rPr>
      </w:pPr>
    </w:p>
    <w:p w:rsidR="00822448" w:rsidRPr="008566BF" w:rsidRDefault="00822448" w:rsidP="00822448">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18461C">
        <w:rPr>
          <w:rFonts w:ascii="Arial" w:hAnsi="Arial" w:cs="Arial"/>
          <w:b/>
          <w:iCs/>
          <w:lang w:val="sr-Cyrl-CS"/>
        </w:rPr>
        <w:t xml:space="preserve">Образац </w:t>
      </w:r>
      <w:r>
        <w:rPr>
          <w:rFonts w:ascii="Arial" w:hAnsi="Arial" w:cs="Arial"/>
          <w:b/>
          <w:iCs/>
          <w:lang w:val="sr-Cyrl-CS"/>
        </w:rPr>
        <w:t>1</w:t>
      </w:r>
      <w:r w:rsidRPr="008263C7">
        <w:rPr>
          <w:rFonts w:ascii="Arial" w:hAnsi="Arial" w:cs="Arial"/>
          <w:b/>
          <w:iCs/>
          <w:color w:val="auto"/>
        </w:rPr>
        <w:t xml:space="preserve"> 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822448" w:rsidRPr="008566BF" w:rsidRDefault="00822448" w:rsidP="00822448">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822448" w:rsidRPr="008566BF" w:rsidRDefault="00822448" w:rsidP="00822448">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822448" w:rsidRPr="00C71DC6" w:rsidRDefault="00822448" w:rsidP="00822448">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Pr>
          <w:rFonts w:ascii="Arial" w:eastAsia="TimesNewRomanPSMT" w:hAnsi="Arial" w:cs="Arial"/>
          <w:bCs/>
        </w:rPr>
        <w:t xml:space="preserve"> </w:t>
      </w:r>
      <w:r w:rsidRPr="00447B01">
        <w:rPr>
          <w:rFonts w:ascii="Arial" w:eastAsia="TimesNewRomanPSMT" w:hAnsi="Arial" w:cs="Arial"/>
          <w:bCs/>
          <w:color w:val="auto"/>
        </w:rPr>
        <w:t xml:space="preserve">(Образац 6. </w:t>
      </w:r>
      <w:r w:rsidRPr="00447B01">
        <w:rPr>
          <w:rFonts w:ascii="Arial" w:hAnsi="Arial" w:cs="Arial"/>
          <w:iCs/>
          <w:color w:val="auto"/>
        </w:rPr>
        <w:t xml:space="preserve">у </w:t>
      </w:r>
      <w:r w:rsidRPr="00447B01">
        <w:rPr>
          <w:rFonts w:ascii="Arial" w:hAnsi="Arial" w:cs="Arial"/>
          <w:iCs/>
          <w:color w:val="auto"/>
          <w:lang w:val="sr-Cyrl-CS"/>
        </w:rPr>
        <w:t xml:space="preserve">поглављу </w:t>
      </w:r>
      <w:r w:rsidRPr="00447B01">
        <w:rPr>
          <w:rFonts w:ascii="Arial" w:hAnsi="Arial" w:cs="Arial"/>
          <w:iCs/>
          <w:color w:val="auto"/>
        </w:rPr>
        <w:t>VI</w:t>
      </w:r>
      <w:r>
        <w:rPr>
          <w:rFonts w:ascii="Arial" w:hAnsi="Arial" w:cs="Arial"/>
          <w:iCs/>
          <w:color w:val="auto"/>
        </w:rPr>
        <w:t>I</w:t>
      </w:r>
      <w:r w:rsidRPr="00447B01">
        <w:rPr>
          <w:rFonts w:ascii="Arial" w:hAnsi="Arial" w:cs="Arial"/>
          <w:iCs/>
          <w:color w:val="auto"/>
        </w:rPr>
        <w:t xml:space="preserve"> ове конкурсне документације</w:t>
      </w:r>
      <w:r w:rsidRPr="00447B01">
        <w:rPr>
          <w:rFonts w:ascii="Arial" w:eastAsia="TimesNewRomanPSMT" w:hAnsi="Arial" w:cs="Arial"/>
          <w:bCs/>
          <w:color w:val="auto"/>
        </w:rPr>
        <w:t>).</w:t>
      </w:r>
    </w:p>
    <w:p w:rsidR="00822448" w:rsidRPr="008566BF" w:rsidRDefault="00822448" w:rsidP="00822448">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822448" w:rsidRPr="008566BF" w:rsidRDefault="00822448" w:rsidP="00822448">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822448" w:rsidRPr="00822448" w:rsidRDefault="00822448" w:rsidP="006C7472">
      <w:pPr>
        <w:jc w:val="both"/>
        <w:rPr>
          <w:rFonts w:ascii="Arial" w:hAnsi="Arial" w:cs="Arial"/>
          <w:b/>
          <w:i/>
          <w:color w:val="auto"/>
        </w:rPr>
      </w:pPr>
    </w:p>
    <w:p w:rsidR="006C7472" w:rsidRDefault="006C7472" w:rsidP="006C7472">
      <w:pPr>
        <w:jc w:val="both"/>
        <w:rPr>
          <w:rFonts w:ascii="Arial" w:hAnsi="Arial" w:cs="Arial"/>
        </w:rPr>
      </w:pPr>
      <w:r>
        <w:rPr>
          <w:rFonts w:ascii="Arial" w:hAnsi="Arial" w:cs="Arial"/>
          <w:b/>
          <w:i/>
        </w:rPr>
        <w:t>8. ЗАЈЕДНИЧКА ПОНУДА</w:t>
      </w:r>
    </w:p>
    <w:p w:rsidR="006C7472" w:rsidRPr="00822448" w:rsidRDefault="006C7472" w:rsidP="006C7472">
      <w:pPr>
        <w:jc w:val="both"/>
        <w:rPr>
          <w:rFonts w:ascii="Arial" w:hAnsi="Arial" w:cs="Arial"/>
        </w:rPr>
      </w:pPr>
    </w:p>
    <w:p w:rsidR="00822448" w:rsidRDefault="00822448" w:rsidP="00822448">
      <w:pPr>
        <w:jc w:val="both"/>
        <w:rPr>
          <w:rFonts w:ascii="Arial" w:hAnsi="Arial" w:cs="Arial"/>
        </w:rPr>
      </w:pPr>
      <w:r>
        <w:rPr>
          <w:rFonts w:ascii="Arial" w:hAnsi="Arial" w:cs="Arial"/>
        </w:rPr>
        <w:t>Понуду може поднети група понуђача.</w:t>
      </w:r>
    </w:p>
    <w:p w:rsidR="00822448" w:rsidRDefault="00822448" w:rsidP="00822448">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и 2</w:t>
      </w:r>
      <w:r>
        <w:rPr>
          <w:rFonts w:ascii="Arial" w:hAnsi="Arial" w:cs="Arial"/>
          <w:lang w:val="sr-Cyrl-CS"/>
        </w:rPr>
        <w:t>)</w:t>
      </w:r>
      <w:r>
        <w:rPr>
          <w:rFonts w:ascii="Arial" w:hAnsi="Arial" w:cs="Arial"/>
        </w:rPr>
        <w:t xml:space="preserve"> ЗЈН и то податке о: </w:t>
      </w:r>
    </w:p>
    <w:p w:rsidR="00822448" w:rsidRPr="00745686" w:rsidRDefault="00822448" w:rsidP="00822448">
      <w:pPr>
        <w:numPr>
          <w:ilvl w:val="0"/>
          <w:numId w:val="6"/>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822448" w:rsidRPr="00745686" w:rsidRDefault="00822448" w:rsidP="00822448">
      <w:pPr>
        <w:pStyle w:val="CommentText"/>
        <w:numPr>
          <w:ilvl w:val="0"/>
          <w:numId w:val="6"/>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822448" w:rsidRPr="008566BF" w:rsidRDefault="00822448" w:rsidP="00822448">
      <w:pPr>
        <w:pStyle w:val="ListParagraph"/>
        <w:ind w:left="0"/>
        <w:jc w:val="both"/>
        <w:rPr>
          <w:rFonts w:ascii="Arial" w:eastAsia="TimesNewRomanPSMT" w:hAnsi="Arial" w:cs="Arial"/>
          <w:bCs/>
          <w:lang w:val="ru-RU"/>
        </w:rPr>
      </w:pPr>
    </w:p>
    <w:p w:rsidR="00822448" w:rsidRPr="008566BF" w:rsidRDefault="00822448" w:rsidP="00822448">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Pr="008566BF">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822448" w:rsidRPr="008566BF" w:rsidRDefault="00822448" w:rsidP="00822448">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822448" w:rsidRPr="008566BF" w:rsidRDefault="00822448" w:rsidP="00822448">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822448" w:rsidRPr="008566BF" w:rsidRDefault="00822448" w:rsidP="00822448">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4D311B" w:rsidRPr="00250886" w:rsidRDefault="00822448" w:rsidP="006C7472">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r w:rsidR="00250886">
        <w:rPr>
          <w:rFonts w:ascii="Arial" w:hAnsi="Arial" w:cs="Arial"/>
          <w:color w:val="auto"/>
          <w:lang w:val="ru-RU"/>
        </w:rPr>
        <w:t>.</w:t>
      </w:r>
    </w:p>
    <w:p w:rsidR="006C7472" w:rsidRDefault="006C7472" w:rsidP="006C7472">
      <w:pPr>
        <w:jc w:val="both"/>
      </w:pPr>
      <w:r>
        <w:rPr>
          <w:rFonts w:ascii="Arial" w:hAnsi="Arial" w:cs="Arial"/>
          <w:b/>
          <w:bCs/>
          <w:i/>
          <w:iCs/>
        </w:rPr>
        <w:lastRenderedPageBreak/>
        <w:t>9. НАЧИН И УСЛОВ</w:t>
      </w:r>
      <w:r>
        <w:rPr>
          <w:rFonts w:ascii="Arial" w:hAnsi="Arial" w:cs="Arial"/>
          <w:b/>
          <w:bCs/>
          <w:i/>
          <w:iCs/>
          <w:lang w:val="sr-Cyrl-CS"/>
        </w:rPr>
        <w:t>И</w:t>
      </w:r>
      <w:r>
        <w:rPr>
          <w:rFonts w:ascii="Arial" w:hAnsi="Arial" w:cs="Arial"/>
          <w:b/>
          <w:bCs/>
          <w:i/>
          <w:iCs/>
        </w:rPr>
        <w:t xml:space="preserve"> ПЛАЋАЊА, ГАРАНТНИ РОК, КАО И ДРУГЕ ОКОЛНОСТИ ОД КОЈИХ ЗАВИСИ ПРИХВАТЉИВОСТ  ПОНУДЕ</w:t>
      </w:r>
    </w:p>
    <w:p w:rsidR="006C7472" w:rsidRDefault="006C7472" w:rsidP="006C7472">
      <w:pPr>
        <w:jc w:val="both"/>
      </w:pPr>
    </w:p>
    <w:p w:rsidR="006C7472" w:rsidRDefault="006C7472" w:rsidP="006C7472">
      <w:pPr>
        <w:jc w:val="both"/>
        <w:rPr>
          <w:rFonts w:ascii="Arial" w:hAnsi="Arial" w:cs="Arial"/>
          <w:iCs/>
        </w:rPr>
      </w:pPr>
      <w:r w:rsidRPr="004A1947">
        <w:rPr>
          <w:rFonts w:ascii="Arial" w:hAnsi="Arial" w:cs="Arial"/>
          <w:b/>
          <w:bCs/>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6C7472" w:rsidRDefault="006C7472" w:rsidP="006C7472">
      <w:pPr>
        <w:jc w:val="both"/>
        <w:rPr>
          <w:rFonts w:ascii="Arial" w:hAnsi="Arial" w:cs="Arial"/>
          <w:iCs/>
          <w:lang w:val="sr-Cyrl-CS"/>
        </w:rPr>
      </w:pPr>
      <w:r>
        <w:rPr>
          <w:rFonts w:ascii="Arial" w:hAnsi="Arial" w:cs="Arial"/>
          <w:iCs/>
          <w:lang w:val="sr-Cyrl-CS"/>
        </w:rPr>
        <w:t>Плаћање се врши по достављању фактуре за вршење стручног надзора, пропорционално уговореној цени у односу на вредност изведених радова из испостављене ситуације.извођача радова над којима се врши надзор.</w:t>
      </w:r>
    </w:p>
    <w:p w:rsidR="006C7472" w:rsidRPr="00285132" w:rsidRDefault="006C7472" w:rsidP="006C7472">
      <w:pPr>
        <w:jc w:val="both"/>
        <w:rPr>
          <w:rFonts w:ascii="Arial" w:hAnsi="Arial" w:cs="Arial"/>
          <w:iCs/>
          <w:lang w:val="sr-Cyrl-CS"/>
        </w:rPr>
      </w:pPr>
      <w:r>
        <w:rPr>
          <w:rFonts w:ascii="Arial" w:hAnsi="Arial" w:cs="Arial"/>
          <w:iCs/>
        </w:rPr>
        <w:t>Рок плаћања је</w:t>
      </w:r>
      <w:r>
        <w:rPr>
          <w:rFonts w:ascii="Arial" w:hAnsi="Arial" w:cs="Arial"/>
          <w:iCs/>
          <w:lang w:val="sr-Cyrl-CS"/>
        </w:rPr>
        <w:t xml:space="preserve"> 45 дана, а</w:t>
      </w:r>
      <w:r>
        <w:rPr>
          <w:rFonts w:ascii="Arial" w:hAnsi="Arial" w:cs="Arial"/>
          <w:i/>
          <w:iCs/>
          <w:color w:val="auto"/>
        </w:rPr>
        <w:t xml:space="preserve"> </w:t>
      </w:r>
      <w:r w:rsidRPr="00D23F00">
        <w:rPr>
          <w:rFonts w:ascii="Arial" w:hAnsi="Arial" w:cs="Arial"/>
          <w:iCs/>
          <w:color w:val="auto"/>
        </w:rPr>
        <w:t>у складу са Законом о роковима измирења новчаних обавеза у комерцијалним трансакцијама</w:t>
      </w:r>
      <w:r>
        <w:rPr>
          <w:rFonts w:ascii="Arial" w:hAnsi="Arial" w:cs="Arial"/>
          <w:i/>
          <w:iCs/>
          <w:color w:val="auto"/>
        </w:rPr>
        <w:t xml:space="preserve"> </w:t>
      </w:r>
      <w:r>
        <w:rPr>
          <w:rFonts w:ascii="Arial" w:eastAsia="TimesNewRomanPSMT" w:hAnsi="Arial" w:cs="Arial"/>
          <w:i/>
        </w:rPr>
        <w:t>(„Сл. гласник РС” бр. 119/2012)</w:t>
      </w:r>
      <w:r>
        <w:rPr>
          <w:rFonts w:ascii="Arial" w:hAnsi="Arial" w:cs="Arial"/>
          <w:i/>
          <w:iCs/>
        </w:rPr>
        <w:t>]</w:t>
      </w:r>
      <w:r>
        <w:rPr>
          <w:rFonts w:ascii="Arial" w:eastAsia="TimesNewRomanPSMT" w:hAnsi="Arial" w:cs="Arial"/>
          <w:i/>
        </w:rPr>
        <w:t>,</w:t>
      </w:r>
      <w:r>
        <w:rPr>
          <w:rFonts w:ascii="Arial" w:hAnsi="Arial" w:cs="Arial"/>
          <w:i/>
          <w:iCs/>
          <w:color w:val="auto"/>
        </w:rPr>
        <w:t xml:space="preserve"> </w:t>
      </w:r>
      <w:r>
        <w:rPr>
          <w:rFonts w:ascii="Arial" w:hAnsi="Arial" w:cs="Arial"/>
          <w:iCs/>
          <w:lang w:val="sr-Cyrl-CS"/>
        </w:rPr>
        <w:t xml:space="preserve">од дана </w:t>
      </w:r>
      <w:r>
        <w:rPr>
          <w:rFonts w:ascii="Arial" w:hAnsi="Arial" w:cs="Arial"/>
          <w:iCs/>
        </w:rPr>
        <w:t>испоставе фактуре - ситуације</w:t>
      </w:r>
      <w:r>
        <w:rPr>
          <w:rFonts w:ascii="Arial" w:hAnsi="Arial" w:cs="Arial"/>
          <w:iCs/>
          <w:lang w:val="sr-Cyrl-CS"/>
        </w:rPr>
        <w:t>,</w:t>
      </w:r>
      <w:r>
        <w:rPr>
          <w:rFonts w:ascii="Arial" w:hAnsi="Arial" w:cs="Arial"/>
          <w:iCs/>
        </w:rPr>
        <w:t xml:space="preserve"> којима се потврђује</w:t>
      </w:r>
      <w:r>
        <w:rPr>
          <w:rFonts w:ascii="Arial" w:hAnsi="Arial" w:cs="Arial"/>
          <w:i/>
          <w:iCs/>
        </w:rPr>
        <w:t xml:space="preserve"> </w:t>
      </w:r>
      <w:r w:rsidRPr="00A24266">
        <w:rPr>
          <w:rFonts w:ascii="Arial" w:hAnsi="Arial" w:cs="Arial"/>
          <w:iCs/>
        </w:rPr>
        <w:t>извршење услуг</w:t>
      </w:r>
      <w:r>
        <w:rPr>
          <w:rFonts w:ascii="Arial" w:hAnsi="Arial" w:cs="Arial"/>
          <w:iCs/>
          <w:lang w:val="sr-Cyrl-CS"/>
        </w:rPr>
        <w:t>е стручног надзора.</w:t>
      </w:r>
    </w:p>
    <w:p w:rsidR="006C7472" w:rsidRDefault="006C7472" w:rsidP="006C7472">
      <w:pPr>
        <w:jc w:val="both"/>
        <w:rPr>
          <w:rFonts w:ascii="Arial" w:hAnsi="Arial" w:cs="Arial"/>
          <w:iCs/>
        </w:rPr>
      </w:pPr>
      <w:r>
        <w:rPr>
          <w:rFonts w:ascii="Arial" w:hAnsi="Arial" w:cs="Arial"/>
          <w:iCs/>
        </w:rPr>
        <w:t>Плаћање се врши уплатом на рачун понуђача.</w:t>
      </w:r>
    </w:p>
    <w:p w:rsidR="006C7472" w:rsidRPr="00A24266" w:rsidRDefault="006C7472" w:rsidP="006C7472">
      <w:pPr>
        <w:jc w:val="both"/>
        <w:rPr>
          <w:rFonts w:ascii="Arial" w:hAnsi="Arial" w:cs="Arial"/>
          <w:iCs/>
        </w:rPr>
      </w:pPr>
    </w:p>
    <w:p w:rsidR="00250886" w:rsidRPr="0054398B" w:rsidRDefault="006C7472" w:rsidP="00250886">
      <w:pPr>
        <w:jc w:val="both"/>
        <w:rPr>
          <w:rFonts w:ascii="Arial" w:hAnsi="Arial" w:cs="Arial"/>
          <w:lang w:val="sr-Cyrl-CS"/>
        </w:rPr>
      </w:pPr>
      <w:r w:rsidRPr="004A1947">
        <w:rPr>
          <w:rFonts w:ascii="Arial" w:hAnsi="Arial" w:cs="Arial"/>
          <w:b/>
          <w:bCs/>
          <w:iCs/>
        </w:rPr>
        <w:t>9.2</w:t>
      </w:r>
      <w:r>
        <w:rPr>
          <w:rFonts w:ascii="Arial" w:hAnsi="Arial" w:cs="Arial"/>
          <w:b/>
          <w:bCs/>
          <w:i/>
          <w:iCs/>
        </w:rPr>
        <w:t xml:space="preserve">. </w:t>
      </w:r>
      <w:r>
        <w:rPr>
          <w:rFonts w:ascii="Arial" w:hAnsi="Arial" w:cs="Arial"/>
          <w:iCs/>
          <w:u w:val="single"/>
        </w:rPr>
        <w:t xml:space="preserve">Захтев у погледу рока </w:t>
      </w:r>
    </w:p>
    <w:p w:rsidR="006C7472" w:rsidRPr="00285132" w:rsidRDefault="004A1947" w:rsidP="006C7472">
      <w:pPr>
        <w:jc w:val="both"/>
        <w:rPr>
          <w:rFonts w:ascii="Arial" w:hAnsi="Arial" w:cs="Arial"/>
          <w:lang w:val="sr-Cyrl-CS"/>
        </w:rPr>
      </w:pPr>
      <w:r>
        <w:rPr>
          <w:rFonts w:ascii="Arial" w:hAnsi="Arial" w:cs="Arial"/>
          <w:lang w:val="sr-Cyrl-CS"/>
        </w:rPr>
        <w:t>Рок извршења у</w:t>
      </w:r>
      <w:r w:rsidR="006C7472" w:rsidRPr="0054398B">
        <w:rPr>
          <w:rFonts w:ascii="Arial" w:hAnsi="Arial" w:cs="Arial"/>
          <w:lang w:val="sr-Cyrl-CS"/>
        </w:rPr>
        <w:t>слуге стручног надзора биће везан за рок извршења радова над којима ће се вршити стручни надзор.</w:t>
      </w:r>
    </w:p>
    <w:p w:rsidR="006C7472" w:rsidRPr="00285132" w:rsidRDefault="00250886" w:rsidP="006C7472">
      <w:pPr>
        <w:jc w:val="both"/>
        <w:rPr>
          <w:rFonts w:ascii="Arial" w:hAnsi="Arial" w:cs="Arial"/>
          <w:lang w:val="sr-Cyrl-CS"/>
        </w:rPr>
      </w:pPr>
      <w:r>
        <w:rPr>
          <w:rFonts w:ascii="Arial" w:hAnsi="Arial" w:cs="Arial"/>
        </w:rPr>
        <w:t>Пружалац услуге</w:t>
      </w:r>
      <w:r w:rsidR="006C7472" w:rsidRPr="00285132">
        <w:rPr>
          <w:rFonts w:ascii="Arial" w:hAnsi="Arial" w:cs="Arial"/>
        </w:rPr>
        <w:t xml:space="preserve"> надзора дужан је да надзор врши до коначног рока за завршетак радова, а према уговору закљученом између Наручиоца и Извођача радова.</w:t>
      </w:r>
    </w:p>
    <w:p w:rsidR="006C7472" w:rsidRPr="00285132" w:rsidRDefault="006C7472" w:rsidP="006C7472">
      <w:pPr>
        <w:jc w:val="both"/>
        <w:rPr>
          <w:lang w:val="sr-Cyrl-CS"/>
        </w:rPr>
      </w:pPr>
    </w:p>
    <w:p w:rsidR="006C7472" w:rsidRDefault="006C7472" w:rsidP="006C7472">
      <w:pPr>
        <w:jc w:val="both"/>
        <w:rPr>
          <w:rFonts w:ascii="Arial" w:hAnsi="Arial" w:cs="Arial"/>
          <w:iCs/>
        </w:rPr>
      </w:pPr>
      <w:r>
        <w:rPr>
          <w:rFonts w:ascii="Arial" w:hAnsi="Arial" w:cs="Arial"/>
          <w:b/>
          <w:bCs/>
          <w:iCs/>
          <w:u w:val="single"/>
        </w:rPr>
        <w:t xml:space="preserve">9.3. </w:t>
      </w:r>
      <w:r>
        <w:rPr>
          <w:rFonts w:ascii="Arial" w:hAnsi="Arial" w:cs="Arial"/>
          <w:iCs/>
          <w:u w:val="single"/>
        </w:rPr>
        <w:t>Захтев у погледу рока важења понуде</w:t>
      </w:r>
    </w:p>
    <w:p w:rsidR="006C7472" w:rsidRDefault="006C7472" w:rsidP="006C7472">
      <w:pPr>
        <w:jc w:val="both"/>
        <w:rPr>
          <w:rFonts w:ascii="Arial" w:hAnsi="Arial" w:cs="Arial"/>
          <w:iCs/>
        </w:rPr>
      </w:pPr>
      <w:r>
        <w:rPr>
          <w:rFonts w:ascii="Arial" w:hAnsi="Arial" w:cs="Arial"/>
          <w:iCs/>
        </w:rPr>
        <w:t>Рок важења понуде не може бити краћи од 30 дана од дана отварања понуда.</w:t>
      </w:r>
    </w:p>
    <w:p w:rsidR="006C7472" w:rsidRDefault="006C7472" w:rsidP="006C7472">
      <w:pPr>
        <w:jc w:val="both"/>
        <w:rPr>
          <w:rFonts w:ascii="Arial" w:hAnsi="Arial" w:cs="Arial"/>
          <w:iCs/>
        </w:rPr>
      </w:pPr>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
    <w:p w:rsidR="006C7472" w:rsidRDefault="006C7472" w:rsidP="006C7472">
      <w:pPr>
        <w:jc w:val="both"/>
        <w:rPr>
          <w:rFonts w:ascii="Arial" w:hAnsi="Arial" w:cs="Arial"/>
          <w:iCs/>
          <w:lang w:val="sr-Cyrl-CS"/>
        </w:rPr>
      </w:pPr>
      <w:r>
        <w:rPr>
          <w:rFonts w:ascii="Arial" w:hAnsi="Arial" w:cs="Arial"/>
          <w:iCs/>
        </w:rPr>
        <w:t>Понуђач који прихвати захтев за продужење рока важења понуде на може мењати понуду.</w:t>
      </w:r>
    </w:p>
    <w:p w:rsidR="006C7472" w:rsidRPr="00285132" w:rsidRDefault="006C7472" w:rsidP="006C7472">
      <w:pPr>
        <w:ind w:right="-120"/>
        <w:jc w:val="both"/>
        <w:rPr>
          <w:rFonts w:ascii="Arial" w:hAnsi="Arial" w:cs="Arial"/>
          <w:b/>
          <w:bCs/>
          <w:i/>
          <w:iCs/>
          <w:lang w:val="sr-Cyrl-CS"/>
        </w:rPr>
      </w:pPr>
    </w:p>
    <w:p w:rsidR="006C7472" w:rsidRDefault="006C7472" w:rsidP="006C7472">
      <w:pPr>
        <w:jc w:val="both"/>
        <w:rPr>
          <w:rFonts w:ascii="Arial" w:hAnsi="Arial" w:cs="Arial"/>
          <w:b/>
          <w:bCs/>
          <w:i/>
          <w:iCs/>
        </w:rPr>
      </w:pPr>
      <w:r>
        <w:rPr>
          <w:rFonts w:ascii="Arial" w:hAnsi="Arial" w:cs="Arial"/>
          <w:b/>
          <w:bCs/>
          <w:i/>
          <w:iCs/>
        </w:rPr>
        <w:t>10. ВАЛУТА И НАЧИН НА КОЈИ МОРА ДА БУДЕ НАВЕДЕНА И ИЗРАЖЕНА ЦЕНА У ПОНУДИ</w:t>
      </w:r>
    </w:p>
    <w:p w:rsidR="006C7472" w:rsidRDefault="006C7472" w:rsidP="006C7472">
      <w:pPr>
        <w:jc w:val="both"/>
        <w:rPr>
          <w:rFonts w:ascii="Arial" w:hAnsi="Arial" w:cs="Arial"/>
          <w:b/>
          <w:bCs/>
          <w:i/>
          <w:iCs/>
          <w:lang w:val="sr-Cyrl-CS"/>
        </w:rPr>
      </w:pPr>
    </w:p>
    <w:p w:rsidR="006C7472" w:rsidRPr="00285132" w:rsidRDefault="006C7472" w:rsidP="006C7472">
      <w:pPr>
        <w:jc w:val="both"/>
        <w:rPr>
          <w:rFonts w:ascii="Arial" w:eastAsia="Times New Roman" w:hAnsi="Arial" w:cs="Arial"/>
        </w:rPr>
      </w:pPr>
      <w:r w:rsidRPr="00285132">
        <w:rPr>
          <w:rFonts w:ascii="Arial" w:eastAsia="Times New Roman" w:hAnsi="Arial" w:cs="Arial"/>
        </w:rPr>
        <w:t xml:space="preserve">Понуђач је дужан да достави понуду за вршење стручног надзора са ценом исказаном у процентуалном </w:t>
      </w:r>
      <w:r w:rsidR="004D311B">
        <w:rPr>
          <w:rFonts w:ascii="Arial" w:eastAsia="Times New Roman" w:hAnsi="Arial" w:cs="Arial"/>
        </w:rPr>
        <w:t xml:space="preserve">износу у </w:t>
      </w:r>
      <w:r w:rsidRPr="00285132">
        <w:rPr>
          <w:rFonts w:ascii="Arial" w:eastAsia="Times New Roman" w:hAnsi="Arial" w:cs="Arial"/>
        </w:rPr>
        <w:t>односу на инвестицију над којом ће се вршити стручни надзор.</w:t>
      </w:r>
    </w:p>
    <w:p w:rsidR="006C7472" w:rsidRPr="00285132" w:rsidRDefault="006C7472" w:rsidP="006C7472">
      <w:pPr>
        <w:jc w:val="both"/>
        <w:rPr>
          <w:rFonts w:ascii="Arial" w:eastAsia="Times New Roman" w:hAnsi="Arial" w:cs="Arial"/>
        </w:rPr>
      </w:pPr>
      <w:r w:rsidRPr="00285132">
        <w:rPr>
          <w:rFonts w:ascii="Arial" w:eastAsia="Times New Roman" w:hAnsi="Arial" w:cs="Arial"/>
        </w:rPr>
        <w:t>Понуђач је дужан да у понуди наведе да ли је у систему ПДВ-а и уколико јесте наведе стопу ПДВ-а која се обрачунава.</w:t>
      </w:r>
    </w:p>
    <w:p w:rsidR="006C7472" w:rsidRPr="00285132" w:rsidRDefault="006C7472" w:rsidP="006C7472">
      <w:pPr>
        <w:ind w:right="-120"/>
        <w:jc w:val="both"/>
        <w:rPr>
          <w:rFonts w:ascii="Arial" w:eastAsia="Times New Roman" w:hAnsi="Arial" w:cs="Arial"/>
          <w:lang w:val="sr-Cyrl-CS"/>
        </w:rPr>
      </w:pPr>
      <w:r w:rsidRPr="00285132">
        <w:rPr>
          <w:rFonts w:ascii="Arial" w:eastAsia="Times New Roman" w:hAnsi="Arial" w:cs="Arial"/>
        </w:rPr>
        <w:t>Наплата обављеног посла стручног надзора ће се вршити у динарима, на основу вредности изведених радова над којима се вршио стручни надзор, након испостављања ситуације о изведеним радовима од стране извођача, применом уговореног процента датог у понуди, на конкретну инвестицију.</w:t>
      </w:r>
      <w:r w:rsidRPr="00285132">
        <w:rPr>
          <w:rFonts w:ascii="Arial" w:hAnsi="Arial" w:cs="Arial"/>
          <w:lang w:val="sr-Cyrl-CS"/>
        </w:rPr>
        <w:t xml:space="preserve"> </w:t>
      </w:r>
      <w:r w:rsidRPr="00285132">
        <w:rPr>
          <w:rFonts w:ascii="Arial" w:hAnsi="Arial" w:cs="Arial"/>
        </w:rPr>
        <w:t>Проценат</w:t>
      </w:r>
      <w:r w:rsidRPr="00285132">
        <w:rPr>
          <w:rFonts w:ascii="Arial" w:eastAsia="Times New Roman" w:hAnsi="Arial" w:cs="Arial"/>
        </w:rPr>
        <w:t xml:space="preserve"> дат у понуди је</w:t>
      </w:r>
      <w:r w:rsidRPr="00285132">
        <w:rPr>
          <w:rFonts w:ascii="Arial" w:eastAsia="Times New Roman" w:hAnsi="Arial" w:cs="Arial"/>
          <w:lang w:val="sr-Cyrl-CS"/>
        </w:rPr>
        <w:t xml:space="preserve"> фиксн</w:t>
      </w:r>
      <w:r w:rsidRPr="00285132">
        <w:rPr>
          <w:rFonts w:ascii="Arial" w:eastAsia="Times New Roman" w:hAnsi="Arial" w:cs="Arial"/>
        </w:rPr>
        <w:t>и</w:t>
      </w:r>
      <w:r w:rsidRPr="00285132">
        <w:rPr>
          <w:rFonts w:ascii="Arial" w:eastAsia="Times New Roman" w:hAnsi="Arial" w:cs="Arial"/>
          <w:lang w:val="sr-Cyrl-CS"/>
        </w:rPr>
        <w:t xml:space="preserve"> </w:t>
      </w:r>
      <w:r w:rsidRPr="00285132">
        <w:rPr>
          <w:rFonts w:ascii="Arial" w:eastAsia="Times New Roman" w:hAnsi="Arial" w:cs="Arial"/>
        </w:rPr>
        <w:t>до краја трајања уговора</w:t>
      </w:r>
      <w:r w:rsidRPr="00285132">
        <w:rPr>
          <w:rFonts w:ascii="Arial" w:eastAsia="Times New Roman" w:hAnsi="Arial" w:cs="Arial"/>
          <w:lang w:val="sr-Cyrl-CS"/>
        </w:rPr>
        <w:t xml:space="preserve"> и не мо</w:t>
      </w:r>
      <w:r w:rsidRPr="00285132">
        <w:rPr>
          <w:rFonts w:ascii="Arial" w:eastAsia="Times New Roman" w:hAnsi="Arial" w:cs="Arial"/>
        </w:rPr>
        <w:t>же</w:t>
      </w:r>
      <w:r w:rsidRPr="00285132">
        <w:rPr>
          <w:rFonts w:ascii="Arial" w:eastAsia="Times New Roman" w:hAnsi="Arial" w:cs="Arial"/>
          <w:lang w:val="sr-Cyrl-CS"/>
        </w:rPr>
        <w:t xml:space="preserve"> се мењати услед повећања цене елемената на основу којих </w:t>
      </w:r>
      <w:r w:rsidRPr="00285132">
        <w:rPr>
          <w:rFonts w:ascii="Arial" w:eastAsia="Times New Roman" w:hAnsi="Arial" w:cs="Arial"/>
        </w:rPr>
        <w:t>је одређен</w:t>
      </w:r>
      <w:r w:rsidRPr="00285132">
        <w:rPr>
          <w:rFonts w:ascii="Arial" w:eastAsia="Times New Roman" w:hAnsi="Arial" w:cs="Arial"/>
          <w:lang w:val="sr-Cyrl-CS"/>
        </w:rPr>
        <w:t xml:space="preserve">. </w:t>
      </w:r>
      <w:r w:rsidRPr="00285132">
        <w:rPr>
          <w:rFonts w:ascii="Arial" w:eastAsia="Times New Roman" w:hAnsi="Arial" w:cs="Arial"/>
        </w:rPr>
        <w:t xml:space="preserve">Проценат дат у понуди обухвата  све трошкове понуђача приликом вршења послова стручног надзора, тако да осим плаћања уговореног процента вршења стручног надзора над одређеном инвестицијом, наручилац нема никаквих других трошкова. </w:t>
      </w:r>
    </w:p>
    <w:p w:rsidR="006C7472" w:rsidRDefault="006C7472" w:rsidP="006C7472">
      <w:pPr>
        <w:jc w:val="both"/>
        <w:rPr>
          <w:rFonts w:ascii="Arial" w:hAnsi="Arial" w:cs="Arial"/>
          <w:iCs/>
        </w:rPr>
      </w:pPr>
      <w:r>
        <w:rPr>
          <w:rFonts w:ascii="Arial" w:hAnsi="Arial" w:cs="Arial"/>
        </w:rPr>
        <w:t>Ако је у понуди исказана неуобичајено ниска цена, наручилац ће поступити у складу са чланом 92. Закона.</w:t>
      </w:r>
    </w:p>
    <w:p w:rsidR="006C7472" w:rsidRDefault="006C7472" w:rsidP="006C7472">
      <w:pPr>
        <w:jc w:val="both"/>
        <w:rPr>
          <w:rFonts w:ascii="Arial" w:hAnsi="Arial" w:cs="Arial"/>
          <w:iCs/>
          <w:color w:val="auto"/>
          <w:lang w:val="sr-Cyrl-CS"/>
        </w:rPr>
      </w:pPr>
      <w:r w:rsidRPr="004C6E39">
        <w:rPr>
          <w:rFonts w:ascii="Arial" w:hAnsi="Arial" w:cs="Arial"/>
          <w:iCs/>
          <w:color w:val="auto"/>
        </w:rPr>
        <w:t>Ако понуђена цена укључује увозну царину и друге дажбине, понуђач је дужан да тај део одвојено искаже у динарима</w:t>
      </w:r>
      <w:r>
        <w:rPr>
          <w:rFonts w:ascii="Arial" w:hAnsi="Arial" w:cs="Arial"/>
          <w:iCs/>
          <w:color w:val="auto"/>
        </w:rPr>
        <w:t xml:space="preserve">. </w:t>
      </w:r>
    </w:p>
    <w:p w:rsidR="006C7472" w:rsidRPr="00143D17" w:rsidRDefault="006C7472" w:rsidP="006C7472">
      <w:pPr>
        <w:jc w:val="both"/>
        <w:rPr>
          <w:rFonts w:ascii="Arial" w:hAnsi="Arial" w:cs="Arial"/>
          <w:iCs/>
          <w:color w:val="00B0F0"/>
          <w:lang w:val="sr-Cyrl-CS"/>
        </w:rPr>
      </w:pPr>
    </w:p>
    <w:p w:rsidR="006C7472" w:rsidRDefault="006C7472" w:rsidP="006C7472">
      <w:pPr>
        <w:jc w:val="both"/>
        <w:rPr>
          <w:rFonts w:ascii="Arial" w:hAnsi="Arial" w:cs="Arial"/>
          <w:b/>
          <w:i/>
          <w:iCs/>
          <w:color w:val="auto"/>
        </w:rPr>
      </w:pPr>
      <w:r>
        <w:rPr>
          <w:rFonts w:ascii="Arial" w:hAnsi="Arial" w:cs="Arial"/>
          <w:b/>
          <w:i/>
          <w:iCs/>
          <w:color w:val="auto"/>
        </w:rPr>
        <w:lastRenderedPageBreak/>
        <w:t xml:space="preserve">11. ПОДАЦИ О ДРЖАВНОМ ОРГАНУ ИЛИ ОРГАНИЗАЦИЈИ, ОДНОСНО ОРГАНУ ИЛИ СЛУЖБИ ТЕРИТОРИЈАЛНЕ АУТОНОМИЈЕ  ИЛИ ЛОКАЛНЕ САМОУПРАВЕ ГДЕ </w:t>
      </w:r>
      <w:r w:rsidRPr="004C6E39">
        <w:rPr>
          <w:rFonts w:ascii="Arial" w:hAnsi="Arial" w:cs="Arial"/>
          <w:b/>
          <w:i/>
          <w:iCs/>
          <w:color w:val="auto"/>
        </w:rPr>
        <w:t>СЕ МОГУ БЛАГОВРЕМЕНО</w:t>
      </w:r>
      <w:r>
        <w:rPr>
          <w:rFonts w:ascii="Arial" w:hAnsi="Arial" w:cs="Arial"/>
          <w:b/>
          <w:i/>
          <w:iCs/>
          <w:color w:val="auto"/>
        </w:rPr>
        <w:t xml:space="preserve">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6C7472" w:rsidRPr="00F10092" w:rsidRDefault="006C7472" w:rsidP="006C7472">
      <w:pPr>
        <w:jc w:val="both"/>
        <w:rPr>
          <w:rFonts w:ascii="Arial" w:hAnsi="Arial" w:cs="Arial"/>
          <w:b/>
          <w:i/>
          <w:iCs/>
          <w:color w:val="auto"/>
        </w:rPr>
      </w:pPr>
    </w:p>
    <w:p w:rsidR="006C7472" w:rsidRDefault="006C7472" w:rsidP="006C7472">
      <w:pPr>
        <w:jc w:val="both"/>
        <w:rPr>
          <w:rFonts w:ascii="Arial" w:eastAsia="TimesNewRomanPSMT" w:hAnsi="Arial" w:cs="Arial"/>
          <w:bCs/>
          <w:iCs/>
          <w:color w:val="auto"/>
        </w:rPr>
      </w:pPr>
      <w:r>
        <w:rPr>
          <w:rFonts w:ascii="Arial" w:eastAsia="TimesNewRomanPSMT" w:hAnsi="Arial" w:cs="Arial"/>
          <w:bCs/>
          <w:iCs/>
          <w:color w:val="auto"/>
        </w:rPr>
        <w:t>Подаци о пореским обавезама се могу добити у Пореској управи, Министарства финансија и привреде.</w:t>
      </w:r>
    </w:p>
    <w:p w:rsidR="006C7472" w:rsidRDefault="006C7472" w:rsidP="006C7472">
      <w:pPr>
        <w:jc w:val="both"/>
        <w:rPr>
          <w:rFonts w:ascii="Arial" w:eastAsia="TimesNewRomanPSMT" w:hAnsi="Arial" w:cs="Arial"/>
          <w:bCs/>
          <w:iCs/>
          <w:color w:val="auto"/>
        </w:rPr>
      </w:pPr>
      <w:r>
        <w:rPr>
          <w:rFonts w:ascii="Arial" w:eastAsia="TimesNewRomanPSMT" w:hAnsi="Arial" w:cs="Arial"/>
          <w:bCs/>
          <w:iCs/>
          <w:color w:val="auto"/>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6C7472" w:rsidRDefault="006C7472" w:rsidP="006C7472">
      <w:pPr>
        <w:jc w:val="both"/>
        <w:rPr>
          <w:rFonts w:ascii="Arial" w:hAnsi="Arial" w:cs="Arial"/>
          <w:b/>
          <w:i/>
          <w:iCs/>
          <w:color w:val="auto"/>
        </w:rPr>
      </w:pPr>
      <w:r>
        <w:rPr>
          <w:rFonts w:ascii="Arial" w:eastAsia="TimesNewRomanPSMT" w:hAnsi="Arial" w:cs="Arial"/>
          <w:bCs/>
          <w:iCs/>
          <w:color w:val="auto"/>
        </w:rPr>
        <w:t>Подаци о заштити при запошљавању и условима рада се могу добити у Министарству рада, запошљавања и социјалне политике.</w:t>
      </w:r>
    </w:p>
    <w:p w:rsidR="006C7472" w:rsidRPr="00A24266" w:rsidRDefault="006C7472" w:rsidP="006C7472">
      <w:pPr>
        <w:jc w:val="both"/>
        <w:rPr>
          <w:rFonts w:ascii="Arial" w:hAnsi="Arial" w:cs="Arial"/>
          <w:b/>
          <w:i/>
          <w:iCs/>
          <w:color w:val="auto"/>
        </w:rPr>
      </w:pPr>
    </w:p>
    <w:p w:rsidR="006C7472" w:rsidRDefault="006C7472" w:rsidP="006C7472">
      <w:pPr>
        <w:jc w:val="both"/>
        <w:rPr>
          <w:rFonts w:ascii="Arial" w:hAnsi="Arial" w:cs="Arial"/>
          <w:b/>
          <w:i/>
          <w:iCs/>
        </w:rPr>
      </w:pPr>
      <w:r>
        <w:rPr>
          <w:rFonts w:ascii="Arial" w:hAnsi="Arial" w:cs="Arial"/>
          <w:b/>
          <w:i/>
          <w:iCs/>
        </w:rPr>
        <w:t>12. ПОДАЦИ О ВРСТИ, САДРЖИНИ, НАЧИНУ ПОДНОШЕЊА, ВИСИНИ И РОКОВИМА ОБЕЗБЕЂЕЊА ИСПУЊЕЊА ОБАВЕЗА ПОНУЂАЧА</w:t>
      </w:r>
    </w:p>
    <w:p w:rsidR="006C7472" w:rsidRDefault="006C7472" w:rsidP="006C7472">
      <w:pPr>
        <w:jc w:val="both"/>
        <w:rPr>
          <w:rFonts w:ascii="Arial" w:hAnsi="Arial" w:cs="Arial"/>
          <w:b/>
          <w:i/>
          <w:iCs/>
        </w:rPr>
      </w:pPr>
    </w:p>
    <w:p w:rsidR="006C7472" w:rsidRPr="00A24266" w:rsidRDefault="006C7472" w:rsidP="006C7472">
      <w:pPr>
        <w:jc w:val="both"/>
        <w:rPr>
          <w:rFonts w:ascii="Arial" w:hAnsi="Arial" w:cs="Arial"/>
          <w:iCs/>
        </w:rPr>
      </w:pPr>
      <w:r>
        <w:rPr>
          <w:rFonts w:ascii="Arial" w:hAnsi="Arial" w:cs="Arial"/>
          <w:iCs/>
        </w:rPr>
        <w:t>Није потребно да понуђачи достављају средства фин</w:t>
      </w:r>
      <w:r w:rsidR="004D311B">
        <w:rPr>
          <w:rFonts w:ascii="Arial" w:hAnsi="Arial" w:cs="Arial"/>
          <w:iCs/>
        </w:rPr>
        <w:t>ансијског обезбеђења у скопу сво</w:t>
      </w:r>
      <w:r>
        <w:rPr>
          <w:rFonts w:ascii="Arial" w:hAnsi="Arial" w:cs="Arial"/>
          <w:iCs/>
        </w:rPr>
        <w:t>јих понуда.</w:t>
      </w:r>
    </w:p>
    <w:p w:rsidR="006C7472" w:rsidRPr="00166196" w:rsidRDefault="006C7472" w:rsidP="006C7472">
      <w:pPr>
        <w:jc w:val="both"/>
        <w:rPr>
          <w:rFonts w:ascii="Arial" w:eastAsia="TimesNewRomanPSMT" w:hAnsi="Arial" w:cs="Arial"/>
          <w:b/>
          <w:bCs/>
          <w:i/>
          <w:iCs/>
          <w:u w:val="single"/>
          <w:lang w:val="sr-Cyrl-CS"/>
        </w:rPr>
      </w:pPr>
    </w:p>
    <w:p w:rsidR="006C7472" w:rsidRDefault="006C7472" w:rsidP="006C7472">
      <w:pPr>
        <w:jc w:val="both"/>
      </w:pPr>
      <w:r>
        <w:rPr>
          <w:rFonts w:ascii="Arial" w:hAnsi="Arial" w:cs="Arial"/>
          <w:b/>
          <w:bCs/>
          <w:i/>
        </w:rPr>
        <w:t xml:space="preserve">13. ЗАШТИТА ПОВЕРЉИВОСТИ ПОДАТАКА КОЈЕ НАРУЧИЛАЦ СТАВЉА ПОНУЂАЧИМА НА РАСПОЛАГАЊЕ, УКЉУЧУЈУЋИ И ЊИХОВЕ ПОДИЗВОЂАЧЕ </w:t>
      </w:r>
    </w:p>
    <w:p w:rsidR="006C7472" w:rsidRDefault="006C7472" w:rsidP="006C7472">
      <w:pPr>
        <w:spacing w:before="120" w:after="120"/>
        <w:jc w:val="both"/>
        <w:rPr>
          <w:rFonts w:ascii="Arial" w:hAnsi="Arial" w:cs="Arial"/>
          <w:b/>
          <w:i/>
        </w:rPr>
      </w:pPr>
      <w:r>
        <w:rPr>
          <w:rFonts w:ascii="Arial" w:hAnsi="Arial" w:cs="Arial"/>
        </w:rPr>
        <w:t>Предметна набавка не садржи поверљиве информације које наручилац ставља на располагање.</w:t>
      </w:r>
    </w:p>
    <w:p w:rsidR="006C7472" w:rsidRDefault="006C7472" w:rsidP="006C7472">
      <w:pPr>
        <w:jc w:val="both"/>
        <w:rPr>
          <w:rFonts w:ascii="Arial" w:hAnsi="Arial" w:cs="Arial"/>
          <w:color w:val="FF0000"/>
        </w:rPr>
      </w:pPr>
    </w:p>
    <w:p w:rsidR="006C7472" w:rsidRDefault="006C7472" w:rsidP="006C7472">
      <w:pPr>
        <w:jc w:val="both"/>
        <w:rPr>
          <w:rFonts w:ascii="Arial" w:hAnsi="Arial" w:cs="Arial"/>
          <w:b/>
          <w:bCs/>
        </w:rPr>
      </w:pPr>
      <w:r>
        <w:rPr>
          <w:rFonts w:ascii="Arial" w:hAnsi="Arial" w:cs="Arial"/>
          <w:b/>
          <w:bCs/>
        </w:rPr>
        <w:t>14. ДОДАТНЕ ИНФОРМАЦИЈЕ ИЛИ ПОЈАШЊЕЊА У ВЕЗИ СА ПРИПРЕМАЊЕМ ПОНУДЕ</w:t>
      </w:r>
    </w:p>
    <w:p w:rsidR="006C7472" w:rsidRPr="00166196" w:rsidRDefault="006C7472" w:rsidP="006C7472">
      <w:pPr>
        <w:jc w:val="both"/>
        <w:rPr>
          <w:rFonts w:ascii="Arial" w:hAnsi="Arial" w:cs="Arial"/>
          <w:b/>
          <w:bCs/>
          <w:lang w:val="sr-Cyrl-CS"/>
        </w:rPr>
      </w:pPr>
    </w:p>
    <w:p w:rsidR="00822448" w:rsidRPr="008566BF" w:rsidRDefault="00822448" w:rsidP="00822448">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Општинска управа општине Баточина, 34227 Баточина, ул. Краља Петра </w:t>
      </w:r>
      <w:r>
        <w:rPr>
          <w:rFonts w:ascii="Arial" w:hAnsi="Arial" w:cs="Arial"/>
          <w:i/>
          <w:color w:val="auto"/>
        </w:rPr>
        <w:t>I</w:t>
      </w:r>
      <w:r w:rsidR="006A53FC">
        <w:rPr>
          <w:rFonts w:ascii="Arial" w:hAnsi="Arial" w:cs="Arial"/>
          <w:i/>
          <w:color w:val="auto"/>
          <w:lang w:val="sr-Cyrl-CS"/>
        </w:rPr>
        <w:t xml:space="preserve"> бр.32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23"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822448" w:rsidRPr="008566BF" w:rsidRDefault="00822448" w:rsidP="00822448">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 </w:t>
      </w:r>
    </w:p>
    <w:p w:rsidR="00822448" w:rsidRDefault="00822448" w:rsidP="00822448">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6A53FC">
        <w:rPr>
          <w:rFonts w:ascii="Arial" w:eastAsia="TimesNewRomanPS-BoldMT" w:hAnsi="Arial" w:cs="Arial"/>
          <w:b/>
          <w:bCs/>
          <w:lang w:val="sr-Cyrl-CS"/>
        </w:rPr>
        <w:t>8</w:t>
      </w:r>
      <w:r w:rsidR="0014126D">
        <w:rPr>
          <w:rFonts w:ascii="Arial" w:eastAsia="TimesNewRomanPS-BoldMT" w:hAnsi="Arial" w:cs="Arial"/>
          <w:b/>
          <w:bCs/>
          <w:lang w:val="sr-Cyrl-CS"/>
        </w:rPr>
        <w:t>/</w:t>
      </w:r>
      <w:r w:rsidR="006A53FC">
        <w:rPr>
          <w:rFonts w:ascii="Arial" w:eastAsia="TimesNewRomanPS-BoldMT" w:hAnsi="Arial" w:cs="Arial"/>
          <w:b/>
          <w:bCs/>
          <w:lang w:val="sr-Cyrl-CS"/>
        </w:rPr>
        <w:t>20</w:t>
      </w:r>
      <w:r w:rsidR="0014126D">
        <w:rPr>
          <w:rFonts w:ascii="Arial" w:eastAsia="TimesNewRomanPS-BoldMT" w:hAnsi="Arial" w:cs="Arial"/>
          <w:b/>
          <w:bCs/>
          <w:lang w:val="sr-Cyrl-CS"/>
        </w:rPr>
        <w:t>17</w:t>
      </w:r>
      <w:r>
        <w:rPr>
          <w:rFonts w:ascii="Arial" w:eastAsia="TimesNewRomanPS-BoldMT" w:hAnsi="Arial" w:cs="Arial"/>
          <w:b/>
          <w:bCs/>
          <w:lang w:val="sr-Cyrl-CS"/>
        </w:rPr>
        <w:t xml:space="preserve"> - </w:t>
      </w:r>
      <w:r w:rsidRPr="008566BF">
        <w:rPr>
          <w:lang w:val="ru-RU"/>
        </w:rPr>
        <w:t xml:space="preserve"> </w:t>
      </w:r>
      <w:r w:rsidRPr="00822448">
        <w:rPr>
          <w:rFonts w:ascii="Arial" w:hAnsi="Arial" w:cs="Arial"/>
          <w:b/>
          <w:lang w:val="sr-Cyrl-CS"/>
        </w:rPr>
        <w:t>У</w:t>
      </w:r>
      <w:r w:rsidRPr="00822448">
        <w:rPr>
          <w:rFonts w:ascii="Arial" w:hAnsi="Arial" w:cs="Arial"/>
          <w:b/>
        </w:rPr>
        <w:t>слуг</w:t>
      </w:r>
      <w:r w:rsidRPr="00822448">
        <w:rPr>
          <w:rFonts w:ascii="Arial" w:hAnsi="Arial" w:cs="Arial"/>
          <w:b/>
          <w:lang w:val="sr-Cyrl-CS"/>
        </w:rPr>
        <w:t>е</w:t>
      </w:r>
      <w:r w:rsidRPr="00822448">
        <w:rPr>
          <w:rFonts w:ascii="Arial" w:hAnsi="Arial" w:cs="Arial"/>
          <w:b/>
        </w:rPr>
        <w:t xml:space="preserve"> </w:t>
      </w:r>
      <w:r w:rsidRPr="00822448">
        <w:rPr>
          <w:rFonts w:ascii="Arial" w:hAnsi="Arial" w:cs="Arial"/>
          <w:b/>
          <w:bCs/>
        </w:rPr>
        <w:t xml:space="preserve">стручног надзора над извођењем радова на изградњи </w:t>
      </w:r>
      <w:r w:rsidR="004238E6">
        <w:rPr>
          <w:rFonts w:ascii="Arial" w:hAnsi="Arial" w:cs="Arial"/>
          <w:b/>
          <w:bCs/>
        </w:rPr>
        <w:t>примарне дистрибутивне мреже водовода з</w:t>
      </w:r>
      <w:r w:rsidR="0095079A">
        <w:rPr>
          <w:rFonts w:ascii="Arial" w:hAnsi="Arial" w:cs="Arial"/>
          <w:b/>
          <w:bCs/>
        </w:rPr>
        <w:t>а насеље Брзан</w:t>
      </w:r>
      <w:r w:rsidR="0095079A">
        <w:rPr>
          <w:rFonts w:ascii="Arial" w:hAnsi="Arial" w:cs="Arial"/>
          <w:b/>
          <w:bCs/>
          <w:lang w:val="sr-Cyrl-CS"/>
        </w:rPr>
        <w:t>.</w:t>
      </w:r>
      <w:r>
        <w:rPr>
          <w:rFonts w:ascii="Arial" w:hAnsi="Arial" w:cs="Arial"/>
          <w:b/>
          <w:lang w:val="sr-Cyrl-CS"/>
        </w:rPr>
        <w:t xml:space="preserve"> </w:t>
      </w:r>
    </w:p>
    <w:p w:rsidR="00822448" w:rsidRPr="008566BF" w:rsidRDefault="00822448" w:rsidP="00822448">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822448" w:rsidRPr="008566BF" w:rsidRDefault="00822448" w:rsidP="00822448">
      <w:pPr>
        <w:jc w:val="both"/>
        <w:rPr>
          <w:rFonts w:ascii="Arial" w:hAnsi="Arial" w:cs="Arial"/>
          <w:lang w:val="ru-RU"/>
        </w:rPr>
      </w:pPr>
      <w:r w:rsidRPr="008566BF">
        <w:rPr>
          <w:rFonts w:ascii="Arial" w:hAnsi="Arial" w:cs="Arial"/>
          <w:lang w:val="ru-RU"/>
        </w:rPr>
        <w:lastRenderedPageBreak/>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822448" w:rsidRPr="008566BF" w:rsidRDefault="00822448" w:rsidP="00822448">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822448" w:rsidRPr="00AA4D8C" w:rsidRDefault="00822448" w:rsidP="00822448">
      <w:pPr>
        <w:jc w:val="both"/>
        <w:rPr>
          <w:rFonts w:ascii="Arial" w:hAnsi="Arial" w:cs="Arial"/>
          <w:color w:val="auto"/>
        </w:rPr>
      </w:pPr>
      <w:r>
        <w:rPr>
          <w:rFonts w:ascii="Arial" w:hAnsi="Arial" w:cs="Arial"/>
          <w:bCs/>
          <w:color w:val="auto"/>
        </w:rPr>
        <w:t>Комуникација у поступку јавне набавке врши се искључиво на начин одређен чланом 20. ЗЈН,</w:t>
      </w:r>
      <w:r w:rsidRPr="00AA4D8C">
        <w:rPr>
          <w:rFonts w:ascii="Arial" w:hAnsi="Arial" w:cs="Arial"/>
          <w:bCs/>
          <w:color w:val="auto"/>
        </w:rPr>
        <w:t xml:space="preserve"> </w:t>
      </w:r>
      <w:r w:rsidRPr="00AA4D8C">
        <w:rPr>
          <w:rFonts w:ascii="Arial" w:hAnsi="Arial" w:cs="Arial"/>
          <w:color w:val="auto"/>
        </w:rPr>
        <w:t xml:space="preserve"> и то: </w:t>
      </w:r>
    </w:p>
    <w:p w:rsidR="00822448" w:rsidRPr="00AA4D8C" w:rsidRDefault="00822448" w:rsidP="00822448">
      <w:pPr>
        <w:ind w:firstLine="450"/>
        <w:jc w:val="both"/>
        <w:rPr>
          <w:rFonts w:ascii="Arial" w:hAnsi="Arial" w:cs="Arial"/>
          <w:color w:val="auto"/>
        </w:rPr>
      </w:pPr>
      <w:r w:rsidRPr="00AA4D8C">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822448" w:rsidRPr="00AA4D8C" w:rsidRDefault="00822448" w:rsidP="00822448">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6C7472" w:rsidRDefault="006C7472" w:rsidP="006C7472">
      <w:pPr>
        <w:jc w:val="both"/>
        <w:rPr>
          <w:rFonts w:ascii="Arial" w:hAnsi="Arial" w:cs="Arial"/>
        </w:rPr>
      </w:pPr>
    </w:p>
    <w:p w:rsidR="006C7472" w:rsidRDefault="006C7472" w:rsidP="006C7472">
      <w:pPr>
        <w:jc w:val="both"/>
        <w:rPr>
          <w:rFonts w:ascii="Arial" w:hAnsi="Arial" w:cs="Arial"/>
          <w:b/>
          <w:bCs/>
        </w:rPr>
      </w:pPr>
      <w:r>
        <w:rPr>
          <w:rFonts w:ascii="Arial" w:hAnsi="Arial" w:cs="Arial"/>
          <w:b/>
          <w:bCs/>
        </w:rPr>
        <w:t xml:space="preserve">15. ДОДАТНА ОБЈАШЊЕЊА ОД ПОНУЂАЧА ПОСЛЕ ОТВАРАЊА ПОНУДА И КОНТРОЛА КОД ПОНУЂАЧА ОДНОСНО ЊЕГОВОГ ПОДИЗВОЂАЧА </w:t>
      </w:r>
    </w:p>
    <w:p w:rsidR="006C7472" w:rsidRDefault="006C7472" w:rsidP="006C7472">
      <w:pPr>
        <w:jc w:val="both"/>
        <w:rPr>
          <w:rFonts w:ascii="Arial" w:hAnsi="Arial" w:cs="Arial"/>
          <w:b/>
          <w:bCs/>
        </w:rPr>
      </w:pPr>
    </w:p>
    <w:p w:rsidR="006C7472" w:rsidRDefault="006C7472" w:rsidP="006C7472">
      <w:pPr>
        <w:jc w:val="both"/>
        <w:rPr>
          <w:rFonts w:ascii="Arial" w:eastAsia="TimesNewRomanPSMT" w:hAnsi="Arial" w:cs="Arial"/>
          <w:bCs/>
        </w:rPr>
      </w:pPr>
      <w:r>
        <w:rPr>
          <w:rFonts w:ascii="Arial" w:hAnsi="Arial" w:cs="Arial"/>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6C7472" w:rsidRDefault="006C7472" w:rsidP="006C7472">
      <w:pPr>
        <w:tabs>
          <w:tab w:val="left" w:pos="-135"/>
          <w:tab w:val="left" w:pos="0"/>
          <w:tab w:val="left" w:pos="120"/>
        </w:tabs>
        <w:jc w:val="both"/>
        <w:rPr>
          <w:rFonts w:ascii="Arial" w:hAnsi="Arial" w:cs="Arial"/>
        </w:rPr>
      </w:pPr>
      <w:r>
        <w:rPr>
          <w:rFonts w:ascii="Arial" w:eastAsia="TimesNewRomanPSMT" w:hAnsi="Arial" w:cs="Arial"/>
          <w:bCs/>
        </w:rPr>
        <w:t>Уколико наручилац оцени да су потребна додатна објашњења или је потребно извршити</w:t>
      </w:r>
      <w:r>
        <w:rPr>
          <w:rFonts w:ascii="Arial" w:hAnsi="Arial" w:cs="Arial"/>
        </w:rPr>
        <w:t xml:space="preserve"> контролу (увид) код понуђача, односно његовог подизвођача</w:t>
      </w:r>
      <w:r>
        <w:rPr>
          <w:rFonts w:ascii="Arial" w:eastAsia="TimesNewRomanPSMT" w:hAnsi="Arial" w:cs="Arial"/>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6C7472" w:rsidRDefault="006C7472" w:rsidP="006C7472">
      <w:pPr>
        <w:tabs>
          <w:tab w:val="left" w:pos="-135"/>
          <w:tab w:val="left" w:pos="0"/>
          <w:tab w:val="left" w:pos="120"/>
        </w:tabs>
        <w:jc w:val="both"/>
        <w:rPr>
          <w:rFonts w:ascii="Arial" w:hAnsi="Arial" w:cs="Arial"/>
        </w:rPr>
      </w:pPr>
      <w:r>
        <w:rPr>
          <w:rFonts w:ascii="Arial" w:hAnsi="Arial" w:cs="Arial"/>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6C7472" w:rsidRDefault="006C7472" w:rsidP="006C7472">
      <w:pPr>
        <w:tabs>
          <w:tab w:val="left" w:pos="-135"/>
          <w:tab w:val="left" w:pos="0"/>
          <w:tab w:val="left" w:pos="120"/>
        </w:tabs>
        <w:jc w:val="both"/>
        <w:rPr>
          <w:rFonts w:ascii="Arial" w:hAnsi="Arial" w:cs="Arial"/>
        </w:rPr>
      </w:pPr>
      <w:r>
        <w:rPr>
          <w:rFonts w:ascii="Arial" w:hAnsi="Arial" w:cs="Arial"/>
        </w:rPr>
        <w:t>У случају разлике између јединичне и укупне цене, меродавна је јединична цена.</w:t>
      </w:r>
    </w:p>
    <w:p w:rsidR="006C7472" w:rsidRDefault="006C7472" w:rsidP="006C7472">
      <w:pPr>
        <w:jc w:val="both"/>
        <w:rPr>
          <w:rFonts w:ascii="Arial" w:hAnsi="Arial" w:cs="Arial"/>
        </w:rPr>
      </w:pPr>
      <w:r>
        <w:rPr>
          <w:rFonts w:ascii="Arial" w:hAnsi="Arial" w:cs="Arial"/>
        </w:rPr>
        <w:t>Ако се понуђач не сагласи са исправком рачунских грешака, наручил</w:t>
      </w:r>
      <w:r>
        <w:rPr>
          <w:rFonts w:ascii="Arial" w:hAnsi="Arial" w:cs="Arial"/>
          <w:lang w:val="sr-Cyrl-CS"/>
        </w:rPr>
        <w:t>а</w:t>
      </w:r>
      <w:r>
        <w:rPr>
          <w:rFonts w:ascii="Arial" w:hAnsi="Arial" w:cs="Arial"/>
        </w:rPr>
        <w:t xml:space="preserve">ц ће његову понуду одбити као неприхватљиву. </w:t>
      </w:r>
    </w:p>
    <w:p w:rsidR="006C7472" w:rsidRPr="007118C6" w:rsidRDefault="006C7472" w:rsidP="006C7472">
      <w:pPr>
        <w:jc w:val="both"/>
        <w:rPr>
          <w:rFonts w:ascii="Arial" w:hAnsi="Arial" w:cs="Arial"/>
          <w:b/>
        </w:rPr>
      </w:pPr>
    </w:p>
    <w:p w:rsidR="006C7472" w:rsidRDefault="006C7472" w:rsidP="006C7472">
      <w:pPr>
        <w:jc w:val="both"/>
        <w:rPr>
          <w:rFonts w:ascii="Arial" w:hAnsi="Arial" w:cs="Arial"/>
          <w:b/>
        </w:rPr>
      </w:pPr>
      <w:r>
        <w:rPr>
          <w:rFonts w:ascii="Arial" w:hAnsi="Arial" w:cs="Arial"/>
          <w:b/>
        </w:rPr>
        <w:t>1</w:t>
      </w:r>
      <w:r w:rsidR="007118C6">
        <w:rPr>
          <w:rFonts w:ascii="Arial" w:hAnsi="Arial" w:cs="Arial"/>
          <w:b/>
        </w:rPr>
        <w:t>6</w:t>
      </w:r>
      <w:r>
        <w:rPr>
          <w:rFonts w:ascii="Arial" w:hAnsi="Arial" w:cs="Arial"/>
          <w:b/>
        </w:rPr>
        <w:t>. КОРИШЋЕЊЕ ПАТЕНТА И ОДГОВОРНОСТ ЗА ПОВРЕДУ ЗАШТИЋЕНИХ ПРАВА ИНТЕЛЕКТУАЛНЕ СВОЈИНЕ ТРЕЋИХ ЛИЦА</w:t>
      </w:r>
    </w:p>
    <w:p w:rsidR="006C7472" w:rsidRDefault="006C7472" w:rsidP="006C7472">
      <w:pPr>
        <w:jc w:val="both"/>
        <w:rPr>
          <w:rFonts w:ascii="Arial" w:hAnsi="Arial" w:cs="Arial"/>
          <w:b/>
        </w:rPr>
      </w:pPr>
    </w:p>
    <w:p w:rsidR="006C7472" w:rsidRDefault="006C7472" w:rsidP="006C7472">
      <w:pPr>
        <w:jc w:val="both"/>
        <w:rPr>
          <w:rFonts w:ascii="Arial" w:hAnsi="Arial" w:cs="Arial"/>
          <w:b/>
        </w:rPr>
      </w:pPr>
      <w:r>
        <w:rPr>
          <w:rFonts w:ascii="Arial" w:eastAsia="TimesNewRomanPSMT" w:hAnsi="Arial" w:cs="Arial"/>
          <w:bCs/>
          <w:iCs/>
        </w:rPr>
        <w:t>Накнаду за коришћење патената, као и одговорност за повреду заштићених права интелектуалне својине трећих лица сноси понуђач.</w:t>
      </w:r>
    </w:p>
    <w:p w:rsidR="006C7472" w:rsidRDefault="006C7472" w:rsidP="006C7472">
      <w:pPr>
        <w:jc w:val="both"/>
        <w:rPr>
          <w:rFonts w:ascii="Arial" w:hAnsi="Arial" w:cs="Arial"/>
          <w:b/>
        </w:rPr>
      </w:pPr>
    </w:p>
    <w:p w:rsidR="006C7472" w:rsidRDefault="007118C6" w:rsidP="006C7472">
      <w:pPr>
        <w:jc w:val="both"/>
        <w:rPr>
          <w:rFonts w:ascii="Arial" w:hAnsi="Arial" w:cs="Arial"/>
          <w:b/>
          <w:bCs/>
        </w:rPr>
      </w:pPr>
      <w:r>
        <w:rPr>
          <w:rFonts w:ascii="Arial" w:hAnsi="Arial" w:cs="Arial"/>
          <w:b/>
          <w:bCs/>
        </w:rPr>
        <w:t>17</w:t>
      </w:r>
      <w:r w:rsidR="006C7472">
        <w:rPr>
          <w:rFonts w:ascii="Arial" w:hAnsi="Arial" w:cs="Arial"/>
          <w:b/>
          <w:bCs/>
        </w:rPr>
        <w:t xml:space="preserve">. НАЧИН И РОК ЗА ПОДНОШЕЊЕ ЗАХТЕВА ЗА ЗАШТИТУ ПРАВА ПОНУЂАЧА </w:t>
      </w:r>
    </w:p>
    <w:p w:rsidR="006C7472" w:rsidRDefault="006C7472" w:rsidP="006C7472">
      <w:pPr>
        <w:jc w:val="both"/>
        <w:rPr>
          <w:rFonts w:ascii="Arial" w:hAnsi="Arial" w:cs="Arial"/>
          <w:b/>
          <w:bCs/>
        </w:rPr>
      </w:pPr>
    </w:p>
    <w:p w:rsidR="007118C6" w:rsidRDefault="007118C6" w:rsidP="007118C6">
      <w:pPr>
        <w:jc w:val="both"/>
        <w:rPr>
          <w:rFonts w:ascii="Arial" w:hAnsi="Arial" w:cs="Arial"/>
        </w:rPr>
      </w:pPr>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 xml:space="preserve">. </w:t>
      </w:r>
    </w:p>
    <w:p w:rsidR="007118C6" w:rsidRDefault="007118C6" w:rsidP="007118C6">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7118C6" w:rsidRDefault="007118C6" w:rsidP="007118C6">
      <w:pPr>
        <w:jc w:val="both"/>
        <w:rPr>
          <w:rFonts w:ascii="Arial" w:hAnsi="Arial" w:cs="Arial"/>
        </w:rPr>
      </w:pPr>
      <w:r w:rsidRPr="00315408">
        <w:rPr>
          <w:rFonts w:ascii="Arial" w:hAnsi="Arial" w:cs="Arial"/>
        </w:rPr>
        <w:lastRenderedPageBreak/>
        <w:t xml:space="preserve">Захтев за заштиту права се доставља наручиоцу непосредно, електронском поштом на e-mail: </w:t>
      </w:r>
      <w:hyperlink r:id="rId24"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7118C6" w:rsidRDefault="007118C6" w:rsidP="007118C6">
      <w:pPr>
        <w:jc w:val="both"/>
        <w:rPr>
          <w:rFonts w:ascii="Arial" w:hAnsi="Arial" w:cs="Arial"/>
        </w:rPr>
      </w:pPr>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 </w:t>
      </w:r>
    </w:p>
    <w:p w:rsidR="007118C6" w:rsidRDefault="007118C6" w:rsidP="007118C6">
      <w:pPr>
        <w:jc w:val="both"/>
        <w:rPr>
          <w:rFonts w:ascii="Arial" w:hAnsi="Arial" w:cs="Arial"/>
        </w:rPr>
      </w:pPr>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 став 2. </w:t>
      </w:r>
      <w:r>
        <w:rPr>
          <w:rFonts w:ascii="Arial" w:hAnsi="Arial" w:cs="Arial"/>
        </w:rPr>
        <w:t>ЗЈН указао н</w:t>
      </w:r>
      <w:r w:rsidRPr="00315408">
        <w:rPr>
          <w:rFonts w:ascii="Arial" w:hAnsi="Arial" w:cs="Arial"/>
        </w:rPr>
        <w:t xml:space="preserve">аручиоцу на евентуалне недостатке и неправилности, а наручилац исте није отклонио. </w:t>
      </w:r>
    </w:p>
    <w:p w:rsidR="007118C6" w:rsidRDefault="007118C6" w:rsidP="007118C6">
      <w:pPr>
        <w:jc w:val="both"/>
        <w:rPr>
          <w:rFonts w:ascii="Arial" w:hAnsi="Arial" w:cs="Arial"/>
        </w:rPr>
      </w:pPr>
      <w:r w:rsidRPr="00315408">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7118C6" w:rsidRDefault="007118C6" w:rsidP="007118C6">
      <w:pPr>
        <w:jc w:val="both"/>
        <w:rPr>
          <w:rFonts w:ascii="Arial" w:hAnsi="Arial" w:cs="Arial"/>
        </w:rPr>
      </w:pPr>
      <w:r w:rsidRPr="00315408">
        <w:rPr>
          <w:rFonts w:ascii="Arial" w:hAnsi="Arial" w:cs="Arial"/>
        </w:rPr>
        <w:t xml:space="preserve">После доношења одлуке о додели уговора из чл.108. </w:t>
      </w:r>
      <w:r>
        <w:rPr>
          <w:rFonts w:ascii="Arial" w:hAnsi="Arial" w:cs="Arial"/>
        </w:rPr>
        <w:t>ЗЈН</w:t>
      </w:r>
      <w:r w:rsidRPr="00315408">
        <w:rPr>
          <w:rFonts w:ascii="Arial" w:hAnsi="Arial" w:cs="Arial"/>
        </w:rPr>
        <w:t xml:space="preserve"> или одлуке о обустави поступка јавне набавке из чл.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7118C6" w:rsidRDefault="007118C6" w:rsidP="007118C6">
      <w:pPr>
        <w:jc w:val="both"/>
        <w:rPr>
          <w:rFonts w:ascii="Arial" w:hAnsi="Arial" w:cs="Arial"/>
        </w:rPr>
      </w:pPr>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7118C6" w:rsidRDefault="007118C6" w:rsidP="007118C6">
      <w:pPr>
        <w:jc w:val="both"/>
        <w:rPr>
          <w:rFonts w:ascii="Arial" w:hAnsi="Arial" w:cs="Arial"/>
        </w:rPr>
      </w:pPr>
      <w:r w:rsidRPr="00315408">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7118C6" w:rsidRDefault="007118C6" w:rsidP="007118C6">
      <w:pPr>
        <w:jc w:val="both"/>
        <w:rPr>
          <w:rFonts w:ascii="Arial" w:hAnsi="Arial" w:cs="Arial"/>
        </w:rPr>
      </w:pPr>
      <w:r w:rsidRPr="00315408">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w:t>
      </w:r>
      <w:r>
        <w:rPr>
          <w:rFonts w:ascii="Arial" w:hAnsi="Arial" w:cs="Arial"/>
        </w:rPr>
        <w:t>ЗЈН</w:t>
      </w:r>
      <w:r w:rsidRPr="00315408">
        <w:rPr>
          <w:rFonts w:ascii="Arial" w:hAnsi="Arial" w:cs="Arial"/>
        </w:rPr>
        <w:t xml:space="preserve">. </w:t>
      </w:r>
    </w:p>
    <w:p w:rsidR="007118C6" w:rsidRDefault="007118C6" w:rsidP="007118C6">
      <w:pPr>
        <w:jc w:val="both"/>
        <w:rPr>
          <w:rFonts w:ascii="Arial" w:hAnsi="Arial" w:cs="Arial"/>
        </w:rPr>
      </w:pPr>
      <w:r w:rsidRPr="00315408">
        <w:rPr>
          <w:rFonts w:ascii="Arial" w:hAnsi="Arial" w:cs="Arial"/>
        </w:rPr>
        <w:t xml:space="preserve">Захтев за заштиту права мора да садржи: </w:t>
      </w:r>
    </w:p>
    <w:p w:rsidR="007118C6" w:rsidRDefault="007118C6" w:rsidP="007118C6">
      <w:pPr>
        <w:jc w:val="both"/>
        <w:rPr>
          <w:rFonts w:ascii="Arial" w:hAnsi="Arial" w:cs="Arial"/>
        </w:rPr>
      </w:pPr>
      <w:r w:rsidRPr="00315408">
        <w:rPr>
          <w:rFonts w:ascii="Arial" w:hAnsi="Arial" w:cs="Arial"/>
        </w:rPr>
        <w:t>1) назив и адресу подносиоца захтева и лице за контакт;</w:t>
      </w:r>
    </w:p>
    <w:p w:rsidR="007118C6" w:rsidRDefault="007118C6" w:rsidP="007118C6">
      <w:pPr>
        <w:jc w:val="both"/>
        <w:rPr>
          <w:rFonts w:ascii="Arial" w:hAnsi="Arial" w:cs="Arial"/>
        </w:rPr>
      </w:pPr>
      <w:r w:rsidRPr="00315408">
        <w:rPr>
          <w:rFonts w:ascii="Arial" w:hAnsi="Arial" w:cs="Arial"/>
        </w:rPr>
        <w:t xml:space="preserve">2) назив и адресу наручиоца; </w:t>
      </w:r>
    </w:p>
    <w:p w:rsidR="007118C6" w:rsidRDefault="007118C6" w:rsidP="007118C6">
      <w:pPr>
        <w:jc w:val="both"/>
        <w:rPr>
          <w:rFonts w:ascii="Arial" w:hAnsi="Arial" w:cs="Arial"/>
        </w:rPr>
      </w:pPr>
      <w:r w:rsidRPr="00315408">
        <w:rPr>
          <w:rFonts w:ascii="Arial" w:hAnsi="Arial" w:cs="Arial"/>
        </w:rPr>
        <w:t xml:space="preserve">3)податке о јавној набавци која је предмет захтева, односно о одлуци наручиоца; </w:t>
      </w:r>
    </w:p>
    <w:p w:rsidR="007118C6" w:rsidRDefault="007118C6" w:rsidP="007118C6">
      <w:pPr>
        <w:jc w:val="both"/>
        <w:rPr>
          <w:rFonts w:ascii="Arial" w:hAnsi="Arial" w:cs="Arial"/>
        </w:rPr>
      </w:pPr>
      <w:r w:rsidRPr="00315408">
        <w:rPr>
          <w:rFonts w:ascii="Arial" w:hAnsi="Arial" w:cs="Arial"/>
        </w:rPr>
        <w:t>4) повреде прописа којима се уређује поступак јавне набавке;</w:t>
      </w:r>
    </w:p>
    <w:p w:rsidR="007118C6" w:rsidRDefault="007118C6" w:rsidP="007118C6">
      <w:pPr>
        <w:jc w:val="both"/>
        <w:rPr>
          <w:rFonts w:ascii="Arial" w:hAnsi="Arial" w:cs="Arial"/>
        </w:rPr>
      </w:pPr>
      <w:r w:rsidRPr="00315408">
        <w:rPr>
          <w:rFonts w:ascii="Arial" w:hAnsi="Arial" w:cs="Arial"/>
        </w:rPr>
        <w:t xml:space="preserve">5) чињенице и доказе којима се повреде доказују; </w:t>
      </w:r>
    </w:p>
    <w:p w:rsidR="007118C6" w:rsidRDefault="007118C6" w:rsidP="007118C6">
      <w:pPr>
        <w:jc w:val="both"/>
        <w:rPr>
          <w:rFonts w:ascii="Arial" w:hAnsi="Arial" w:cs="Arial"/>
        </w:rPr>
      </w:pPr>
      <w:r w:rsidRPr="00315408">
        <w:rPr>
          <w:rFonts w:ascii="Arial" w:hAnsi="Arial" w:cs="Arial"/>
        </w:rPr>
        <w:t xml:space="preserve">6) потврду о уплати таксе из члана 156. овог </w:t>
      </w:r>
      <w:r>
        <w:rPr>
          <w:rFonts w:ascii="Arial" w:hAnsi="Arial" w:cs="Arial"/>
        </w:rPr>
        <w:t>ЗЈН</w:t>
      </w:r>
      <w:r w:rsidRPr="00315408">
        <w:rPr>
          <w:rFonts w:ascii="Arial" w:hAnsi="Arial" w:cs="Arial"/>
        </w:rPr>
        <w:t>;</w:t>
      </w:r>
    </w:p>
    <w:p w:rsidR="007118C6" w:rsidRDefault="007118C6" w:rsidP="007118C6">
      <w:pPr>
        <w:jc w:val="both"/>
        <w:rPr>
          <w:rFonts w:ascii="Arial" w:hAnsi="Arial" w:cs="Arial"/>
        </w:rPr>
      </w:pPr>
      <w:r w:rsidRPr="00315408">
        <w:rPr>
          <w:rFonts w:ascii="Arial" w:hAnsi="Arial" w:cs="Arial"/>
        </w:rPr>
        <w:t xml:space="preserve">7) потпис подносиоца. </w:t>
      </w:r>
    </w:p>
    <w:p w:rsidR="007118C6" w:rsidRDefault="007118C6" w:rsidP="007118C6">
      <w:pPr>
        <w:jc w:val="both"/>
        <w:rPr>
          <w:rFonts w:ascii="Arial" w:hAnsi="Arial" w:cs="Arial"/>
        </w:rPr>
      </w:pPr>
      <w:r w:rsidRPr="00315408">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w:t>
      </w:r>
      <w:r>
        <w:rPr>
          <w:rFonts w:ascii="Arial" w:hAnsi="Arial" w:cs="Arial"/>
        </w:rPr>
        <w:t>ЗЈН</w:t>
      </w:r>
      <w:r w:rsidRPr="00315408">
        <w:rPr>
          <w:rFonts w:ascii="Arial" w:hAnsi="Arial" w:cs="Arial"/>
        </w:rPr>
        <w:t xml:space="preserve">, је: </w:t>
      </w:r>
    </w:p>
    <w:p w:rsidR="007118C6" w:rsidRPr="001B1537" w:rsidRDefault="007118C6" w:rsidP="007118C6">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7118C6" w:rsidRDefault="007118C6" w:rsidP="007118C6">
      <w:pPr>
        <w:ind w:firstLine="708"/>
        <w:jc w:val="both"/>
        <w:rPr>
          <w:rFonts w:ascii="Arial" w:hAnsi="Arial" w:cs="Arial"/>
        </w:rPr>
      </w:pPr>
      <w:r w:rsidRPr="00315408">
        <w:rPr>
          <w:rFonts w:ascii="Arial" w:hAnsi="Arial" w:cs="Arial"/>
        </w:rPr>
        <w:t xml:space="preserve">(1) да буде издата од стране банке и да садржи печат банке; </w:t>
      </w:r>
    </w:p>
    <w:p w:rsidR="007118C6" w:rsidRDefault="007118C6" w:rsidP="007118C6">
      <w:pPr>
        <w:ind w:firstLine="708"/>
        <w:jc w:val="both"/>
        <w:rPr>
          <w:rFonts w:ascii="Arial" w:hAnsi="Arial" w:cs="Arial"/>
        </w:rPr>
      </w:pPr>
      <w:r w:rsidRPr="00315408">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w:t>
      </w:r>
      <w:r w:rsidRPr="00315408">
        <w:rPr>
          <w:rFonts w:ascii="Arial" w:hAnsi="Arial" w:cs="Arial"/>
        </w:rPr>
        <w:lastRenderedPageBreak/>
        <w:t xml:space="preserve">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7118C6" w:rsidRDefault="007118C6" w:rsidP="007118C6">
      <w:pPr>
        <w:ind w:firstLine="708"/>
        <w:jc w:val="both"/>
        <w:rPr>
          <w:rFonts w:ascii="Arial" w:hAnsi="Arial" w:cs="Arial"/>
        </w:rPr>
      </w:pPr>
      <w:r w:rsidRPr="00315408">
        <w:rPr>
          <w:rFonts w:ascii="Arial" w:hAnsi="Arial" w:cs="Arial"/>
        </w:rPr>
        <w:t xml:space="preserve">(3) износ таксе из члана 156. ЗЈН чија се уплата врши - 60.000 динара; </w:t>
      </w:r>
    </w:p>
    <w:p w:rsidR="007118C6" w:rsidRDefault="007118C6" w:rsidP="007118C6">
      <w:pPr>
        <w:ind w:firstLine="708"/>
        <w:jc w:val="both"/>
        <w:rPr>
          <w:rFonts w:ascii="Arial" w:hAnsi="Arial" w:cs="Arial"/>
        </w:rPr>
      </w:pPr>
      <w:r w:rsidRPr="00315408">
        <w:rPr>
          <w:rFonts w:ascii="Arial" w:hAnsi="Arial" w:cs="Arial"/>
        </w:rPr>
        <w:t>(4) број рачуна: 840-30678845-06;</w:t>
      </w:r>
    </w:p>
    <w:p w:rsidR="007118C6" w:rsidRDefault="007118C6" w:rsidP="007118C6">
      <w:pPr>
        <w:ind w:firstLine="708"/>
        <w:jc w:val="both"/>
        <w:rPr>
          <w:rFonts w:ascii="Arial" w:hAnsi="Arial" w:cs="Arial"/>
        </w:rPr>
      </w:pPr>
      <w:r w:rsidRPr="00315408">
        <w:rPr>
          <w:rFonts w:ascii="Arial" w:hAnsi="Arial" w:cs="Arial"/>
        </w:rPr>
        <w:t xml:space="preserve">(5) шифру плаћања: 153 или 253; </w:t>
      </w:r>
    </w:p>
    <w:p w:rsidR="007118C6" w:rsidRDefault="007118C6" w:rsidP="007118C6">
      <w:pPr>
        <w:ind w:firstLine="708"/>
        <w:jc w:val="both"/>
        <w:rPr>
          <w:rFonts w:ascii="Arial" w:hAnsi="Arial" w:cs="Arial"/>
        </w:rPr>
      </w:pPr>
      <w:r w:rsidRPr="00315408">
        <w:rPr>
          <w:rFonts w:ascii="Arial" w:hAnsi="Arial" w:cs="Arial"/>
        </w:rPr>
        <w:t>(6) позив на број: подаци о броју или ознаци јавне набавке поводом које се подноси захтев за заштиту права;</w:t>
      </w:r>
    </w:p>
    <w:p w:rsidR="007118C6" w:rsidRDefault="007118C6" w:rsidP="007118C6">
      <w:pPr>
        <w:ind w:firstLine="708"/>
        <w:jc w:val="both"/>
        <w:rPr>
          <w:rFonts w:ascii="Arial" w:hAnsi="Arial" w:cs="Arial"/>
        </w:rPr>
      </w:pPr>
      <w:r>
        <w:rPr>
          <w:rFonts w:ascii="Arial" w:hAnsi="Arial" w:cs="Arial"/>
        </w:rPr>
        <w:t>(7) сврха: ЗЗП; ...............</w:t>
      </w:r>
      <w:r w:rsidRPr="00C421B7">
        <w:rPr>
          <w:rFonts w:ascii="Arial" w:hAnsi="Arial" w:cs="Arial"/>
          <w:i/>
          <w:iCs/>
        </w:rPr>
        <w:t xml:space="preserve"> </w:t>
      </w:r>
      <w:r>
        <w:rPr>
          <w:rFonts w:ascii="Arial" w:hAnsi="Arial" w:cs="Arial"/>
          <w:i/>
          <w:iCs/>
        </w:rPr>
        <w:t>[навести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[навести редни број јавне набавкe;</w:t>
      </w:r>
      <w:r w:rsidRPr="00315408">
        <w:rPr>
          <w:rFonts w:ascii="Arial" w:hAnsi="Arial" w:cs="Arial"/>
        </w:rPr>
        <w:t xml:space="preserve">. </w:t>
      </w:r>
    </w:p>
    <w:p w:rsidR="007118C6" w:rsidRDefault="007118C6" w:rsidP="007118C6">
      <w:pPr>
        <w:ind w:firstLine="708"/>
        <w:jc w:val="both"/>
        <w:rPr>
          <w:rFonts w:ascii="Arial" w:hAnsi="Arial" w:cs="Arial"/>
        </w:rPr>
      </w:pPr>
      <w:r w:rsidRPr="00315408">
        <w:rPr>
          <w:rFonts w:ascii="Arial" w:hAnsi="Arial" w:cs="Arial"/>
        </w:rPr>
        <w:t>(8) ко</w:t>
      </w:r>
      <w:r>
        <w:rPr>
          <w:rFonts w:ascii="Arial" w:hAnsi="Arial" w:cs="Arial"/>
        </w:rPr>
        <w:t>рисник: буџет Републике Србије;</w:t>
      </w:r>
    </w:p>
    <w:p w:rsidR="007118C6" w:rsidRDefault="007118C6" w:rsidP="007118C6">
      <w:pPr>
        <w:ind w:firstLine="708"/>
        <w:jc w:val="both"/>
        <w:rPr>
          <w:rFonts w:ascii="Arial" w:hAnsi="Arial" w:cs="Arial"/>
        </w:rPr>
      </w:pPr>
      <w:r w:rsidRPr="00315408">
        <w:rPr>
          <w:rFonts w:ascii="Arial" w:hAnsi="Arial" w:cs="Arial"/>
        </w:rPr>
        <w:t xml:space="preserve">(9) назив уплатиоца, односно назив подносиоца захтева за заштиту права за којег је извршена уплата таксе; </w:t>
      </w:r>
    </w:p>
    <w:p w:rsidR="007118C6" w:rsidRDefault="007118C6" w:rsidP="007118C6">
      <w:pPr>
        <w:ind w:firstLine="708"/>
        <w:jc w:val="both"/>
        <w:rPr>
          <w:rFonts w:ascii="Arial" w:hAnsi="Arial" w:cs="Arial"/>
        </w:rPr>
      </w:pPr>
      <w:r w:rsidRPr="00315408">
        <w:rPr>
          <w:rFonts w:ascii="Arial" w:hAnsi="Arial" w:cs="Arial"/>
        </w:rPr>
        <w:t xml:space="preserve">(10) потпис овлашћеног лица банке, </w:t>
      </w:r>
      <w:r w:rsidRPr="001B1537">
        <w:rPr>
          <w:rFonts w:ascii="Arial" w:hAnsi="Arial" w:cs="Arial"/>
          <w:b/>
        </w:rPr>
        <w:t>или</w:t>
      </w:r>
      <w:r w:rsidRPr="00315408">
        <w:rPr>
          <w:rFonts w:ascii="Arial" w:hAnsi="Arial" w:cs="Arial"/>
        </w:rPr>
        <w:t xml:space="preserve"> </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7118C6" w:rsidRDefault="007118C6" w:rsidP="007118C6">
      <w:pPr>
        <w:pStyle w:val="ListParagraph"/>
        <w:rPr>
          <w:rFonts w:ascii="Arial" w:hAnsi="Arial" w:cs="Arial"/>
        </w:rPr>
      </w:pPr>
    </w:p>
    <w:p w:rsidR="007118C6" w:rsidRPr="001B1537" w:rsidRDefault="007118C6" w:rsidP="007118C6">
      <w:pPr>
        <w:jc w:val="both"/>
        <w:rPr>
          <w:rFonts w:ascii="Arial" w:hAnsi="Arial" w:cs="Arial"/>
        </w:rPr>
      </w:pPr>
      <w:r w:rsidRPr="001B1537">
        <w:rPr>
          <w:rFonts w:ascii="Arial" w:hAnsi="Arial" w:cs="Arial"/>
        </w:rPr>
        <w:t xml:space="preserve">Поступак заштите права регулисан је одредбама чл. 138. - 166. </w:t>
      </w:r>
      <w:r>
        <w:rPr>
          <w:rFonts w:ascii="Arial" w:hAnsi="Arial" w:cs="Arial"/>
        </w:rPr>
        <w:t>ЗЈН</w:t>
      </w:r>
      <w:r w:rsidRPr="001B1537">
        <w:rPr>
          <w:rFonts w:ascii="Arial" w:hAnsi="Arial" w:cs="Arial"/>
        </w:rPr>
        <w:t xml:space="preserve">. </w:t>
      </w:r>
    </w:p>
    <w:p w:rsidR="00250886" w:rsidRPr="00250886" w:rsidRDefault="00250886" w:rsidP="006C7472">
      <w:pPr>
        <w:jc w:val="both"/>
        <w:rPr>
          <w:rFonts w:ascii="Arial" w:hAnsi="Arial" w:cs="Arial"/>
        </w:rPr>
      </w:pPr>
    </w:p>
    <w:p w:rsidR="006C7472" w:rsidRDefault="007118C6" w:rsidP="006C7472">
      <w:pPr>
        <w:jc w:val="both"/>
        <w:rPr>
          <w:rFonts w:ascii="Arial" w:hAnsi="Arial" w:cs="Arial"/>
          <w:b/>
        </w:rPr>
      </w:pPr>
      <w:r>
        <w:rPr>
          <w:rFonts w:ascii="Arial" w:hAnsi="Arial" w:cs="Arial"/>
          <w:b/>
        </w:rPr>
        <w:t>18</w:t>
      </w:r>
      <w:r w:rsidR="006C7472">
        <w:rPr>
          <w:rFonts w:ascii="Arial" w:hAnsi="Arial" w:cs="Arial"/>
          <w:b/>
        </w:rPr>
        <w:t>. РОК У КОЈЕМ ЋЕ УГОВОР БИТИ ЗАКЉУЧЕН</w:t>
      </w:r>
    </w:p>
    <w:p w:rsidR="006C7472" w:rsidRDefault="006C7472" w:rsidP="006C7472">
      <w:pPr>
        <w:jc w:val="both"/>
        <w:rPr>
          <w:rFonts w:ascii="Arial" w:hAnsi="Arial" w:cs="Arial"/>
          <w:b/>
        </w:rPr>
      </w:pPr>
    </w:p>
    <w:p w:rsidR="006C7472" w:rsidRPr="00C35D0E" w:rsidRDefault="006C7472" w:rsidP="006C7472">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Pr>
          <w:rFonts w:ascii="Arial" w:hAnsi="Arial" w:cs="Arial"/>
          <w:lang w:val="sr-Cyrl-CS"/>
        </w:rPr>
        <w:t>10</w:t>
      </w:r>
      <w:r w:rsidRPr="00C35D0E">
        <w:rPr>
          <w:rFonts w:ascii="Arial" w:hAnsi="Arial" w:cs="Arial"/>
          <w:lang w:val="sr-Cyrl-CS"/>
        </w:rPr>
        <w:t xml:space="preserve"> дана од дана отварања понуда.</w:t>
      </w:r>
    </w:p>
    <w:p w:rsidR="006C7472" w:rsidRPr="00B94496" w:rsidRDefault="006C7472" w:rsidP="006C7472">
      <w:pPr>
        <w:jc w:val="both"/>
        <w:rPr>
          <w:rFonts w:ascii="Arial" w:hAnsi="Arial" w:cs="Arial"/>
          <w:noProof/>
          <w:lang w:val="sr-Cyrl-CS"/>
        </w:rPr>
      </w:pP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ће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о</w:t>
      </w:r>
      <w:r>
        <w:rPr>
          <w:rFonts w:ascii="Arial" w:hAnsi="Arial" w:cs="Arial"/>
          <w:noProof/>
          <w:lang w:val="sr-Cyrl-CS"/>
        </w:rPr>
        <w:t xml:space="preserve"> </w:t>
      </w:r>
      <w:r w:rsidRPr="00B94496">
        <w:rPr>
          <w:rFonts w:ascii="Arial" w:hAnsi="Arial" w:cs="Arial"/>
          <w:noProof/>
          <w:lang w:val="sr-Cyrl-CS"/>
        </w:rPr>
        <w:t>јавној</w:t>
      </w:r>
      <w:r>
        <w:rPr>
          <w:rFonts w:ascii="Arial" w:hAnsi="Arial" w:cs="Arial"/>
          <w:noProof/>
          <w:lang w:val="sr-Cyrl-CS"/>
        </w:rPr>
        <w:t xml:space="preserve"> </w:t>
      </w:r>
      <w:r w:rsidRPr="00B94496">
        <w:rPr>
          <w:rFonts w:ascii="Arial" w:hAnsi="Arial" w:cs="Arial"/>
          <w:noProof/>
          <w:lang w:val="sr-Cyrl-CS"/>
        </w:rPr>
        <w:t>набавци</w:t>
      </w:r>
      <w:r>
        <w:rPr>
          <w:rFonts w:ascii="Arial" w:hAnsi="Arial" w:cs="Arial"/>
          <w:noProof/>
          <w:lang w:val="sr-Cyrl-CS"/>
        </w:rPr>
        <w:t xml:space="preserve"> </w:t>
      </w:r>
      <w:r w:rsidRPr="00B94496">
        <w:rPr>
          <w:rFonts w:ascii="Arial" w:hAnsi="Arial" w:cs="Arial"/>
          <w:noProof/>
          <w:lang w:val="sr-Cyrl-CS"/>
        </w:rPr>
        <w:t>доставити</w:t>
      </w:r>
      <w:r>
        <w:rPr>
          <w:rFonts w:ascii="Arial" w:hAnsi="Arial" w:cs="Arial"/>
          <w:noProof/>
          <w:lang w:val="sr-Cyrl-CS"/>
        </w:rPr>
        <w:t xml:space="preserve"> </w:t>
      </w:r>
      <w:r w:rsidRPr="00B94496">
        <w:rPr>
          <w:rFonts w:ascii="Arial" w:hAnsi="Arial" w:cs="Arial"/>
          <w:noProof/>
          <w:lang w:val="sr-Cyrl-CS"/>
        </w:rPr>
        <w:t>понуђачу</w:t>
      </w:r>
      <w:r>
        <w:rPr>
          <w:rFonts w:ascii="Arial" w:hAnsi="Arial" w:cs="Arial"/>
          <w:noProof/>
          <w:lang w:val="sr-Cyrl-CS"/>
        </w:rPr>
        <w:t xml:space="preserve"> </w:t>
      </w:r>
      <w:r w:rsidRPr="00B94496">
        <w:rPr>
          <w:rFonts w:ascii="Arial" w:hAnsi="Arial" w:cs="Arial"/>
          <w:noProof/>
          <w:lang w:val="sr-Cyrl-CS"/>
        </w:rPr>
        <w:t>којем</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додељен</w:t>
      </w:r>
      <w:r>
        <w:rPr>
          <w:rFonts w:ascii="Arial" w:hAnsi="Arial" w:cs="Arial"/>
          <w:noProof/>
          <w:lang w:val="sr-Cyrl-CS"/>
        </w:rPr>
        <w:t xml:space="preserve"> </w:t>
      </w: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року</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осам</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протека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w:t>
      </w:r>
      <w:r>
        <w:rPr>
          <w:rFonts w:ascii="Arial" w:hAnsi="Arial" w:cs="Arial"/>
          <w:noProof/>
          <w:lang w:val="sr-Cyrl-CS"/>
        </w:rPr>
        <w:t xml:space="preserve"> </w:t>
      </w:r>
      <w:r w:rsidRPr="00B94496">
        <w:rPr>
          <w:rFonts w:ascii="Arial" w:hAnsi="Arial" w:cs="Arial"/>
          <w:noProof/>
          <w:lang w:val="sr-Cyrl-CS"/>
        </w:rPr>
        <w:t>из</w:t>
      </w:r>
      <w:r>
        <w:rPr>
          <w:rFonts w:ascii="Arial" w:hAnsi="Arial" w:cs="Arial"/>
          <w:noProof/>
          <w:lang w:val="sr-Cyrl-CS"/>
        </w:rPr>
        <w:t xml:space="preserve"> </w:t>
      </w:r>
      <w:r w:rsidRPr="00B94496">
        <w:rPr>
          <w:rFonts w:ascii="Arial" w:hAnsi="Arial" w:cs="Arial"/>
          <w:noProof/>
          <w:lang w:val="sr-Cyrl-CS"/>
        </w:rPr>
        <w:t>члана 149. Закона.</w:t>
      </w:r>
    </w:p>
    <w:p w:rsidR="006C7472" w:rsidRPr="00B94496" w:rsidRDefault="006C7472" w:rsidP="006C7472">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6C7472" w:rsidRDefault="006C7472" w:rsidP="006C7472">
      <w:pPr>
        <w:jc w:val="both"/>
        <w:rPr>
          <w:rFonts w:ascii="Arial" w:hAnsi="Arial" w:cs="Arial"/>
          <w:b/>
          <w:bCs/>
          <w:i/>
        </w:rPr>
      </w:pPr>
    </w:p>
    <w:p w:rsidR="00AC1501" w:rsidRDefault="00AC1501" w:rsidP="00AC1501">
      <w:pPr>
        <w:tabs>
          <w:tab w:val="left" w:pos="6028"/>
        </w:tabs>
        <w:autoSpaceDE w:val="0"/>
        <w:spacing w:line="240" w:lineRule="auto"/>
        <w:jc w:val="both"/>
      </w:pPr>
    </w:p>
    <w:p w:rsidR="006C7472" w:rsidRDefault="006C7472" w:rsidP="00AC1501">
      <w:pPr>
        <w:tabs>
          <w:tab w:val="left" w:pos="6028"/>
        </w:tabs>
        <w:autoSpaceDE w:val="0"/>
        <w:spacing w:line="240" w:lineRule="auto"/>
        <w:jc w:val="both"/>
      </w:pPr>
    </w:p>
    <w:p w:rsidR="006C7472" w:rsidRDefault="006C7472" w:rsidP="00AC1501">
      <w:pPr>
        <w:tabs>
          <w:tab w:val="left" w:pos="6028"/>
        </w:tabs>
        <w:autoSpaceDE w:val="0"/>
        <w:spacing w:line="240" w:lineRule="auto"/>
        <w:jc w:val="both"/>
      </w:pPr>
    </w:p>
    <w:p w:rsidR="00250886" w:rsidRPr="00250886" w:rsidRDefault="00250886" w:rsidP="00AC1501">
      <w:pPr>
        <w:tabs>
          <w:tab w:val="left" w:pos="6028"/>
        </w:tabs>
        <w:autoSpaceDE w:val="0"/>
        <w:spacing w:line="240" w:lineRule="auto"/>
        <w:jc w:val="both"/>
      </w:pPr>
    </w:p>
    <w:sectPr w:rsidR="00250886" w:rsidRPr="00250886" w:rsidSect="004473F9">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1627" w:rsidRDefault="00F01627">
      <w:pPr>
        <w:spacing w:line="240" w:lineRule="auto"/>
      </w:pPr>
      <w:r>
        <w:separator/>
      </w:r>
    </w:p>
  </w:endnote>
  <w:endnote w:type="continuationSeparator" w:id="1">
    <w:p w:rsidR="00F01627" w:rsidRDefault="00F0162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3A39CF">
      <w:tc>
        <w:tcPr>
          <w:tcW w:w="8208" w:type="dxa"/>
          <w:tcBorders>
            <w:top w:val="single" w:sz="8" w:space="0" w:color="808080"/>
          </w:tcBorders>
          <w:shd w:val="clear" w:color="auto" w:fill="auto"/>
        </w:tcPr>
        <w:p w:rsidR="003A39CF" w:rsidRPr="008968A8" w:rsidRDefault="003A39CF" w:rsidP="007E0BB3">
          <w:pPr>
            <w:pStyle w:val="Footer"/>
            <w:jc w:val="center"/>
            <w:rPr>
              <w:b/>
              <w:bCs/>
              <w:i/>
              <w:color w:val="4F81BD"/>
              <w:lang w:val="sr-Cyrl-CS"/>
            </w:rPr>
          </w:pPr>
          <w:r w:rsidRPr="004165B7">
            <w:rPr>
              <w:b/>
              <w:bCs/>
              <w:i/>
              <w:color w:val="4F81BD"/>
            </w:rPr>
            <w:t>Услуге стручног надзора</w:t>
          </w:r>
          <w:r>
            <w:rPr>
              <w:b/>
              <w:bCs/>
              <w:i/>
              <w:color w:val="4F81BD"/>
              <w:lang w:val="sr-Cyrl-CS"/>
            </w:rPr>
            <w:t>,</w:t>
          </w:r>
          <w:r w:rsidRPr="004165B7">
            <w:rPr>
              <w:b/>
              <w:bCs/>
              <w:i/>
              <w:color w:val="4F81BD"/>
            </w:rPr>
            <w:t xml:space="preserve"> ЈН бр.</w:t>
          </w:r>
          <w:r>
            <w:rPr>
              <w:b/>
              <w:bCs/>
              <w:i/>
              <w:color w:val="4F81BD"/>
            </w:rPr>
            <w:t>19</w:t>
          </w:r>
          <w:r>
            <w:rPr>
              <w:b/>
              <w:bCs/>
              <w:i/>
              <w:color w:val="4F81BD"/>
              <w:lang w:val="sr-Cyrl-CS"/>
            </w:rPr>
            <w:t>/17</w:t>
          </w:r>
        </w:p>
      </w:tc>
      <w:tc>
        <w:tcPr>
          <w:tcW w:w="1034" w:type="dxa"/>
          <w:tcBorders>
            <w:top w:val="single" w:sz="8" w:space="0" w:color="808080"/>
            <w:left w:val="single" w:sz="8" w:space="0" w:color="808080"/>
          </w:tcBorders>
          <w:shd w:val="clear" w:color="auto" w:fill="auto"/>
        </w:tcPr>
        <w:p w:rsidR="003A39CF" w:rsidRDefault="003A39CF">
          <w:pPr>
            <w:pStyle w:val="Footer"/>
            <w:rPr>
              <w:color w:val="1F497D"/>
            </w:rPr>
          </w:pPr>
          <w:r>
            <w:rPr>
              <w:b/>
              <w:bCs/>
              <w:color w:val="4F81BD"/>
            </w:rPr>
            <w:t xml:space="preserve"> </w:t>
          </w:r>
          <w:r w:rsidR="00A43AEC">
            <w:rPr>
              <w:b/>
              <w:bCs/>
              <w:color w:val="4F81BD"/>
            </w:rPr>
            <w:fldChar w:fldCharType="begin"/>
          </w:r>
          <w:r>
            <w:rPr>
              <w:b/>
              <w:bCs/>
              <w:color w:val="4F81BD"/>
            </w:rPr>
            <w:instrText xml:space="preserve"> PAGE </w:instrText>
          </w:r>
          <w:r w:rsidR="00A43AEC">
            <w:rPr>
              <w:b/>
              <w:bCs/>
              <w:color w:val="4F81BD"/>
            </w:rPr>
            <w:fldChar w:fldCharType="separate"/>
          </w:r>
          <w:r w:rsidR="00DD5FDB">
            <w:rPr>
              <w:b/>
              <w:bCs/>
              <w:noProof/>
              <w:color w:val="4F81BD"/>
            </w:rPr>
            <w:t>1</w:t>
          </w:r>
          <w:r w:rsidR="00A43AEC">
            <w:rPr>
              <w:b/>
              <w:bCs/>
              <w:color w:val="4F81BD"/>
            </w:rPr>
            <w:fldChar w:fldCharType="end"/>
          </w:r>
          <w:r>
            <w:rPr>
              <w:color w:val="4F81BD"/>
            </w:rPr>
            <w:t xml:space="preserve">/ </w:t>
          </w:r>
          <w:r w:rsidR="00A43AEC">
            <w:rPr>
              <w:b/>
              <w:bCs/>
              <w:color w:val="4F81BD"/>
            </w:rPr>
            <w:fldChar w:fldCharType="begin"/>
          </w:r>
          <w:r>
            <w:rPr>
              <w:b/>
              <w:bCs/>
              <w:color w:val="4F81BD"/>
            </w:rPr>
            <w:instrText xml:space="preserve"> NUMPAGES \*Arabic </w:instrText>
          </w:r>
          <w:r w:rsidR="00A43AEC">
            <w:rPr>
              <w:b/>
              <w:bCs/>
              <w:color w:val="4F81BD"/>
            </w:rPr>
            <w:fldChar w:fldCharType="separate"/>
          </w:r>
          <w:r w:rsidR="00DD5FDB">
            <w:rPr>
              <w:b/>
              <w:bCs/>
              <w:noProof/>
              <w:color w:val="4F81BD"/>
            </w:rPr>
            <w:t>34</w:t>
          </w:r>
          <w:r w:rsidR="00A43AEC">
            <w:rPr>
              <w:b/>
              <w:bCs/>
              <w:color w:val="4F81BD"/>
            </w:rPr>
            <w:fldChar w:fldCharType="end"/>
          </w:r>
        </w:p>
      </w:tc>
    </w:tr>
  </w:tbl>
  <w:p w:rsidR="003A39CF" w:rsidRDefault="003A39CF">
    <w:pPr>
      <w:pStyle w:val="Footer"/>
      <w:jc w:val="right"/>
    </w:pPr>
    <w:r>
      <w:rPr>
        <w:color w:val="1F497D"/>
      </w:rPr>
      <w:t xml:space="preserve"> </w:t>
    </w:r>
  </w:p>
  <w:p w:rsidR="003A39CF" w:rsidRDefault="003A39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1627" w:rsidRDefault="00F01627">
      <w:pPr>
        <w:spacing w:line="240" w:lineRule="auto"/>
      </w:pPr>
      <w:r>
        <w:separator/>
      </w:r>
    </w:p>
  </w:footnote>
  <w:footnote w:type="continuationSeparator" w:id="1">
    <w:p w:rsidR="00F01627" w:rsidRDefault="00F01627">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2">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10">
    <w:nsid w:val="0000000B"/>
    <w:multiLevelType w:val="multilevel"/>
    <w:tmpl w:val="56160B0A"/>
    <w:name w:val="WW8Num11"/>
    <w:lvl w:ilvl="0">
      <w:start w:val="1"/>
      <w:numFmt w:val="decimal"/>
      <w:lvlText w:val="%1."/>
      <w:lvlJc w:val="left"/>
      <w:pPr>
        <w:tabs>
          <w:tab w:val="num" w:pos="720"/>
        </w:tabs>
        <w:ind w:left="720" w:hanging="360"/>
      </w:pPr>
      <w:rPr>
        <w:b w:val="0"/>
        <w:bCs w:val="0"/>
        <w:i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1">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4FB37D0"/>
    <w:multiLevelType w:val="hybridMultilevel"/>
    <w:tmpl w:val="10BC780E"/>
    <w:lvl w:ilvl="0" w:tplc="E362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6453E1E"/>
    <w:multiLevelType w:val="hybridMultilevel"/>
    <w:tmpl w:val="7C6811D0"/>
    <w:lvl w:ilvl="0" w:tplc="2D103C74">
      <w:start w:val="812"/>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5">
    <w:nsid w:val="07D776C2"/>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6">
    <w:nsid w:val="0DB63741"/>
    <w:multiLevelType w:val="hybridMultilevel"/>
    <w:tmpl w:val="EAE63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2952202"/>
    <w:multiLevelType w:val="hybridMultilevel"/>
    <w:tmpl w:val="D6120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5A217F1"/>
    <w:multiLevelType w:val="hybridMultilevel"/>
    <w:tmpl w:val="72D014A2"/>
    <w:lvl w:ilvl="0" w:tplc="CF687374">
      <w:start w:val="2"/>
      <w:numFmt w:val="bullet"/>
      <w:lvlText w:val="-"/>
      <w:lvlJc w:val="left"/>
      <w:pPr>
        <w:ind w:left="36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16462A60"/>
    <w:multiLevelType w:val="hybridMultilevel"/>
    <w:tmpl w:val="797E3F24"/>
    <w:lvl w:ilvl="0" w:tplc="7AB4E95A">
      <w:start w:val="1"/>
      <w:numFmt w:val="decimal"/>
      <w:lvlText w:val="%1)"/>
      <w:lvlJc w:val="left"/>
      <w:pPr>
        <w:ind w:left="720" w:hanging="360"/>
      </w:pPr>
      <w:rPr>
        <w:rFonts w:ascii="Arial" w:eastAsia="Arial Unicode MS" w:hAnsi="Arial" w:cs="Arial" w:hint="default"/>
        <w:color w:val="000000"/>
        <w:sz w:val="24"/>
      </w:rPr>
    </w:lvl>
    <w:lvl w:ilvl="1" w:tplc="CF660712">
      <w:numFmt w:val="bullet"/>
      <w:lvlText w:val="-"/>
      <w:lvlJc w:val="left"/>
      <w:pPr>
        <w:ind w:left="1440" w:hanging="360"/>
      </w:pPr>
      <w:rPr>
        <w:rFonts w:ascii="Arial" w:eastAsia="Arial Unicode MS"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1B954FFB"/>
    <w:multiLevelType w:val="hybridMultilevel"/>
    <w:tmpl w:val="B106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24">
    <w:nsid w:val="2CDF298B"/>
    <w:multiLevelType w:val="hybridMultilevel"/>
    <w:tmpl w:val="CC740EF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5">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303C27EE"/>
    <w:multiLevelType w:val="hybridMultilevel"/>
    <w:tmpl w:val="BD0278F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8">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nsid w:val="396B7903"/>
    <w:multiLevelType w:val="hybridMultilevel"/>
    <w:tmpl w:val="A9688CAE"/>
    <w:lvl w:ilvl="0" w:tplc="70AAA118">
      <w:start w:val="5"/>
      <w:numFmt w:val="decimal"/>
      <w:lvlText w:val="%1)"/>
      <w:lvlJc w:val="left"/>
      <w:pPr>
        <w:ind w:left="360" w:hanging="360"/>
      </w:pPr>
      <w:rPr>
        <w:rFonts w:eastAsia="TimesNewRomanPSMT"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A092656"/>
    <w:multiLevelType w:val="hybridMultilevel"/>
    <w:tmpl w:val="10BC780E"/>
    <w:lvl w:ilvl="0" w:tplc="E362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4">
    <w:nsid w:val="3AA75673"/>
    <w:multiLevelType w:val="hybridMultilevel"/>
    <w:tmpl w:val="686A2554"/>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6">
    <w:nsid w:val="45103E78"/>
    <w:multiLevelType w:val="hybridMultilevel"/>
    <w:tmpl w:val="7A4E5F8A"/>
    <w:lvl w:ilvl="0" w:tplc="B3FA0D9E">
      <w:start w:val="1"/>
      <w:numFmt w:val="bullet"/>
      <w:lvlText w:val="-"/>
      <w:lvlJc w:val="left"/>
      <w:pPr>
        <w:ind w:left="720" w:hanging="360"/>
      </w:pPr>
      <w:rPr>
        <w:rFonts w:ascii="Arial" w:hAnsi="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7">
    <w:nsid w:val="45215458"/>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8">
    <w:nsid w:val="4570265D"/>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0">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1">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2">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388138E"/>
    <w:multiLevelType w:val="hybridMultilevel"/>
    <w:tmpl w:val="E6363B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5">
    <w:nsid w:val="77C178F9"/>
    <w:multiLevelType w:val="hybridMultilevel"/>
    <w:tmpl w:val="2D7C3200"/>
    <w:lvl w:ilvl="0" w:tplc="AFEEE6CE">
      <w:start w:val="1"/>
      <w:numFmt w:val="decimal"/>
      <w:pStyle w:val="nabrajanjebold"/>
      <w:lvlText w:val="(%1)"/>
      <w:lvlJc w:val="left"/>
      <w:pPr>
        <w:ind w:left="1429" w:hanging="360"/>
      </w:pPr>
      <w:rPr>
        <w:rFonts w:ascii="Times New Roman" w:eastAsia="Calibri" w:hAnsi="Times New Roman"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6">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8"/>
  </w:num>
  <w:num w:numId="12">
    <w:abstractNumId w:val="41"/>
  </w:num>
  <w:num w:numId="13">
    <w:abstractNumId w:val="10"/>
  </w:num>
  <w:num w:numId="14">
    <w:abstractNumId w:val="18"/>
  </w:num>
  <w:num w:numId="15">
    <w:abstractNumId w:val="17"/>
  </w:num>
  <w:num w:numId="16">
    <w:abstractNumId w:val="13"/>
  </w:num>
  <w:num w:numId="17">
    <w:abstractNumId w:val="36"/>
  </w:num>
  <w:num w:numId="18">
    <w:abstractNumId w:val="23"/>
  </w:num>
  <w:num w:numId="19">
    <w:abstractNumId w:val="42"/>
  </w:num>
  <w:num w:numId="20">
    <w:abstractNumId w:val="19"/>
  </w:num>
  <w:num w:numId="21">
    <w:abstractNumId w:val="43"/>
  </w:num>
  <w:num w:numId="22">
    <w:abstractNumId w:val="15"/>
  </w:num>
  <w:num w:numId="23">
    <w:abstractNumId w:val="40"/>
  </w:num>
  <w:num w:numId="24">
    <w:abstractNumId w:val="37"/>
  </w:num>
  <w:num w:numId="25">
    <w:abstractNumId w:val="35"/>
  </w:num>
  <w:num w:numId="26">
    <w:abstractNumId w:val="34"/>
  </w:num>
  <w:num w:numId="27">
    <w:abstractNumId w:val="31"/>
  </w:num>
  <w:num w:numId="28">
    <w:abstractNumId w:val="32"/>
  </w:num>
  <w:num w:numId="29">
    <w:abstractNumId w:val="20"/>
  </w:num>
  <w:num w:numId="30">
    <w:abstractNumId w:val="24"/>
  </w:num>
  <w:num w:numId="31">
    <w:abstractNumId w:val="38"/>
  </w:num>
  <w:num w:numId="32">
    <w:abstractNumId w:val="16"/>
  </w:num>
  <w:num w:numId="33">
    <w:abstractNumId w:val="11"/>
  </w:num>
  <w:num w:numId="34">
    <w:abstractNumId w:val="46"/>
  </w:num>
  <w:num w:numId="35">
    <w:abstractNumId w:val="26"/>
  </w:num>
  <w:num w:numId="36">
    <w:abstractNumId w:val="22"/>
  </w:num>
  <w:num w:numId="37">
    <w:abstractNumId w:val="12"/>
  </w:num>
  <w:num w:numId="38">
    <w:abstractNumId w:val="21"/>
  </w:num>
  <w:num w:numId="39">
    <w:abstractNumId w:val="33"/>
  </w:num>
  <w:num w:numId="40">
    <w:abstractNumId w:val="28"/>
  </w:num>
  <w:num w:numId="41">
    <w:abstractNumId w:val="44"/>
  </w:num>
  <w:num w:numId="42">
    <w:abstractNumId w:val="39"/>
  </w:num>
  <w:num w:numId="43">
    <w:abstractNumId w:val="14"/>
  </w:num>
  <w:num w:numId="44">
    <w:abstractNumId w:val="30"/>
  </w:num>
  <w:num w:numId="45">
    <w:abstractNumId w:val="27"/>
  </w:num>
  <w:num w:numId="46">
    <w:abstractNumId w:val="25"/>
  </w:num>
  <w:num w:numId="47">
    <w:abstractNumId w:val="29"/>
  </w:num>
  <w:num w:numId="48">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SpellingErrors/>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BA732B"/>
    <w:rsid w:val="0000730B"/>
    <w:rsid w:val="000116AE"/>
    <w:rsid w:val="00024BDA"/>
    <w:rsid w:val="00027CCD"/>
    <w:rsid w:val="0003169D"/>
    <w:rsid w:val="00031A8F"/>
    <w:rsid w:val="00033EC0"/>
    <w:rsid w:val="00045206"/>
    <w:rsid w:val="00063A21"/>
    <w:rsid w:val="00084C33"/>
    <w:rsid w:val="0009005E"/>
    <w:rsid w:val="00092F07"/>
    <w:rsid w:val="000943D0"/>
    <w:rsid w:val="000A0EB5"/>
    <w:rsid w:val="000A2965"/>
    <w:rsid w:val="000C3861"/>
    <w:rsid w:val="000D735A"/>
    <w:rsid w:val="000E1D75"/>
    <w:rsid w:val="000F06F0"/>
    <w:rsid w:val="000F0773"/>
    <w:rsid w:val="00104C5A"/>
    <w:rsid w:val="00113763"/>
    <w:rsid w:val="0012154D"/>
    <w:rsid w:val="00125344"/>
    <w:rsid w:val="001270F1"/>
    <w:rsid w:val="001350EB"/>
    <w:rsid w:val="001378A9"/>
    <w:rsid w:val="0014126D"/>
    <w:rsid w:val="00143D17"/>
    <w:rsid w:val="0014523D"/>
    <w:rsid w:val="0014555F"/>
    <w:rsid w:val="00146670"/>
    <w:rsid w:val="0015104E"/>
    <w:rsid w:val="0015123D"/>
    <w:rsid w:val="0016027C"/>
    <w:rsid w:val="00163303"/>
    <w:rsid w:val="00164E92"/>
    <w:rsid w:val="0016697E"/>
    <w:rsid w:val="00182F58"/>
    <w:rsid w:val="00187B7C"/>
    <w:rsid w:val="00190140"/>
    <w:rsid w:val="001A1FAF"/>
    <w:rsid w:val="001A4471"/>
    <w:rsid w:val="001B4419"/>
    <w:rsid w:val="001D73FE"/>
    <w:rsid w:val="001E37AB"/>
    <w:rsid w:val="001E6E93"/>
    <w:rsid w:val="001E70F9"/>
    <w:rsid w:val="001F2C92"/>
    <w:rsid w:val="001F4CFB"/>
    <w:rsid w:val="00210AFD"/>
    <w:rsid w:val="00220F7C"/>
    <w:rsid w:val="00221C6F"/>
    <w:rsid w:val="00232D2F"/>
    <w:rsid w:val="00233B13"/>
    <w:rsid w:val="00233F40"/>
    <w:rsid w:val="00234BFC"/>
    <w:rsid w:val="0025027B"/>
    <w:rsid w:val="00250886"/>
    <w:rsid w:val="00250E34"/>
    <w:rsid w:val="00262DD3"/>
    <w:rsid w:val="00270B78"/>
    <w:rsid w:val="002731E1"/>
    <w:rsid w:val="002735A5"/>
    <w:rsid w:val="00285132"/>
    <w:rsid w:val="002A09DF"/>
    <w:rsid w:val="002B0C71"/>
    <w:rsid w:val="002B5B9B"/>
    <w:rsid w:val="002C1F2E"/>
    <w:rsid w:val="002C2BFB"/>
    <w:rsid w:val="002E1AFE"/>
    <w:rsid w:val="002E6C31"/>
    <w:rsid w:val="00302E2C"/>
    <w:rsid w:val="00303871"/>
    <w:rsid w:val="0030474E"/>
    <w:rsid w:val="00305366"/>
    <w:rsid w:val="00312AB3"/>
    <w:rsid w:val="003170C1"/>
    <w:rsid w:val="00321AEC"/>
    <w:rsid w:val="00325A22"/>
    <w:rsid w:val="00330ECD"/>
    <w:rsid w:val="003429C9"/>
    <w:rsid w:val="00346356"/>
    <w:rsid w:val="003541CC"/>
    <w:rsid w:val="0035684D"/>
    <w:rsid w:val="00372553"/>
    <w:rsid w:val="0037333E"/>
    <w:rsid w:val="00376501"/>
    <w:rsid w:val="003770B8"/>
    <w:rsid w:val="003A28D0"/>
    <w:rsid w:val="003A2E29"/>
    <w:rsid w:val="003A3355"/>
    <w:rsid w:val="003A39CF"/>
    <w:rsid w:val="003B0021"/>
    <w:rsid w:val="003B2B6D"/>
    <w:rsid w:val="003C38CA"/>
    <w:rsid w:val="003C4F85"/>
    <w:rsid w:val="003C7E8A"/>
    <w:rsid w:val="003D4A56"/>
    <w:rsid w:val="003D5C6B"/>
    <w:rsid w:val="003E1D2B"/>
    <w:rsid w:val="003E27BB"/>
    <w:rsid w:val="003F2D05"/>
    <w:rsid w:val="003F2FE1"/>
    <w:rsid w:val="0040239A"/>
    <w:rsid w:val="00402D43"/>
    <w:rsid w:val="00403738"/>
    <w:rsid w:val="004165B7"/>
    <w:rsid w:val="00416F8B"/>
    <w:rsid w:val="004238E6"/>
    <w:rsid w:val="0042739E"/>
    <w:rsid w:val="00443BA5"/>
    <w:rsid w:val="00444BC8"/>
    <w:rsid w:val="004473F9"/>
    <w:rsid w:val="00454F35"/>
    <w:rsid w:val="0046212F"/>
    <w:rsid w:val="0046292E"/>
    <w:rsid w:val="00484E84"/>
    <w:rsid w:val="0048764F"/>
    <w:rsid w:val="00487809"/>
    <w:rsid w:val="004913C9"/>
    <w:rsid w:val="004913E3"/>
    <w:rsid w:val="004A1947"/>
    <w:rsid w:val="004A1CC6"/>
    <w:rsid w:val="004A4CE8"/>
    <w:rsid w:val="004C3FF0"/>
    <w:rsid w:val="004C6E39"/>
    <w:rsid w:val="004D19FC"/>
    <w:rsid w:val="004D26D9"/>
    <w:rsid w:val="004D311B"/>
    <w:rsid w:val="004E133B"/>
    <w:rsid w:val="004F09DE"/>
    <w:rsid w:val="004F156F"/>
    <w:rsid w:val="004F50A7"/>
    <w:rsid w:val="00500814"/>
    <w:rsid w:val="005054D9"/>
    <w:rsid w:val="00512AE7"/>
    <w:rsid w:val="005257ED"/>
    <w:rsid w:val="0052632F"/>
    <w:rsid w:val="00526919"/>
    <w:rsid w:val="005271B3"/>
    <w:rsid w:val="00532E55"/>
    <w:rsid w:val="0053376A"/>
    <w:rsid w:val="00534C95"/>
    <w:rsid w:val="00541519"/>
    <w:rsid w:val="0054398B"/>
    <w:rsid w:val="005563E6"/>
    <w:rsid w:val="0055716F"/>
    <w:rsid w:val="0056629C"/>
    <w:rsid w:val="005672A7"/>
    <w:rsid w:val="00570E67"/>
    <w:rsid w:val="00572421"/>
    <w:rsid w:val="005808DA"/>
    <w:rsid w:val="00586CE2"/>
    <w:rsid w:val="005945C0"/>
    <w:rsid w:val="005A0297"/>
    <w:rsid w:val="005B6220"/>
    <w:rsid w:val="005B7EC5"/>
    <w:rsid w:val="005C15D1"/>
    <w:rsid w:val="005C60AC"/>
    <w:rsid w:val="005C617B"/>
    <w:rsid w:val="005D2D22"/>
    <w:rsid w:val="005D563E"/>
    <w:rsid w:val="005E565F"/>
    <w:rsid w:val="005F11F0"/>
    <w:rsid w:val="00617BF7"/>
    <w:rsid w:val="00623661"/>
    <w:rsid w:val="00624290"/>
    <w:rsid w:val="00636082"/>
    <w:rsid w:val="00652948"/>
    <w:rsid w:val="006536F4"/>
    <w:rsid w:val="00665F72"/>
    <w:rsid w:val="00684B29"/>
    <w:rsid w:val="00691D66"/>
    <w:rsid w:val="00694E9E"/>
    <w:rsid w:val="00697B15"/>
    <w:rsid w:val="006A42D1"/>
    <w:rsid w:val="006A53FC"/>
    <w:rsid w:val="006A59CA"/>
    <w:rsid w:val="006A7614"/>
    <w:rsid w:val="006A7FB3"/>
    <w:rsid w:val="006B341D"/>
    <w:rsid w:val="006B5662"/>
    <w:rsid w:val="006C0C0C"/>
    <w:rsid w:val="006C254D"/>
    <w:rsid w:val="006C4634"/>
    <w:rsid w:val="006C7472"/>
    <w:rsid w:val="006D4BA0"/>
    <w:rsid w:val="006D7030"/>
    <w:rsid w:val="006F36DA"/>
    <w:rsid w:val="006F6F85"/>
    <w:rsid w:val="007118C6"/>
    <w:rsid w:val="00715DD0"/>
    <w:rsid w:val="0073383A"/>
    <w:rsid w:val="007346D7"/>
    <w:rsid w:val="00745EE1"/>
    <w:rsid w:val="00752C8A"/>
    <w:rsid w:val="00753EAC"/>
    <w:rsid w:val="00765F14"/>
    <w:rsid w:val="00771C6D"/>
    <w:rsid w:val="00774E46"/>
    <w:rsid w:val="0078789F"/>
    <w:rsid w:val="00790B45"/>
    <w:rsid w:val="00795FCA"/>
    <w:rsid w:val="007A023E"/>
    <w:rsid w:val="007A43A6"/>
    <w:rsid w:val="007A6069"/>
    <w:rsid w:val="007C32D4"/>
    <w:rsid w:val="007D1071"/>
    <w:rsid w:val="007D4ABD"/>
    <w:rsid w:val="007D637E"/>
    <w:rsid w:val="007D7FD1"/>
    <w:rsid w:val="007E0BB3"/>
    <w:rsid w:val="007E5833"/>
    <w:rsid w:val="007F2649"/>
    <w:rsid w:val="007F4062"/>
    <w:rsid w:val="007F6C74"/>
    <w:rsid w:val="00805FC2"/>
    <w:rsid w:val="00816688"/>
    <w:rsid w:val="00817041"/>
    <w:rsid w:val="00822448"/>
    <w:rsid w:val="008271F9"/>
    <w:rsid w:val="0083149D"/>
    <w:rsid w:val="00833AE0"/>
    <w:rsid w:val="008341E1"/>
    <w:rsid w:val="008357AF"/>
    <w:rsid w:val="008456F1"/>
    <w:rsid w:val="00866F11"/>
    <w:rsid w:val="00885F68"/>
    <w:rsid w:val="008968A8"/>
    <w:rsid w:val="008A0145"/>
    <w:rsid w:val="008A6CB8"/>
    <w:rsid w:val="008B17D4"/>
    <w:rsid w:val="008D36AD"/>
    <w:rsid w:val="008D4C98"/>
    <w:rsid w:val="008D7313"/>
    <w:rsid w:val="008E29E7"/>
    <w:rsid w:val="008E4D6F"/>
    <w:rsid w:val="008E4F9F"/>
    <w:rsid w:val="008F3304"/>
    <w:rsid w:val="008F6522"/>
    <w:rsid w:val="00901323"/>
    <w:rsid w:val="00904126"/>
    <w:rsid w:val="009115FA"/>
    <w:rsid w:val="00914294"/>
    <w:rsid w:val="00916242"/>
    <w:rsid w:val="00924EA2"/>
    <w:rsid w:val="00925696"/>
    <w:rsid w:val="00937881"/>
    <w:rsid w:val="00943AEC"/>
    <w:rsid w:val="00944390"/>
    <w:rsid w:val="0095079A"/>
    <w:rsid w:val="00962C91"/>
    <w:rsid w:val="0096380C"/>
    <w:rsid w:val="009654CC"/>
    <w:rsid w:val="0098379A"/>
    <w:rsid w:val="0099785A"/>
    <w:rsid w:val="009A7FEE"/>
    <w:rsid w:val="009C03D8"/>
    <w:rsid w:val="009C1E26"/>
    <w:rsid w:val="009C47C8"/>
    <w:rsid w:val="009C532E"/>
    <w:rsid w:val="009D4572"/>
    <w:rsid w:val="009E47AA"/>
    <w:rsid w:val="009F1311"/>
    <w:rsid w:val="009F52CC"/>
    <w:rsid w:val="009F5C02"/>
    <w:rsid w:val="009F6AAD"/>
    <w:rsid w:val="00A020F4"/>
    <w:rsid w:val="00A03D79"/>
    <w:rsid w:val="00A154D3"/>
    <w:rsid w:val="00A424F3"/>
    <w:rsid w:val="00A43AEC"/>
    <w:rsid w:val="00A46823"/>
    <w:rsid w:val="00A507B8"/>
    <w:rsid w:val="00A51A3B"/>
    <w:rsid w:val="00A54F8A"/>
    <w:rsid w:val="00A62A0B"/>
    <w:rsid w:val="00A651BB"/>
    <w:rsid w:val="00A72700"/>
    <w:rsid w:val="00A81B40"/>
    <w:rsid w:val="00A85652"/>
    <w:rsid w:val="00A86331"/>
    <w:rsid w:val="00AA025D"/>
    <w:rsid w:val="00AB65BC"/>
    <w:rsid w:val="00AC0ACE"/>
    <w:rsid w:val="00AC1501"/>
    <w:rsid w:val="00AD65BE"/>
    <w:rsid w:val="00AF5BE0"/>
    <w:rsid w:val="00B056C9"/>
    <w:rsid w:val="00B07C48"/>
    <w:rsid w:val="00B07FBC"/>
    <w:rsid w:val="00B21837"/>
    <w:rsid w:val="00B21BCC"/>
    <w:rsid w:val="00B23A76"/>
    <w:rsid w:val="00B3075A"/>
    <w:rsid w:val="00B3271F"/>
    <w:rsid w:val="00B35047"/>
    <w:rsid w:val="00B54730"/>
    <w:rsid w:val="00B5522E"/>
    <w:rsid w:val="00B60608"/>
    <w:rsid w:val="00B64D76"/>
    <w:rsid w:val="00B7537B"/>
    <w:rsid w:val="00B832A4"/>
    <w:rsid w:val="00B8542C"/>
    <w:rsid w:val="00B91075"/>
    <w:rsid w:val="00BA732B"/>
    <w:rsid w:val="00BB0389"/>
    <w:rsid w:val="00BB24C4"/>
    <w:rsid w:val="00BC0930"/>
    <w:rsid w:val="00BD019E"/>
    <w:rsid w:val="00BD1687"/>
    <w:rsid w:val="00BD5636"/>
    <w:rsid w:val="00BF033E"/>
    <w:rsid w:val="00BF0F1E"/>
    <w:rsid w:val="00BF53FE"/>
    <w:rsid w:val="00C04815"/>
    <w:rsid w:val="00C17B5E"/>
    <w:rsid w:val="00C213B2"/>
    <w:rsid w:val="00C21BE7"/>
    <w:rsid w:val="00C31304"/>
    <w:rsid w:val="00C34399"/>
    <w:rsid w:val="00C40583"/>
    <w:rsid w:val="00C522A7"/>
    <w:rsid w:val="00C548CE"/>
    <w:rsid w:val="00C55403"/>
    <w:rsid w:val="00C65397"/>
    <w:rsid w:val="00C672CF"/>
    <w:rsid w:val="00C701A6"/>
    <w:rsid w:val="00C70AF9"/>
    <w:rsid w:val="00C718EB"/>
    <w:rsid w:val="00C81D94"/>
    <w:rsid w:val="00C8538F"/>
    <w:rsid w:val="00C87AFE"/>
    <w:rsid w:val="00C9021C"/>
    <w:rsid w:val="00C940CA"/>
    <w:rsid w:val="00C956EE"/>
    <w:rsid w:val="00C96A16"/>
    <w:rsid w:val="00C97A07"/>
    <w:rsid w:val="00CC3500"/>
    <w:rsid w:val="00CC5CF9"/>
    <w:rsid w:val="00CD1AB3"/>
    <w:rsid w:val="00CD385A"/>
    <w:rsid w:val="00CD5528"/>
    <w:rsid w:val="00CF1902"/>
    <w:rsid w:val="00D1162B"/>
    <w:rsid w:val="00D1236C"/>
    <w:rsid w:val="00D20BE5"/>
    <w:rsid w:val="00D25AC5"/>
    <w:rsid w:val="00D30F97"/>
    <w:rsid w:val="00D34DBD"/>
    <w:rsid w:val="00D37B6C"/>
    <w:rsid w:val="00D45C3E"/>
    <w:rsid w:val="00D62BEC"/>
    <w:rsid w:val="00D701C8"/>
    <w:rsid w:val="00D73763"/>
    <w:rsid w:val="00D86789"/>
    <w:rsid w:val="00D86A91"/>
    <w:rsid w:val="00D957BC"/>
    <w:rsid w:val="00DB3C94"/>
    <w:rsid w:val="00DB5109"/>
    <w:rsid w:val="00DC3E92"/>
    <w:rsid w:val="00DC6EC1"/>
    <w:rsid w:val="00DD4414"/>
    <w:rsid w:val="00DD5FDB"/>
    <w:rsid w:val="00DE089B"/>
    <w:rsid w:val="00DE1FF0"/>
    <w:rsid w:val="00DE3184"/>
    <w:rsid w:val="00DE668E"/>
    <w:rsid w:val="00DE6883"/>
    <w:rsid w:val="00DE6D47"/>
    <w:rsid w:val="00DE7DE0"/>
    <w:rsid w:val="00DF23AD"/>
    <w:rsid w:val="00DF3F47"/>
    <w:rsid w:val="00E01082"/>
    <w:rsid w:val="00E05992"/>
    <w:rsid w:val="00E10E9E"/>
    <w:rsid w:val="00E348DB"/>
    <w:rsid w:val="00E378E2"/>
    <w:rsid w:val="00E4254C"/>
    <w:rsid w:val="00E42D61"/>
    <w:rsid w:val="00E47302"/>
    <w:rsid w:val="00E6275B"/>
    <w:rsid w:val="00E80239"/>
    <w:rsid w:val="00E808BD"/>
    <w:rsid w:val="00E87E51"/>
    <w:rsid w:val="00E927C2"/>
    <w:rsid w:val="00E932EC"/>
    <w:rsid w:val="00EA6E52"/>
    <w:rsid w:val="00EB0B58"/>
    <w:rsid w:val="00EC0F4D"/>
    <w:rsid w:val="00EC5C16"/>
    <w:rsid w:val="00EC6D17"/>
    <w:rsid w:val="00ED356C"/>
    <w:rsid w:val="00ED5CFB"/>
    <w:rsid w:val="00F01627"/>
    <w:rsid w:val="00F02B66"/>
    <w:rsid w:val="00F054B1"/>
    <w:rsid w:val="00F10092"/>
    <w:rsid w:val="00F110D0"/>
    <w:rsid w:val="00F15A9F"/>
    <w:rsid w:val="00F40E72"/>
    <w:rsid w:val="00F44140"/>
    <w:rsid w:val="00F44C2D"/>
    <w:rsid w:val="00F46950"/>
    <w:rsid w:val="00F52561"/>
    <w:rsid w:val="00F744C8"/>
    <w:rsid w:val="00F7636B"/>
    <w:rsid w:val="00F813C4"/>
    <w:rsid w:val="00F81771"/>
    <w:rsid w:val="00F90C0F"/>
    <w:rsid w:val="00FB0FDE"/>
    <w:rsid w:val="00FB200E"/>
    <w:rsid w:val="00FB3DFB"/>
    <w:rsid w:val="00FB5D38"/>
    <w:rsid w:val="00FC2D01"/>
    <w:rsid w:val="00FD5C63"/>
    <w:rsid w:val="00FD5C95"/>
    <w:rsid w:val="00FE5A1A"/>
    <w:rsid w:val="00FE78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3F9"/>
    <w:pPr>
      <w:suppressAutoHyphens/>
      <w:spacing w:line="100" w:lineRule="atLeast"/>
    </w:pPr>
    <w:rPr>
      <w:rFonts w:eastAsia="Arial Unicode MS"/>
      <w:color w:val="000000"/>
      <w:kern w:val="1"/>
      <w:sz w:val="24"/>
      <w:szCs w:val="24"/>
      <w:lang w:eastAsia="ar-SA"/>
    </w:rPr>
  </w:style>
  <w:style w:type="paragraph" w:styleId="Heading1">
    <w:name w:val="heading 1"/>
    <w:basedOn w:val="Normal"/>
    <w:next w:val="BodyText"/>
    <w:qFormat/>
    <w:rsid w:val="004473F9"/>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qFormat/>
    <w:rsid w:val="004473F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qFormat/>
    <w:rsid w:val="004473F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qFormat/>
    <w:rsid w:val="004473F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qFormat/>
    <w:rsid w:val="004473F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qFormat/>
    <w:rsid w:val="004473F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qFormat/>
    <w:rsid w:val="004473F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qFormat/>
    <w:rsid w:val="004473F9"/>
    <w:pPr>
      <w:keepNext/>
      <w:tabs>
        <w:tab w:val="num" w:pos="0"/>
      </w:tabs>
      <w:ind w:left="1440" w:hanging="1440"/>
      <w:jc w:val="both"/>
      <w:outlineLvl w:val="7"/>
    </w:pPr>
    <w:rPr>
      <w:rFonts w:eastAsia="Times New Roman"/>
      <w:b/>
    </w:rPr>
  </w:style>
  <w:style w:type="paragraph" w:styleId="Heading9">
    <w:name w:val="heading 9"/>
    <w:basedOn w:val="Normal"/>
    <w:next w:val="BodyText"/>
    <w:qFormat/>
    <w:rsid w:val="004473F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4473F9"/>
    <w:rPr>
      <w:rFonts w:ascii="Symbol" w:hAnsi="Symbol" w:cs="Symbol"/>
    </w:rPr>
  </w:style>
  <w:style w:type="character" w:customStyle="1" w:styleId="WW8Num2z1">
    <w:name w:val="WW8Num2z1"/>
    <w:rsid w:val="004473F9"/>
    <w:rPr>
      <w:rFonts w:ascii="Courier New" w:hAnsi="Courier New" w:cs="Courier New"/>
    </w:rPr>
  </w:style>
  <w:style w:type="character" w:customStyle="1" w:styleId="WW8Num2z2">
    <w:name w:val="WW8Num2z2"/>
    <w:rsid w:val="004473F9"/>
    <w:rPr>
      <w:rFonts w:ascii="Wingdings" w:hAnsi="Wingdings" w:cs="Wingdings"/>
    </w:rPr>
  </w:style>
  <w:style w:type="character" w:customStyle="1" w:styleId="WW8Num3z0">
    <w:name w:val="WW8Num3z0"/>
    <w:rsid w:val="004473F9"/>
    <w:rPr>
      <w:b/>
    </w:rPr>
  </w:style>
  <w:style w:type="character" w:customStyle="1" w:styleId="WW8Num3z1">
    <w:name w:val="WW8Num3z1"/>
    <w:rsid w:val="004473F9"/>
    <w:rPr>
      <w:b/>
      <w:i w:val="0"/>
      <w:sz w:val="24"/>
      <w:szCs w:val="24"/>
    </w:rPr>
  </w:style>
  <w:style w:type="character" w:customStyle="1" w:styleId="WW8Num4z0">
    <w:name w:val="WW8Num4z0"/>
    <w:rsid w:val="004473F9"/>
    <w:rPr>
      <w:rFonts w:cs="Arial"/>
      <w:i w:val="0"/>
      <w:sz w:val="24"/>
    </w:rPr>
  </w:style>
  <w:style w:type="character" w:customStyle="1" w:styleId="WW8Num5z0">
    <w:name w:val="WW8Num5z0"/>
    <w:rsid w:val="004473F9"/>
    <w:rPr>
      <w:rFonts w:cs="Arial"/>
      <w:b w:val="0"/>
      <w:i w:val="0"/>
      <w:sz w:val="24"/>
    </w:rPr>
  </w:style>
  <w:style w:type="character" w:customStyle="1" w:styleId="WW8Num6z0">
    <w:name w:val="WW8Num6z0"/>
    <w:rsid w:val="004473F9"/>
    <w:rPr>
      <w:rFonts w:ascii="Symbol" w:hAnsi="Symbol" w:cs="Symbol"/>
    </w:rPr>
  </w:style>
  <w:style w:type="character" w:customStyle="1" w:styleId="WW8Num6z1">
    <w:name w:val="WW8Num6z1"/>
    <w:rsid w:val="004473F9"/>
    <w:rPr>
      <w:rFonts w:ascii="Courier New" w:hAnsi="Courier New" w:cs="Courier New"/>
    </w:rPr>
  </w:style>
  <w:style w:type="character" w:customStyle="1" w:styleId="WW8Num6z2">
    <w:name w:val="WW8Num6z2"/>
    <w:rsid w:val="004473F9"/>
    <w:rPr>
      <w:rFonts w:ascii="Wingdings" w:hAnsi="Wingdings" w:cs="Wingdings"/>
    </w:rPr>
  </w:style>
  <w:style w:type="character" w:customStyle="1" w:styleId="WW8Num7z0">
    <w:name w:val="WW8Num7z0"/>
    <w:rsid w:val="004473F9"/>
    <w:rPr>
      <w:b w:val="0"/>
      <w:i w:val="0"/>
      <w:color w:val="00000A"/>
    </w:rPr>
  </w:style>
  <w:style w:type="character" w:customStyle="1" w:styleId="WW8Num7z1">
    <w:name w:val="WW8Num7z1"/>
    <w:rsid w:val="004473F9"/>
    <w:rPr>
      <w:rFonts w:ascii="Courier New" w:hAnsi="Courier New" w:cs="Courier New"/>
    </w:rPr>
  </w:style>
  <w:style w:type="character" w:customStyle="1" w:styleId="WW8Num7z2">
    <w:name w:val="WW8Num7z2"/>
    <w:rsid w:val="004473F9"/>
    <w:rPr>
      <w:rFonts w:ascii="Wingdings" w:hAnsi="Wingdings" w:cs="Wingdings"/>
    </w:rPr>
  </w:style>
  <w:style w:type="character" w:customStyle="1" w:styleId="WW8Num8z0">
    <w:name w:val="WW8Num8z0"/>
    <w:rsid w:val="004473F9"/>
    <w:rPr>
      <w:rFonts w:ascii="Symbol" w:hAnsi="Symbol" w:cs="Symbol"/>
    </w:rPr>
  </w:style>
  <w:style w:type="character" w:customStyle="1" w:styleId="WW8Num9z0">
    <w:name w:val="WW8Num9z0"/>
    <w:rsid w:val="004473F9"/>
    <w:rPr>
      <w:i w:val="0"/>
    </w:rPr>
  </w:style>
  <w:style w:type="character" w:customStyle="1" w:styleId="WW8Num9z1">
    <w:name w:val="WW8Num9z1"/>
    <w:rsid w:val="004473F9"/>
    <w:rPr>
      <w:rFonts w:ascii="Courier New" w:hAnsi="Courier New" w:cs="Courier New"/>
    </w:rPr>
  </w:style>
  <w:style w:type="character" w:customStyle="1" w:styleId="WW8Num9z2">
    <w:name w:val="WW8Num9z2"/>
    <w:rsid w:val="004473F9"/>
    <w:rPr>
      <w:rFonts w:ascii="Wingdings" w:hAnsi="Wingdings" w:cs="Wingdings"/>
    </w:rPr>
  </w:style>
  <w:style w:type="character" w:customStyle="1" w:styleId="WW8Num8z1">
    <w:name w:val="WW8Num8z1"/>
    <w:rsid w:val="004473F9"/>
    <w:rPr>
      <w:rFonts w:ascii="Courier New" w:hAnsi="Courier New" w:cs="Courier New"/>
    </w:rPr>
  </w:style>
  <w:style w:type="character" w:customStyle="1" w:styleId="WW8Num8z2">
    <w:name w:val="WW8Num8z2"/>
    <w:rsid w:val="004473F9"/>
    <w:rPr>
      <w:rFonts w:ascii="Wingdings" w:hAnsi="Wingdings" w:cs="Wingdings"/>
    </w:rPr>
  </w:style>
  <w:style w:type="character" w:customStyle="1" w:styleId="WW8Num10z0">
    <w:name w:val="WW8Num10z0"/>
    <w:rsid w:val="004473F9"/>
    <w:rPr>
      <w:rFonts w:ascii="Symbol" w:hAnsi="Symbol" w:cs="Symbol"/>
    </w:rPr>
  </w:style>
  <w:style w:type="character" w:customStyle="1" w:styleId="WW8Num10z1">
    <w:name w:val="WW8Num10z1"/>
    <w:rsid w:val="004473F9"/>
    <w:rPr>
      <w:rFonts w:ascii="Courier New" w:hAnsi="Courier New" w:cs="Courier New"/>
    </w:rPr>
  </w:style>
  <w:style w:type="character" w:customStyle="1" w:styleId="WW8Num10z2">
    <w:name w:val="WW8Num10z2"/>
    <w:rsid w:val="004473F9"/>
    <w:rPr>
      <w:rFonts w:ascii="Wingdings" w:hAnsi="Wingdings" w:cs="Wingdings"/>
    </w:rPr>
  </w:style>
  <w:style w:type="character" w:customStyle="1" w:styleId="WW8Num12z0">
    <w:name w:val="WW8Num12z0"/>
    <w:rsid w:val="004473F9"/>
    <w:rPr>
      <w:b/>
    </w:rPr>
  </w:style>
  <w:style w:type="character" w:customStyle="1" w:styleId="WW8Num12z1">
    <w:name w:val="WW8Num12z1"/>
    <w:rsid w:val="004473F9"/>
    <w:rPr>
      <w:b/>
      <w:i w:val="0"/>
      <w:sz w:val="24"/>
      <w:szCs w:val="24"/>
    </w:rPr>
  </w:style>
  <w:style w:type="character" w:customStyle="1" w:styleId="WW8Num13z0">
    <w:name w:val="WW8Num13z0"/>
    <w:rsid w:val="004473F9"/>
    <w:rPr>
      <w:b w:val="0"/>
    </w:rPr>
  </w:style>
  <w:style w:type="character" w:customStyle="1" w:styleId="WW8Num15z0">
    <w:name w:val="WW8Num15z0"/>
    <w:rsid w:val="004473F9"/>
    <w:rPr>
      <w:rFonts w:ascii="Wingdings" w:hAnsi="Wingdings" w:cs="Wingdings"/>
    </w:rPr>
  </w:style>
  <w:style w:type="character" w:customStyle="1" w:styleId="WW8Num15z1">
    <w:name w:val="WW8Num15z1"/>
    <w:rsid w:val="004473F9"/>
    <w:rPr>
      <w:rFonts w:ascii="Courier New" w:hAnsi="Courier New" w:cs="Courier New"/>
    </w:rPr>
  </w:style>
  <w:style w:type="character" w:customStyle="1" w:styleId="WW8Num15z3">
    <w:name w:val="WW8Num15z3"/>
    <w:rsid w:val="004473F9"/>
    <w:rPr>
      <w:rFonts w:ascii="Symbol" w:hAnsi="Symbol" w:cs="Symbol"/>
    </w:rPr>
  </w:style>
  <w:style w:type="character" w:customStyle="1" w:styleId="WW-DefaultParagraphFont">
    <w:name w:val="WW-Default Paragraph Font"/>
    <w:rsid w:val="004473F9"/>
  </w:style>
  <w:style w:type="character" w:customStyle="1" w:styleId="ListParagraphChar">
    <w:name w:val="List Paragraph Char"/>
    <w:rsid w:val="004473F9"/>
  </w:style>
  <w:style w:type="character" w:customStyle="1" w:styleId="CommentReference1">
    <w:name w:val="Comment Reference1"/>
    <w:rsid w:val="004473F9"/>
    <w:rPr>
      <w:sz w:val="16"/>
      <w:szCs w:val="16"/>
    </w:rPr>
  </w:style>
  <w:style w:type="character" w:customStyle="1" w:styleId="CommentTextChar">
    <w:name w:val="Comment Text Char"/>
    <w:rsid w:val="004473F9"/>
    <w:rPr>
      <w:sz w:val="20"/>
      <w:szCs w:val="20"/>
    </w:rPr>
  </w:style>
  <w:style w:type="character" w:customStyle="1" w:styleId="CommentSubjectChar">
    <w:name w:val="Comment Subject Char"/>
    <w:rsid w:val="004473F9"/>
    <w:rPr>
      <w:b/>
      <w:bCs/>
      <w:sz w:val="20"/>
      <w:szCs w:val="20"/>
    </w:rPr>
  </w:style>
  <w:style w:type="character" w:customStyle="1" w:styleId="BalloonTextChar">
    <w:name w:val="Balloon Text Char"/>
    <w:rsid w:val="004473F9"/>
    <w:rPr>
      <w:rFonts w:ascii="Tahoma" w:hAnsi="Tahoma" w:cs="Tahoma"/>
      <w:sz w:val="16"/>
      <w:szCs w:val="16"/>
    </w:rPr>
  </w:style>
  <w:style w:type="character" w:customStyle="1" w:styleId="Heading1Char">
    <w:name w:val="Heading 1 Char"/>
    <w:rsid w:val="004473F9"/>
    <w:rPr>
      <w:rFonts w:ascii="Cambria" w:hAnsi="Cambria" w:cs="font333"/>
      <w:b/>
      <w:bCs/>
      <w:color w:val="365F91"/>
      <w:sz w:val="28"/>
      <w:szCs w:val="28"/>
    </w:rPr>
  </w:style>
  <w:style w:type="character" w:customStyle="1" w:styleId="Heading2Char">
    <w:name w:val="Heading 2 Char"/>
    <w:rsid w:val="004473F9"/>
    <w:rPr>
      <w:rFonts w:ascii="Book Antiqua" w:eastAsia="Times New Roman" w:hAnsi="Book Antiqua" w:cs="Times New Roman"/>
      <w:b/>
      <w:bCs/>
      <w:sz w:val="28"/>
      <w:szCs w:val="24"/>
    </w:rPr>
  </w:style>
  <w:style w:type="character" w:customStyle="1" w:styleId="Heading3Char">
    <w:name w:val="Heading 3 Char"/>
    <w:rsid w:val="004473F9"/>
    <w:rPr>
      <w:rFonts w:ascii="Arial" w:eastAsia="Times New Roman" w:hAnsi="Arial" w:cs="Times New Roman"/>
      <w:b/>
      <w:bCs/>
      <w:sz w:val="26"/>
      <w:szCs w:val="26"/>
    </w:rPr>
  </w:style>
  <w:style w:type="character" w:customStyle="1" w:styleId="Heading4Char">
    <w:name w:val="Heading 4 Char"/>
    <w:rsid w:val="004473F9"/>
    <w:rPr>
      <w:rFonts w:ascii="Book Antiqua" w:eastAsia="Times New Roman" w:hAnsi="Book Antiqua" w:cs="Times New Roman"/>
      <w:b/>
      <w:bCs/>
      <w:sz w:val="28"/>
      <w:szCs w:val="24"/>
      <w:u w:val="single"/>
    </w:rPr>
  </w:style>
  <w:style w:type="character" w:customStyle="1" w:styleId="Heading5Char">
    <w:name w:val="Heading 5 Char"/>
    <w:rsid w:val="004473F9"/>
    <w:rPr>
      <w:rFonts w:ascii="Times New Roman" w:eastAsia="Times New Roman" w:hAnsi="Times New Roman" w:cs="Times New Roman"/>
      <w:b/>
      <w:bCs/>
      <w:i/>
      <w:iCs/>
      <w:sz w:val="26"/>
      <w:szCs w:val="26"/>
      <w:lang w:val="en-US"/>
    </w:rPr>
  </w:style>
  <w:style w:type="character" w:customStyle="1" w:styleId="Heading6Char">
    <w:name w:val="Heading 6 Char"/>
    <w:rsid w:val="004473F9"/>
    <w:rPr>
      <w:rFonts w:ascii="Book Antiqua" w:eastAsia="Times New Roman" w:hAnsi="Book Antiqua" w:cs="Times New Roman"/>
      <w:sz w:val="28"/>
      <w:szCs w:val="24"/>
    </w:rPr>
  </w:style>
  <w:style w:type="character" w:customStyle="1" w:styleId="Heading7Char">
    <w:name w:val="Heading 7 Char"/>
    <w:rsid w:val="004473F9"/>
    <w:rPr>
      <w:rFonts w:ascii="Book Antiqua" w:eastAsia="Times New Roman" w:hAnsi="Book Antiqua" w:cs="Arial"/>
      <w:b/>
      <w:bCs/>
      <w:sz w:val="24"/>
      <w:szCs w:val="24"/>
    </w:rPr>
  </w:style>
  <w:style w:type="character" w:customStyle="1" w:styleId="Heading8Char">
    <w:name w:val="Heading 8 Char"/>
    <w:rsid w:val="004473F9"/>
    <w:rPr>
      <w:rFonts w:ascii="Times New Roman" w:eastAsia="Times New Roman" w:hAnsi="Times New Roman" w:cs="Times New Roman"/>
      <w:b/>
      <w:sz w:val="24"/>
      <w:szCs w:val="24"/>
    </w:rPr>
  </w:style>
  <w:style w:type="character" w:customStyle="1" w:styleId="Heading9Char">
    <w:name w:val="Heading 9 Char"/>
    <w:rsid w:val="004473F9"/>
    <w:rPr>
      <w:rFonts w:ascii="Arial" w:eastAsia="Times New Roman" w:hAnsi="Arial" w:cs="Arial"/>
      <w:lang w:val="en-US"/>
    </w:rPr>
  </w:style>
  <w:style w:type="character" w:customStyle="1" w:styleId="BodyText2Char">
    <w:name w:val="Body Text 2 Char"/>
    <w:rsid w:val="004473F9"/>
    <w:rPr>
      <w:sz w:val="24"/>
      <w:szCs w:val="24"/>
    </w:rPr>
  </w:style>
  <w:style w:type="character" w:customStyle="1" w:styleId="BodyText2Char1">
    <w:name w:val="Body Text 2 Char1"/>
    <w:basedOn w:val="WW-DefaultParagraphFont"/>
    <w:rsid w:val="004473F9"/>
  </w:style>
  <w:style w:type="character" w:customStyle="1" w:styleId="BodyText3Char">
    <w:name w:val="Body Text 3 Char"/>
    <w:rsid w:val="004473F9"/>
    <w:rPr>
      <w:rFonts w:ascii="Times New Roman" w:eastAsia="Times New Roman" w:hAnsi="Times New Roman" w:cs="Times New Roman"/>
      <w:sz w:val="16"/>
      <w:szCs w:val="16"/>
    </w:rPr>
  </w:style>
  <w:style w:type="character" w:customStyle="1" w:styleId="NoSpacingChar">
    <w:name w:val="No Spacing Char"/>
    <w:rsid w:val="004473F9"/>
    <w:rPr>
      <w:rFonts w:cs="font333"/>
      <w:lang w:val="en-US"/>
    </w:rPr>
  </w:style>
  <w:style w:type="character" w:customStyle="1" w:styleId="HeaderChar">
    <w:name w:val="Header Char"/>
    <w:basedOn w:val="WW-DefaultParagraphFont"/>
    <w:rsid w:val="004473F9"/>
  </w:style>
  <w:style w:type="character" w:customStyle="1" w:styleId="FooterChar">
    <w:name w:val="Footer Char"/>
    <w:basedOn w:val="WW-DefaultParagraphFont"/>
    <w:rsid w:val="004473F9"/>
  </w:style>
  <w:style w:type="character" w:customStyle="1" w:styleId="ListLabel1">
    <w:name w:val="ListLabel 1"/>
    <w:rsid w:val="004473F9"/>
    <w:rPr>
      <w:rFonts w:cs="Courier New"/>
    </w:rPr>
  </w:style>
  <w:style w:type="character" w:customStyle="1" w:styleId="ListLabel2">
    <w:name w:val="ListLabel 2"/>
    <w:rsid w:val="004473F9"/>
    <w:rPr>
      <w:b/>
      <w:i w:val="0"/>
      <w:sz w:val="24"/>
      <w:szCs w:val="24"/>
    </w:rPr>
  </w:style>
  <w:style w:type="character" w:customStyle="1" w:styleId="ListLabel3">
    <w:name w:val="ListLabel 3"/>
    <w:rsid w:val="004473F9"/>
    <w:rPr>
      <w:rFonts w:cs="Arial"/>
      <w:i w:val="0"/>
      <w:sz w:val="24"/>
    </w:rPr>
  </w:style>
  <w:style w:type="character" w:customStyle="1" w:styleId="ListLabel4">
    <w:name w:val="ListLabel 4"/>
    <w:rsid w:val="004473F9"/>
    <w:rPr>
      <w:rFonts w:cs="Arial"/>
      <w:b w:val="0"/>
      <w:i w:val="0"/>
      <w:sz w:val="24"/>
    </w:rPr>
  </w:style>
  <w:style w:type="character" w:customStyle="1" w:styleId="ListLabel5">
    <w:name w:val="ListLabel 5"/>
    <w:rsid w:val="004473F9"/>
    <w:rPr>
      <w:rFonts w:cs="Calibri"/>
    </w:rPr>
  </w:style>
  <w:style w:type="character" w:customStyle="1" w:styleId="ListLabel6">
    <w:name w:val="ListLabel 6"/>
    <w:rsid w:val="004473F9"/>
    <w:rPr>
      <w:b w:val="0"/>
      <w:i w:val="0"/>
      <w:color w:val="00000A"/>
    </w:rPr>
  </w:style>
  <w:style w:type="character" w:customStyle="1" w:styleId="ListLabel7">
    <w:name w:val="ListLabel 7"/>
    <w:rsid w:val="004473F9"/>
    <w:rPr>
      <w:rFonts w:eastAsia="TimesNewRomanPSMT" w:cs="Times New Roman"/>
    </w:rPr>
  </w:style>
  <w:style w:type="character" w:customStyle="1" w:styleId="ListLabel8">
    <w:name w:val="ListLabel 8"/>
    <w:rsid w:val="004473F9"/>
    <w:rPr>
      <w:i w:val="0"/>
    </w:rPr>
  </w:style>
  <w:style w:type="character" w:customStyle="1" w:styleId="NumberingSymbols">
    <w:name w:val="Numbering Symbols"/>
    <w:rsid w:val="004473F9"/>
  </w:style>
  <w:style w:type="paragraph" w:customStyle="1" w:styleId="Heading">
    <w:name w:val="Heading"/>
    <w:basedOn w:val="Normal"/>
    <w:next w:val="BodyText"/>
    <w:rsid w:val="004473F9"/>
    <w:pPr>
      <w:keepNext/>
      <w:spacing w:before="240" w:after="120"/>
    </w:pPr>
    <w:rPr>
      <w:rFonts w:ascii="Arial" w:hAnsi="Arial" w:cs="Mangal"/>
      <w:sz w:val="28"/>
      <w:szCs w:val="28"/>
    </w:rPr>
  </w:style>
  <w:style w:type="paragraph" w:styleId="BodyText">
    <w:name w:val="Body Text"/>
    <w:basedOn w:val="Normal"/>
    <w:link w:val="BodyTextChar"/>
    <w:rsid w:val="004473F9"/>
    <w:pPr>
      <w:spacing w:after="120"/>
    </w:pPr>
  </w:style>
  <w:style w:type="paragraph" w:styleId="List">
    <w:name w:val="List"/>
    <w:basedOn w:val="BodyText"/>
    <w:rsid w:val="004473F9"/>
    <w:rPr>
      <w:rFonts w:cs="Mangal"/>
    </w:rPr>
  </w:style>
  <w:style w:type="paragraph" w:styleId="Caption">
    <w:name w:val="caption"/>
    <w:basedOn w:val="Normal"/>
    <w:qFormat/>
    <w:rsid w:val="004473F9"/>
    <w:pPr>
      <w:suppressLineNumbers/>
      <w:spacing w:before="120" w:after="120"/>
    </w:pPr>
    <w:rPr>
      <w:rFonts w:cs="Mangal"/>
      <w:i/>
      <w:iCs/>
    </w:rPr>
  </w:style>
  <w:style w:type="paragraph" w:customStyle="1" w:styleId="Index">
    <w:name w:val="Index"/>
    <w:basedOn w:val="Normal"/>
    <w:rsid w:val="004473F9"/>
    <w:pPr>
      <w:suppressLineNumbers/>
    </w:pPr>
    <w:rPr>
      <w:rFonts w:cs="Mangal"/>
    </w:rPr>
  </w:style>
  <w:style w:type="paragraph" w:styleId="ListParagraph">
    <w:name w:val="List Paragraph"/>
    <w:basedOn w:val="Normal"/>
    <w:uiPriority w:val="34"/>
    <w:qFormat/>
    <w:rsid w:val="004473F9"/>
    <w:pPr>
      <w:ind w:left="720"/>
    </w:pPr>
  </w:style>
  <w:style w:type="paragraph" w:customStyle="1" w:styleId="CommentText1">
    <w:name w:val="Comment Text1"/>
    <w:basedOn w:val="Normal"/>
    <w:rsid w:val="004473F9"/>
    <w:rPr>
      <w:sz w:val="20"/>
      <w:szCs w:val="20"/>
    </w:rPr>
  </w:style>
  <w:style w:type="paragraph" w:customStyle="1" w:styleId="CommentSubject1">
    <w:name w:val="Comment Subject1"/>
    <w:basedOn w:val="CommentText1"/>
    <w:rsid w:val="004473F9"/>
    <w:rPr>
      <w:b/>
      <w:bCs/>
    </w:rPr>
  </w:style>
  <w:style w:type="paragraph" w:styleId="BalloonText">
    <w:name w:val="Balloon Text"/>
    <w:basedOn w:val="Normal"/>
    <w:rsid w:val="004473F9"/>
    <w:rPr>
      <w:rFonts w:ascii="Tahoma" w:hAnsi="Tahoma" w:cs="Tahoma"/>
      <w:sz w:val="16"/>
      <w:szCs w:val="16"/>
    </w:rPr>
  </w:style>
  <w:style w:type="paragraph" w:customStyle="1" w:styleId="ContentsHeading">
    <w:name w:val="Contents Heading"/>
    <w:basedOn w:val="Heading1"/>
    <w:rsid w:val="004473F9"/>
    <w:pPr>
      <w:suppressLineNumbers/>
    </w:pPr>
    <w:rPr>
      <w:sz w:val="32"/>
      <w:szCs w:val="32"/>
    </w:rPr>
  </w:style>
  <w:style w:type="paragraph" w:styleId="BodyText2">
    <w:name w:val="Body Text 2"/>
    <w:basedOn w:val="Normal"/>
    <w:link w:val="BodyText2Char2"/>
    <w:rsid w:val="004473F9"/>
    <w:pPr>
      <w:spacing w:after="120" w:line="480" w:lineRule="auto"/>
    </w:pPr>
  </w:style>
  <w:style w:type="paragraph" w:styleId="BodyText3">
    <w:name w:val="Body Text 3"/>
    <w:basedOn w:val="Normal"/>
    <w:link w:val="BodyText3Char1"/>
    <w:rsid w:val="004473F9"/>
    <w:pPr>
      <w:spacing w:after="120"/>
    </w:pPr>
    <w:rPr>
      <w:rFonts w:eastAsia="Times New Roman"/>
      <w:sz w:val="16"/>
      <w:szCs w:val="16"/>
    </w:rPr>
  </w:style>
  <w:style w:type="paragraph" w:styleId="NoSpacing">
    <w:name w:val="No Spacing"/>
    <w:qFormat/>
    <w:rsid w:val="004473F9"/>
    <w:pPr>
      <w:suppressAutoHyphens/>
      <w:spacing w:line="100" w:lineRule="atLeast"/>
    </w:pPr>
    <w:rPr>
      <w:rFonts w:ascii="Calibri" w:eastAsia="Arial Unicode MS" w:hAnsi="Calibri" w:cs="Calibri"/>
      <w:kern w:val="1"/>
      <w:sz w:val="22"/>
      <w:szCs w:val="22"/>
      <w:lang w:eastAsia="ar-SA"/>
    </w:rPr>
  </w:style>
  <w:style w:type="paragraph" w:styleId="Header">
    <w:name w:val="header"/>
    <w:basedOn w:val="Normal"/>
    <w:rsid w:val="004473F9"/>
    <w:pPr>
      <w:suppressLineNumbers/>
      <w:tabs>
        <w:tab w:val="center" w:pos="4513"/>
        <w:tab w:val="right" w:pos="9026"/>
      </w:tabs>
    </w:pPr>
  </w:style>
  <w:style w:type="paragraph" w:styleId="Footer">
    <w:name w:val="footer"/>
    <w:basedOn w:val="Normal"/>
    <w:rsid w:val="004473F9"/>
    <w:pPr>
      <w:suppressLineNumbers/>
      <w:tabs>
        <w:tab w:val="center" w:pos="4513"/>
        <w:tab w:val="right" w:pos="9026"/>
      </w:tabs>
    </w:pPr>
  </w:style>
  <w:style w:type="paragraph" w:customStyle="1" w:styleId="TableContents">
    <w:name w:val="Table Contents"/>
    <w:basedOn w:val="Normal"/>
    <w:rsid w:val="004473F9"/>
    <w:pPr>
      <w:suppressLineNumbers/>
    </w:pPr>
  </w:style>
  <w:style w:type="paragraph" w:customStyle="1" w:styleId="TableHeading">
    <w:name w:val="Table Heading"/>
    <w:basedOn w:val="TableContents"/>
    <w:rsid w:val="004473F9"/>
    <w:pPr>
      <w:jc w:val="center"/>
    </w:pPr>
    <w:rPr>
      <w:b/>
      <w:bCs/>
    </w:rPr>
  </w:style>
  <w:style w:type="paragraph" w:customStyle="1" w:styleId="PythagoreanTheorem">
    <w:name w:val="Pythagorean Theorem"/>
    <w:rsid w:val="004473F9"/>
    <w:pPr>
      <w:suppressAutoHyphens/>
      <w:spacing w:after="200" w:line="276" w:lineRule="auto"/>
    </w:pPr>
    <w:rPr>
      <w:rFonts w:ascii="Calibri" w:eastAsia="MS Mincho" w:hAnsi="Calibri" w:cs="Arial"/>
      <w:sz w:val="22"/>
      <w:szCs w:val="22"/>
      <w:lang w:eastAsia="ar-SA"/>
    </w:rPr>
  </w:style>
  <w:style w:type="table" w:styleId="TableGrid">
    <w:name w:val="Table Grid"/>
    <w:basedOn w:val="TableNormal"/>
    <w:uiPriority w:val="59"/>
    <w:rsid w:val="00A651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4165B7"/>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4165B7"/>
    <w:rPr>
      <w:rFonts w:ascii="Calibri" w:hAnsi="Calibri" w:cs="Calibri"/>
      <w:b/>
      <w:bCs/>
      <w:sz w:val="18"/>
      <w:szCs w:val="18"/>
    </w:rPr>
  </w:style>
  <w:style w:type="character" w:styleId="Hyperlink">
    <w:name w:val="Hyperlink"/>
    <w:basedOn w:val="DefaultParagraphFont"/>
    <w:uiPriority w:val="99"/>
    <w:rsid w:val="004165B7"/>
    <w:rPr>
      <w:color w:val="0000FF"/>
      <w:u w:val="single"/>
    </w:rPr>
  </w:style>
  <w:style w:type="paragraph" w:customStyle="1" w:styleId="Style6">
    <w:name w:val="Style6"/>
    <w:basedOn w:val="Normal"/>
    <w:uiPriority w:val="99"/>
    <w:rsid w:val="004165B7"/>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4165B7"/>
    <w:rPr>
      <w:rFonts w:ascii="Calibri" w:hAnsi="Calibri" w:cs="Calibri"/>
      <w:sz w:val="22"/>
      <w:szCs w:val="22"/>
    </w:rPr>
  </w:style>
  <w:style w:type="paragraph" w:customStyle="1" w:styleId="Style10">
    <w:name w:val="Style10"/>
    <w:basedOn w:val="Normal"/>
    <w:uiPriority w:val="99"/>
    <w:rsid w:val="002B5B9B"/>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2B5B9B"/>
    <w:rPr>
      <w:rFonts w:ascii="Calibri" w:hAnsi="Calibri" w:cs="Calibri"/>
      <w:b/>
      <w:bCs/>
      <w:sz w:val="22"/>
      <w:szCs w:val="22"/>
    </w:rPr>
  </w:style>
  <w:style w:type="character" w:customStyle="1" w:styleId="apple-converted-space">
    <w:name w:val="apple-converted-space"/>
    <w:rsid w:val="00D62BEC"/>
  </w:style>
  <w:style w:type="character" w:customStyle="1" w:styleId="apple-style-span">
    <w:name w:val="apple-style-span"/>
    <w:basedOn w:val="DefaultParagraphFont"/>
    <w:rsid w:val="00D62BEC"/>
  </w:style>
  <w:style w:type="paragraph" w:customStyle="1" w:styleId="Default">
    <w:name w:val="Default"/>
    <w:rsid w:val="007E0BB3"/>
    <w:pPr>
      <w:autoSpaceDE w:val="0"/>
      <w:autoSpaceDN w:val="0"/>
      <w:adjustRightInd w:val="0"/>
    </w:pPr>
    <w:rPr>
      <w:rFonts w:ascii="Arial" w:hAnsi="Arial" w:cs="Arial"/>
      <w:color w:val="000000"/>
      <w:sz w:val="24"/>
      <w:szCs w:val="24"/>
      <w:lang w:val="sr-Latn-CS" w:eastAsia="sr-Latn-CS"/>
    </w:rPr>
  </w:style>
  <w:style w:type="character" w:customStyle="1" w:styleId="BodyTextChar">
    <w:name w:val="Body Text Char"/>
    <w:basedOn w:val="DefaultParagraphFont"/>
    <w:link w:val="BodyText"/>
    <w:rsid w:val="007E0BB3"/>
    <w:rPr>
      <w:rFonts w:eastAsia="Arial Unicode MS"/>
      <w:color w:val="000000"/>
      <w:kern w:val="1"/>
      <w:sz w:val="24"/>
      <w:szCs w:val="24"/>
      <w:lang w:eastAsia="ar-SA"/>
    </w:rPr>
  </w:style>
  <w:style w:type="character" w:customStyle="1" w:styleId="BodyText2Char2">
    <w:name w:val="Body Text 2 Char2"/>
    <w:basedOn w:val="DefaultParagraphFont"/>
    <w:link w:val="BodyText2"/>
    <w:rsid w:val="006F6F85"/>
    <w:rPr>
      <w:rFonts w:eastAsia="Arial Unicode MS"/>
      <w:color w:val="000000"/>
      <w:kern w:val="1"/>
      <w:sz w:val="24"/>
      <w:szCs w:val="24"/>
      <w:lang w:eastAsia="ar-SA"/>
    </w:rPr>
  </w:style>
  <w:style w:type="character" w:customStyle="1" w:styleId="BodyText3Char1">
    <w:name w:val="Body Text 3 Char1"/>
    <w:basedOn w:val="DefaultParagraphFont"/>
    <w:link w:val="BodyText3"/>
    <w:rsid w:val="006F6F85"/>
    <w:rPr>
      <w:color w:val="000000"/>
      <w:kern w:val="1"/>
      <w:sz w:val="16"/>
      <w:szCs w:val="16"/>
      <w:lang w:eastAsia="ar-SA"/>
    </w:rPr>
  </w:style>
  <w:style w:type="paragraph" w:styleId="CommentText">
    <w:name w:val="annotation text"/>
    <w:basedOn w:val="Normal"/>
    <w:link w:val="CommentTextChar1"/>
    <w:unhideWhenUsed/>
    <w:rsid w:val="00822448"/>
    <w:pPr>
      <w:spacing w:line="240" w:lineRule="auto"/>
    </w:pPr>
    <w:rPr>
      <w:sz w:val="20"/>
      <w:szCs w:val="20"/>
    </w:rPr>
  </w:style>
  <w:style w:type="character" w:customStyle="1" w:styleId="CommentTextChar1">
    <w:name w:val="Comment Text Char1"/>
    <w:basedOn w:val="DefaultParagraphFont"/>
    <w:link w:val="CommentText"/>
    <w:rsid w:val="00822448"/>
    <w:rPr>
      <w:rFonts w:eastAsia="Arial Unicode MS"/>
      <w:color w:val="000000"/>
      <w:kern w:val="1"/>
      <w:lang w:eastAsia="ar-SA"/>
    </w:rPr>
  </w:style>
  <w:style w:type="paragraph" w:customStyle="1" w:styleId="nabrajanjebold">
    <w:name w:val="nabrajanje bold"/>
    <w:basedOn w:val="Normal"/>
    <w:qFormat/>
    <w:rsid w:val="00E42D61"/>
    <w:pPr>
      <w:numPr>
        <w:numId w:val="48"/>
      </w:numPr>
      <w:suppressAutoHyphens w:val="0"/>
      <w:spacing w:after="120" w:line="240" w:lineRule="auto"/>
      <w:ind w:left="0" w:firstLine="851"/>
      <w:jc w:val="both"/>
    </w:pPr>
    <w:rPr>
      <w:rFonts w:eastAsia="Times New Roman"/>
      <w:color w:val="auto"/>
      <w:kern w:val="0"/>
      <w:sz w:val="22"/>
      <w:szCs w:val="20"/>
      <w:lang w:eastAsia="en-US"/>
    </w:rPr>
  </w:style>
</w:styles>
</file>

<file path=word/webSettings.xml><?xml version="1.0" encoding="utf-8"?>
<w:webSettings xmlns:r="http://schemas.openxmlformats.org/officeDocument/2006/relationships" xmlns:w="http://schemas.openxmlformats.org/wordprocessingml/2006/main">
  <w:divs>
    <w:div w:id="101693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e2.cekos.com/ce/faces/index.jsp%3F%26action%3Dpropis%26file%3D03310501.html%26path%3D03310501.html%26query%3Dzakon+o+radu%26mark%3Dfalse%26tipPretrage%3D1%26tipPropisa%3D1%26domen%3D0%26mojiPropisi%3Dfalse%26datumOd%3D%26datumDo%3D%26groups%3D0-%40-0-%40--%40--%40-0-%40-0%26regExpZaMarkiranje%3D" TargetMode="External"/><Relationship Id="rId18" Type="http://schemas.openxmlformats.org/officeDocument/2006/relationships/hyperlink" Target="http://we2.cekos.com/ce/faces/index.jsp%3F%26action%3Dpropis%26file%3D03310501.html%26path%3D03310501.html%26query%3Dzakon+o+radu%26mark%3Dfalse%26tipPretrage%3D1%26tipPropisa%3D1%26domen%3D0%26mojiPropisi%3Dfalse%26datumOd%3D%26datumDo%3D%26groups%3D0-%40-0-%40--%40--%40-0-%40-0%26regExpZaMarkiranje%3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e2.cekos.com/ce/faces/index.jsp%3F%26action%3Dpropis%26file%3D09411801.html%26path%3D09411801.html%26query%3Dzakon+o+radu%26mark%3Dfalse%26tipPretrage%3D1%26tipPropisa%3D1%26domen%3D0%26mojiPropisi%3Dfalse%26datumOd%3D%26datumDo%3D%26groups%3D0-%40-0-%40--%40--%40-0-%40-0%26regExpZaMarkiranje%3D" TargetMode="External"/><Relationship Id="rId7" Type="http://schemas.openxmlformats.org/officeDocument/2006/relationships/endnotes" Target="endnotes.xml"/><Relationship Id="rId12" Type="http://schemas.openxmlformats.org/officeDocument/2006/relationships/hyperlink" Target="mailto:olja.jasovic@sobatocina.org.rs" TargetMode="External"/><Relationship Id="rId17"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e2.cekos.com/ce/faces/index.jsp%3F%26action%3Dpropis%26file%3D09411801.html%26path%3D09411801.html%26query%3Dzakon+o+radu%26mark%3Dfalse%26tipPretrage%3D1%26tipPropisa%3D1%26domen%3D0%26mojiPropisi%3Dfalse%26datumOd%3D%26datumDo%3D%26groups%3D0-%40-0-%40--%40--%40-0-%40-0%26regExpZaMarkiranje%3D" TargetMode="External"/><Relationship Id="rId20" Type="http://schemas.openxmlformats.org/officeDocument/2006/relationships/hyperlink" Target="http://we2.cekos.com/ce/faces/index.jsp%3F%26action%3Dpropis%26file%3D06773801.html%26path%3D06773801.html%26query%3Dzakon+o+radu%26mark%3Dfalse%26tipPretrage%3D1%26tipPropisa%3D1%26domen%3D0%26mojiPropisi%3Dfalse%26datumOd%3D%26datumDo%3D%26groups%3D0-%40-0-%40--%40--%40-0-%40-0%26regExpZaMarkiranje%3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batocina.org.rs" TargetMode="External"/><Relationship Id="rId24"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http://we2.cekos.com/ce/faces/index.jsp%3F%26action%3Dpropis%26file%3D06773801.html%26path%3D06773801.html%26query%3Dzakon+o+radu%26mark%3Dfalse%26tipPretrage%3D1%26tipPropisa%3D1%26domen%3D0%26mojiPropisi%3Dfalse%26datumOd%3D%26datumDo%3D%26groups%3D0-%40-0-%40--%40--%40-0-%40-0%26regExpZaMarkiranje%3D" TargetMode="External"/><Relationship Id="rId23" Type="http://schemas.openxmlformats.org/officeDocument/2006/relationships/hyperlink" Target="mailto:olja.jasovic@sobatocina.org.rs" TargetMode="External"/><Relationship Id="rId10" Type="http://schemas.openxmlformats.org/officeDocument/2006/relationships/footer" Target="footer1.xml"/><Relationship Id="rId19" Type="http://schemas.openxmlformats.org/officeDocument/2006/relationships/hyperlink" Target="http://we2.cekos.com/ce/faces/index.jsp%3F%26action%3Dpropis%26file%3D03685301.html%26path%3D03685301.html%26query%3Dzakon+o+radu%26mark%3Dfalse%26tipPretrage%3D1%26tipPropisa%3D1%26domen%3D0%26mojiPropisi%3Dfalse%26datumOd%3D%26datumDo%3D%26groups%3D0-%40-0-%40--%40--%40-0-%40-0%26regExpZaMarkiranje%3D"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http://we2.cekos.com/ce/faces/index.jsp%3F%26action%3Dpropis%26file%3D03685301.html%26path%3D03685301.html%26query%3Dzakon+o+radu%26mark%3Dfalse%26tipPretrage%3D1%26tipPropisa%3D1%26domen%3D0%26mojiPropisi%3Dfalse%26datumOd%3D%26datumDo%3D%26groups%3D0-%40-0-%40--%40--%40-0-%40-0%26regExpZaMarkiranje%3D" TargetMode="External"/><Relationship Id="rId22"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ADF5C6-A371-473D-8803-45FC52C7B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9981</Words>
  <Characters>56896</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МОДЕЛ</vt:lpstr>
    </vt:vector>
  </TitlesOfParts>
  <Company>Microsoft</Company>
  <LinksUpToDate>false</LinksUpToDate>
  <CharactersWithSpaces>66744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dc:title>
  <dc:creator>Pedja Bojovic</dc:creator>
  <cp:lastModifiedBy>fond</cp:lastModifiedBy>
  <cp:revision>2</cp:revision>
  <cp:lastPrinted>2017-12-27T13:26:00Z</cp:lastPrinted>
  <dcterms:created xsi:type="dcterms:W3CDTF">2017-12-28T09:50:00Z</dcterms:created>
  <dcterms:modified xsi:type="dcterms:W3CDTF">2017-12-28T09:50:00Z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